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0D4B13" w14:textId="77777777" w:rsidR="00B06991" w:rsidRPr="001C5BA3" w:rsidRDefault="00E3103B" w:rsidP="00B06991">
      <w:pPr>
        <w:spacing w:before="120"/>
        <w:jc w:val="right"/>
        <w:rPr>
          <w:rFonts w:ascii="Cambria" w:hAnsi="Cambria" w:cs="Arial"/>
          <w:b/>
          <w:bCs/>
          <w:sz w:val="24"/>
          <w:szCs w:val="24"/>
        </w:rPr>
      </w:pPr>
      <w:r>
        <w:rPr>
          <w:rFonts w:ascii="Cambria" w:hAnsi="Cambria" w:cs="Arial"/>
          <w:b/>
          <w:bCs/>
          <w:sz w:val="24"/>
          <w:szCs w:val="24"/>
        </w:rPr>
        <w:t xml:space="preserve"> </w:t>
      </w:r>
      <w:r w:rsidR="00B06991" w:rsidRPr="001C5BA3">
        <w:rPr>
          <w:rFonts w:ascii="Cambria" w:hAnsi="Cambria" w:cs="Arial"/>
          <w:b/>
          <w:bCs/>
          <w:sz w:val="24"/>
          <w:szCs w:val="24"/>
        </w:rPr>
        <w:t xml:space="preserve">Załącznik nr </w:t>
      </w:r>
      <w:r w:rsidR="00CF479B">
        <w:rPr>
          <w:rFonts w:ascii="Cambria" w:hAnsi="Cambria" w:cs="Arial"/>
          <w:b/>
          <w:bCs/>
          <w:sz w:val="24"/>
          <w:szCs w:val="24"/>
        </w:rPr>
        <w:t>5</w:t>
      </w:r>
      <w:r w:rsidR="00961B18">
        <w:rPr>
          <w:rFonts w:ascii="Cambria" w:hAnsi="Cambria" w:cs="Arial"/>
          <w:b/>
          <w:bCs/>
          <w:sz w:val="24"/>
          <w:szCs w:val="24"/>
        </w:rPr>
        <w:t xml:space="preserve"> </w:t>
      </w:r>
      <w:r w:rsidR="00554F11" w:rsidRPr="001C5BA3">
        <w:rPr>
          <w:rFonts w:ascii="Cambria" w:hAnsi="Cambria" w:cs="Arial"/>
          <w:b/>
          <w:bCs/>
          <w:sz w:val="24"/>
          <w:szCs w:val="24"/>
        </w:rPr>
        <w:t>do SWZ</w:t>
      </w:r>
    </w:p>
    <w:p w14:paraId="2E05E71A" w14:textId="77777777" w:rsidR="00B06991" w:rsidRPr="00F96C7F" w:rsidRDefault="00B06991" w:rsidP="00B06991">
      <w:pPr>
        <w:spacing w:before="120"/>
        <w:jc w:val="right"/>
        <w:rPr>
          <w:rFonts w:ascii="Cambria" w:hAnsi="Cambria" w:cs="Arial"/>
          <w:b/>
          <w:bCs/>
          <w:sz w:val="8"/>
          <w:szCs w:val="8"/>
        </w:rPr>
      </w:pPr>
    </w:p>
    <w:p w14:paraId="337FAA10" w14:textId="77777777" w:rsidR="00B06991" w:rsidRPr="005E4271" w:rsidRDefault="006773CD" w:rsidP="00B06991">
      <w:pPr>
        <w:spacing w:before="120"/>
        <w:jc w:val="center"/>
        <w:rPr>
          <w:rFonts w:ascii="Cambria" w:hAnsi="Cambria" w:cs="Arial"/>
          <w:b/>
          <w:bCs/>
          <w:sz w:val="28"/>
          <w:szCs w:val="28"/>
        </w:rPr>
      </w:pPr>
      <w:r w:rsidRPr="005E4271">
        <w:rPr>
          <w:rFonts w:ascii="Cambria" w:hAnsi="Cambria" w:cs="Arial"/>
          <w:b/>
          <w:bCs/>
          <w:sz w:val="28"/>
          <w:szCs w:val="28"/>
        </w:rPr>
        <w:t xml:space="preserve">ISTOTNE POSTANOWIENIA </w:t>
      </w:r>
      <w:r w:rsidR="00B06991" w:rsidRPr="005E4271">
        <w:rPr>
          <w:rFonts w:ascii="Cambria" w:hAnsi="Cambria" w:cs="Arial"/>
          <w:b/>
          <w:bCs/>
          <w:sz w:val="28"/>
          <w:szCs w:val="28"/>
        </w:rPr>
        <w:t>UMOWY</w:t>
      </w:r>
    </w:p>
    <w:p w14:paraId="43ABE494" w14:textId="44238831" w:rsidR="006773CD" w:rsidRPr="005E4271" w:rsidRDefault="006773CD" w:rsidP="00B06991">
      <w:pPr>
        <w:spacing w:before="120"/>
        <w:jc w:val="center"/>
        <w:rPr>
          <w:rFonts w:ascii="Cambria" w:hAnsi="Cambria" w:cs="Arial"/>
          <w:b/>
          <w:bCs/>
          <w:sz w:val="28"/>
          <w:szCs w:val="28"/>
        </w:rPr>
      </w:pPr>
      <w:r w:rsidRPr="005E4271">
        <w:rPr>
          <w:rFonts w:ascii="Cambria" w:hAnsi="Cambria" w:cs="Arial"/>
          <w:b/>
          <w:bCs/>
          <w:sz w:val="28"/>
          <w:szCs w:val="28"/>
        </w:rPr>
        <w:t>ZG.271</w:t>
      </w:r>
      <w:r w:rsidR="005E4271" w:rsidRPr="005E4271">
        <w:rPr>
          <w:rFonts w:ascii="Cambria" w:hAnsi="Cambria" w:cs="Arial"/>
          <w:b/>
          <w:bCs/>
          <w:sz w:val="28"/>
          <w:szCs w:val="28"/>
        </w:rPr>
        <w:t>.</w:t>
      </w:r>
      <w:r w:rsidR="00C56F86">
        <w:rPr>
          <w:rFonts w:ascii="Cambria" w:hAnsi="Cambria" w:cs="Arial"/>
          <w:b/>
          <w:bCs/>
          <w:sz w:val="28"/>
          <w:szCs w:val="28"/>
        </w:rPr>
        <w:t>3</w:t>
      </w:r>
      <w:r w:rsidR="00961B18">
        <w:rPr>
          <w:rFonts w:ascii="Cambria" w:hAnsi="Cambria" w:cs="Arial"/>
          <w:b/>
          <w:bCs/>
          <w:sz w:val="28"/>
          <w:szCs w:val="28"/>
        </w:rPr>
        <w:t>.</w:t>
      </w:r>
      <w:r w:rsidR="00B632BB">
        <w:rPr>
          <w:rFonts w:ascii="Cambria" w:hAnsi="Cambria" w:cs="Arial"/>
          <w:b/>
          <w:bCs/>
          <w:sz w:val="28"/>
          <w:szCs w:val="28"/>
        </w:rPr>
        <w:t xml:space="preserve">___. </w:t>
      </w:r>
      <w:r w:rsidRPr="005E4271">
        <w:rPr>
          <w:rFonts w:ascii="Cambria" w:hAnsi="Cambria" w:cs="Arial"/>
          <w:b/>
          <w:bCs/>
          <w:sz w:val="28"/>
          <w:szCs w:val="28"/>
        </w:rPr>
        <w:t>20</w:t>
      </w:r>
      <w:r w:rsidR="00DC0E67">
        <w:rPr>
          <w:rFonts w:ascii="Cambria" w:hAnsi="Cambria" w:cs="Arial"/>
          <w:b/>
          <w:bCs/>
          <w:sz w:val="28"/>
          <w:szCs w:val="28"/>
        </w:rPr>
        <w:t>2</w:t>
      </w:r>
      <w:r w:rsidR="00CF479B">
        <w:rPr>
          <w:rFonts w:ascii="Cambria" w:hAnsi="Cambria" w:cs="Arial"/>
          <w:b/>
          <w:bCs/>
          <w:sz w:val="28"/>
          <w:szCs w:val="28"/>
        </w:rPr>
        <w:t>4.</w:t>
      </w:r>
    </w:p>
    <w:p w14:paraId="346CE785" w14:textId="77777777" w:rsidR="004E21A8" w:rsidRPr="001C5BA3" w:rsidRDefault="004E21A8" w:rsidP="004E21A8">
      <w:pPr>
        <w:suppressAutoHyphens w:val="0"/>
        <w:spacing w:before="120"/>
        <w:jc w:val="center"/>
        <w:rPr>
          <w:rFonts w:ascii="Cambria" w:hAnsi="Cambria" w:cs="Arial"/>
          <w:sz w:val="24"/>
          <w:szCs w:val="24"/>
          <w:lang w:eastAsia="pl-PL"/>
        </w:rPr>
      </w:pPr>
    </w:p>
    <w:p w14:paraId="50FAA66B" w14:textId="77777777" w:rsidR="004E21A8" w:rsidRPr="000726CE" w:rsidRDefault="004E21A8"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W dniu _________</w:t>
      </w:r>
      <w:r w:rsidR="00CF479B" w:rsidRPr="000726CE">
        <w:rPr>
          <w:rFonts w:ascii="Cambria" w:hAnsi="Cambria" w:cs="Arial"/>
          <w:sz w:val="24"/>
          <w:szCs w:val="24"/>
          <w:lang w:eastAsia="pl-PL"/>
        </w:rPr>
        <w:t>2024</w:t>
      </w:r>
      <w:r w:rsidRPr="000726CE">
        <w:rPr>
          <w:rFonts w:ascii="Cambria" w:hAnsi="Cambria" w:cs="Arial"/>
          <w:sz w:val="24"/>
          <w:szCs w:val="24"/>
          <w:lang w:eastAsia="pl-PL"/>
        </w:rPr>
        <w:t xml:space="preserve"> r. w </w:t>
      </w:r>
      <w:r w:rsidR="001C5BA3" w:rsidRPr="000726CE">
        <w:rPr>
          <w:rFonts w:ascii="Cambria" w:hAnsi="Cambria" w:cs="Arial"/>
          <w:sz w:val="24"/>
          <w:szCs w:val="24"/>
          <w:lang w:eastAsia="pl-PL"/>
        </w:rPr>
        <w:t xml:space="preserve">Rudach </w:t>
      </w:r>
      <w:r w:rsidRPr="000726CE">
        <w:rPr>
          <w:rFonts w:ascii="Cambria" w:hAnsi="Cambria" w:cs="Arial"/>
          <w:sz w:val="24"/>
          <w:szCs w:val="24"/>
          <w:lang w:eastAsia="pl-PL"/>
        </w:rPr>
        <w:t xml:space="preserve">pomiędzy: </w:t>
      </w:r>
    </w:p>
    <w:p w14:paraId="3ACF2D30" w14:textId="77777777" w:rsidR="004E21A8" w:rsidRPr="000726CE" w:rsidRDefault="004E21A8" w:rsidP="00CF479B">
      <w:pPr>
        <w:suppressAutoHyphens w:val="0"/>
        <w:spacing w:before="120"/>
        <w:jc w:val="both"/>
        <w:rPr>
          <w:rFonts w:ascii="Cambria" w:hAnsi="Cambria" w:cs="Arial"/>
          <w:sz w:val="24"/>
          <w:szCs w:val="24"/>
          <w:lang w:eastAsia="pl-PL"/>
        </w:rPr>
      </w:pPr>
    </w:p>
    <w:p w14:paraId="39056DDE" w14:textId="77777777" w:rsidR="001C5BA3" w:rsidRPr="000726CE" w:rsidRDefault="001C5BA3" w:rsidP="00CF479B">
      <w:pPr>
        <w:suppressAutoHyphens w:val="0"/>
        <w:jc w:val="both"/>
        <w:rPr>
          <w:rFonts w:ascii="Cambria" w:hAnsi="Cambria" w:cs="Arial"/>
          <w:b/>
          <w:sz w:val="24"/>
          <w:szCs w:val="24"/>
          <w:lang w:eastAsia="pl-PL"/>
        </w:rPr>
      </w:pPr>
      <w:r w:rsidRPr="000726CE">
        <w:rPr>
          <w:rFonts w:ascii="Cambria" w:hAnsi="Cambria" w:cs="Arial"/>
          <w:b/>
          <w:sz w:val="24"/>
          <w:szCs w:val="24"/>
          <w:lang w:eastAsia="pl-PL"/>
        </w:rPr>
        <w:t xml:space="preserve">Skarbem Państwa  </w:t>
      </w:r>
    </w:p>
    <w:p w14:paraId="2054B8EA" w14:textId="77777777" w:rsidR="001C5BA3" w:rsidRPr="000726CE" w:rsidRDefault="001C5BA3" w:rsidP="00CF479B">
      <w:pPr>
        <w:suppressAutoHyphens w:val="0"/>
        <w:jc w:val="both"/>
        <w:rPr>
          <w:rFonts w:ascii="Cambria" w:hAnsi="Cambria" w:cs="Arial"/>
          <w:b/>
          <w:sz w:val="24"/>
          <w:szCs w:val="24"/>
          <w:lang w:eastAsia="pl-PL"/>
        </w:rPr>
      </w:pPr>
      <w:r w:rsidRPr="000726CE">
        <w:rPr>
          <w:rFonts w:ascii="Cambria" w:hAnsi="Cambria" w:cs="Arial"/>
          <w:b/>
          <w:sz w:val="24"/>
          <w:szCs w:val="24"/>
          <w:lang w:eastAsia="pl-PL"/>
        </w:rPr>
        <w:t xml:space="preserve">Państwowym Gospodarstwem Leśnym Lasy Państwowe </w:t>
      </w:r>
    </w:p>
    <w:p w14:paraId="6D46A59F"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b/>
          <w:sz w:val="24"/>
          <w:szCs w:val="24"/>
          <w:lang w:eastAsia="pl-PL"/>
        </w:rPr>
        <w:t xml:space="preserve">Nadleśnictwem Rudy Raciborskie </w:t>
      </w:r>
      <w:r w:rsidRPr="000726CE">
        <w:rPr>
          <w:rFonts w:ascii="Cambria" w:hAnsi="Cambria" w:cs="Arial"/>
          <w:sz w:val="24"/>
          <w:szCs w:val="24"/>
          <w:lang w:eastAsia="pl-PL"/>
        </w:rPr>
        <w:t xml:space="preserve">z siedzibą w Rudach </w:t>
      </w:r>
    </w:p>
    <w:p w14:paraId="4A4CC2F1"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 xml:space="preserve">ul. Rogera 1; </w:t>
      </w:r>
    </w:p>
    <w:p w14:paraId="7DDF6CE4"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47 – 430 Rudy</w:t>
      </w:r>
    </w:p>
    <w:p w14:paraId="7F6162C2"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NIP 639-000-35-92, REGON 272536296</w:t>
      </w:r>
    </w:p>
    <w:p w14:paraId="56169719"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reprezentowanym przez:</w:t>
      </w:r>
    </w:p>
    <w:p w14:paraId="3BAF8634" w14:textId="77777777" w:rsidR="001C5BA3"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Tomasza Pacię</w:t>
      </w:r>
      <w:r w:rsidR="001C5BA3" w:rsidRPr="000726CE">
        <w:rPr>
          <w:rFonts w:ascii="Cambria" w:hAnsi="Cambria" w:cs="Arial"/>
          <w:sz w:val="24"/>
          <w:szCs w:val="24"/>
          <w:lang w:eastAsia="pl-PL"/>
        </w:rPr>
        <w:t xml:space="preserve"> – </w:t>
      </w:r>
      <w:r w:rsidRPr="000726CE">
        <w:rPr>
          <w:rFonts w:ascii="Cambria" w:hAnsi="Cambria" w:cs="Arial"/>
          <w:sz w:val="24"/>
          <w:szCs w:val="24"/>
          <w:lang w:eastAsia="pl-PL"/>
        </w:rPr>
        <w:t>Nadleśniczego</w:t>
      </w:r>
      <w:r w:rsidR="001C5BA3" w:rsidRPr="000726CE">
        <w:rPr>
          <w:rFonts w:ascii="Cambria" w:hAnsi="Cambria" w:cs="Arial"/>
          <w:sz w:val="24"/>
          <w:szCs w:val="24"/>
          <w:lang w:eastAsia="pl-PL"/>
        </w:rPr>
        <w:t>,</w:t>
      </w:r>
    </w:p>
    <w:p w14:paraId="57BC56D9" w14:textId="77777777" w:rsidR="001C5BA3" w:rsidRPr="000726CE" w:rsidRDefault="001C5BA3"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zwanym dalej „Zamawiającym”, </w:t>
      </w:r>
    </w:p>
    <w:p w14:paraId="6F5CBA7D" w14:textId="77777777" w:rsidR="004E21A8" w:rsidRPr="000726CE" w:rsidRDefault="004E21A8"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 xml:space="preserve">a </w:t>
      </w:r>
    </w:p>
    <w:p w14:paraId="536B50AF" w14:textId="77777777" w:rsidR="00CF479B" w:rsidRPr="000726CE" w:rsidRDefault="00CF479B" w:rsidP="00CF479B">
      <w:pPr>
        <w:suppressAutoHyphens w:val="0"/>
        <w:rPr>
          <w:rFonts w:ascii="Cambria" w:hAnsi="Cambria" w:cs="Arial"/>
          <w:i/>
          <w:sz w:val="24"/>
          <w:szCs w:val="24"/>
          <w:lang w:eastAsia="pl-PL"/>
        </w:rPr>
      </w:pPr>
      <w:r w:rsidRPr="000726CE">
        <w:rPr>
          <w:rFonts w:ascii="Cambria" w:hAnsi="Cambria" w:cs="Arial"/>
          <w:i/>
          <w:sz w:val="24"/>
          <w:szCs w:val="24"/>
          <w:lang w:eastAsia="pl-PL"/>
        </w:rPr>
        <w:t>(w przypadku osób prawnych i spółek handlowych nieposiadających osobowości prawnej)</w:t>
      </w:r>
    </w:p>
    <w:p w14:paraId="57032C67"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_______________________________________ </w:t>
      </w:r>
    </w:p>
    <w:p w14:paraId="2FCB5BA9"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 _______________________________________</w:t>
      </w:r>
    </w:p>
    <w:p w14:paraId="27883FFB"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wpisaną do rejestru przedsiębiorców Krajowego</w:t>
      </w:r>
    </w:p>
    <w:p w14:paraId="310B550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Rejestru Sądowego w Sądzie Rejonowym w ___________________ ___ </w:t>
      </w:r>
    </w:p>
    <w:p w14:paraId="1AC8D285"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pod numerem ______________________ </w:t>
      </w:r>
    </w:p>
    <w:p w14:paraId="2540F2E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__________________________________,</w:t>
      </w:r>
    </w:p>
    <w:p w14:paraId="47B3B022"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 ,</w:t>
      </w:r>
    </w:p>
    <w:p w14:paraId="5378D9DF"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wysokość kapitału zakładowego __________________________________.</w:t>
      </w:r>
    </w:p>
    <w:p w14:paraId="5E4B31D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reprezentowaną przez:</w:t>
      </w:r>
    </w:p>
    <w:p w14:paraId="05C3687D"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_________________________________________________</w:t>
      </w:r>
    </w:p>
    <w:p w14:paraId="348C280D"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_________________________________________________,</w:t>
      </w:r>
    </w:p>
    <w:p w14:paraId="7FE94DBD" w14:textId="77777777" w:rsidR="00CF479B" w:rsidRPr="000726CE" w:rsidRDefault="00CF479B"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zwaną dalej „Wykonawcą”</w:t>
      </w:r>
    </w:p>
    <w:p w14:paraId="345855C1" w14:textId="77777777" w:rsidR="00CF479B" w:rsidRPr="000726CE" w:rsidRDefault="00CF479B" w:rsidP="00CF479B">
      <w:pPr>
        <w:suppressAutoHyphens w:val="0"/>
        <w:spacing w:before="120"/>
        <w:rPr>
          <w:rFonts w:ascii="Cambria" w:hAnsi="Cambria" w:cs="Arial"/>
          <w:sz w:val="24"/>
          <w:szCs w:val="24"/>
          <w:lang w:eastAsia="pl-PL"/>
        </w:rPr>
      </w:pPr>
    </w:p>
    <w:p w14:paraId="3BDE9DF6" w14:textId="77777777" w:rsidR="00CF479B" w:rsidRPr="000726CE" w:rsidRDefault="00CF479B" w:rsidP="00CF479B">
      <w:pPr>
        <w:suppressAutoHyphens w:val="0"/>
        <w:rPr>
          <w:rFonts w:ascii="Cambria" w:hAnsi="Cambria" w:cs="Arial"/>
          <w:i/>
          <w:sz w:val="24"/>
          <w:szCs w:val="24"/>
          <w:lang w:eastAsia="pl-PL"/>
        </w:rPr>
      </w:pPr>
      <w:r w:rsidRPr="000726CE">
        <w:rPr>
          <w:rFonts w:ascii="Cambria" w:hAnsi="Cambria" w:cs="Arial"/>
          <w:i/>
          <w:sz w:val="24"/>
          <w:szCs w:val="24"/>
          <w:lang w:eastAsia="pl-PL"/>
        </w:rPr>
        <w:t xml:space="preserve">(w przypadku osób fizycznych wpisanych do Centralnej Ewidencji i Informacji </w:t>
      </w:r>
      <w:r w:rsidR="00C7334E" w:rsidRPr="000726CE">
        <w:rPr>
          <w:rFonts w:ascii="Cambria" w:hAnsi="Cambria" w:cs="Arial"/>
          <w:i/>
          <w:sz w:val="24"/>
          <w:szCs w:val="24"/>
          <w:lang w:eastAsia="pl-PL"/>
        </w:rPr>
        <w:br/>
      </w:r>
      <w:r w:rsidRPr="000726CE">
        <w:rPr>
          <w:rFonts w:ascii="Cambria" w:hAnsi="Cambria" w:cs="Arial"/>
          <w:i/>
          <w:sz w:val="24"/>
          <w:szCs w:val="24"/>
          <w:lang w:eastAsia="pl-PL"/>
        </w:rPr>
        <w:t>o</w:t>
      </w:r>
      <w:r w:rsidR="00C7334E" w:rsidRPr="000726CE">
        <w:rPr>
          <w:rFonts w:ascii="Cambria" w:hAnsi="Cambria" w:cs="Arial"/>
          <w:i/>
          <w:sz w:val="24"/>
          <w:szCs w:val="24"/>
          <w:lang w:eastAsia="pl-PL"/>
        </w:rPr>
        <w:t xml:space="preserve"> </w:t>
      </w:r>
      <w:r w:rsidRPr="000726CE">
        <w:rPr>
          <w:rFonts w:ascii="Cambria" w:hAnsi="Cambria" w:cs="Arial"/>
          <w:i/>
          <w:sz w:val="24"/>
          <w:szCs w:val="24"/>
          <w:lang w:eastAsia="pl-PL"/>
        </w:rPr>
        <w:t>Działalności Gospodarczej)</w:t>
      </w:r>
    </w:p>
    <w:p w14:paraId="665EBFD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p. _________________________________ </w:t>
      </w:r>
    </w:p>
    <w:p w14:paraId="5BF22392"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prowadzącym działalność gospodarczą pod firmą</w:t>
      </w:r>
    </w:p>
    <w:p w14:paraId="734B8608"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_________________________________________________ </w:t>
      </w:r>
    </w:p>
    <w:p w14:paraId="3361D39F"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 siedzibą w __________________________________</w:t>
      </w:r>
    </w:p>
    <w:p w14:paraId="4B005832" w14:textId="77777777" w:rsidR="00CF479B" w:rsidRPr="000726CE" w:rsidRDefault="00CF479B" w:rsidP="00CF479B">
      <w:pPr>
        <w:suppressAutoHyphens w:val="0"/>
        <w:rPr>
          <w:rFonts w:ascii="Cambria" w:hAnsi="Cambria" w:cs="Arial"/>
          <w:sz w:val="24"/>
          <w:szCs w:val="24"/>
          <w:lang w:eastAsia="pl-PL"/>
        </w:rPr>
      </w:pPr>
    </w:p>
    <w:p w14:paraId="67446368"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ul. __________________, </w:t>
      </w:r>
    </w:p>
    <w:p w14:paraId="45A6868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wpisanym do Centralnej Ewidencji i Informacji i Działalności Gospodarczej, posiadającym numer identyfikacyjny </w:t>
      </w:r>
    </w:p>
    <w:p w14:paraId="20843C58"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w:t>
      </w:r>
    </w:p>
    <w:p w14:paraId="0C0BB82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__________________________</w:t>
      </w:r>
    </w:p>
    <w:p w14:paraId="38A3EB16"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działającym osobiście</w:t>
      </w:r>
    </w:p>
    <w:p w14:paraId="037E72B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zwanym dalej „Wykonawcą”,</w:t>
      </w:r>
    </w:p>
    <w:p w14:paraId="25031059" w14:textId="77777777" w:rsidR="00CF479B" w:rsidRPr="000726CE" w:rsidRDefault="00CF479B" w:rsidP="00CF479B">
      <w:pPr>
        <w:suppressAutoHyphens w:val="0"/>
        <w:rPr>
          <w:rFonts w:ascii="Cambria" w:hAnsi="Cambria" w:cs="Arial"/>
          <w:sz w:val="24"/>
          <w:szCs w:val="24"/>
          <w:lang w:eastAsia="pl-PL"/>
        </w:rPr>
      </w:pPr>
    </w:p>
    <w:p w14:paraId="0196FF93" w14:textId="77777777" w:rsidR="00CF479B" w:rsidRPr="000726CE" w:rsidRDefault="00CF479B" w:rsidP="004E21A8">
      <w:pPr>
        <w:suppressAutoHyphens w:val="0"/>
        <w:spacing w:before="120"/>
        <w:rPr>
          <w:rFonts w:ascii="Cambria" w:hAnsi="Cambria" w:cs="Arial"/>
          <w:sz w:val="24"/>
          <w:szCs w:val="24"/>
          <w:lang w:eastAsia="pl-PL"/>
        </w:rPr>
      </w:pPr>
    </w:p>
    <w:p w14:paraId="18D76AB2" w14:textId="77777777" w:rsidR="00CF479B" w:rsidRPr="000726CE" w:rsidRDefault="00CF479B" w:rsidP="00CF479B">
      <w:pPr>
        <w:suppressAutoHyphens w:val="0"/>
        <w:spacing w:before="120"/>
        <w:jc w:val="both"/>
        <w:rPr>
          <w:rFonts w:ascii="Cambria" w:hAnsi="Cambria" w:cs="Arial"/>
          <w:i/>
          <w:sz w:val="24"/>
          <w:szCs w:val="24"/>
          <w:lang w:eastAsia="pl-PL"/>
        </w:rPr>
      </w:pPr>
      <w:r w:rsidRPr="000726CE">
        <w:rPr>
          <w:rFonts w:ascii="Cambria" w:hAnsi="Cambria" w:cs="Arial"/>
          <w:i/>
          <w:sz w:val="24"/>
          <w:szCs w:val="24"/>
          <w:lang w:eastAsia="pl-PL"/>
        </w:rPr>
        <w:t xml:space="preserve">(w przypadku osób fizycznych wpisanych do Centralnej Ewidencji i Informacji </w:t>
      </w:r>
      <w:r w:rsidRPr="000726CE">
        <w:rPr>
          <w:rFonts w:ascii="Cambria" w:hAnsi="Cambria" w:cs="Arial"/>
          <w:i/>
          <w:sz w:val="24"/>
          <w:szCs w:val="24"/>
          <w:lang w:eastAsia="pl-PL"/>
        </w:rPr>
        <w:br/>
        <w:t xml:space="preserve">o Działalności Gospodarczej działających wspólnie jako konsorcjum lub w ramach spółki cywilnej) </w:t>
      </w:r>
    </w:p>
    <w:p w14:paraId="1B24DC4D" w14:textId="77777777" w:rsidR="00CF479B" w:rsidRPr="000726CE" w:rsidRDefault="00CF479B" w:rsidP="00CF479B">
      <w:pPr>
        <w:suppressAutoHyphens w:val="0"/>
        <w:spacing w:before="120"/>
        <w:jc w:val="both"/>
        <w:rPr>
          <w:rFonts w:ascii="Cambria" w:hAnsi="Cambria" w:cs="Arial"/>
          <w:sz w:val="24"/>
          <w:szCs w:val="24"/>
          <w:lang w:eastAsia="pl-PL"/>
        </w:rPr>
      </w:pPr>
      <w:r w:rsidRPr="000726CE">
        <w:rPr>
          <w:rFonts w:ascii="Cambria" w:hAnsi="Cambria" w:cs="Arial"/>
          <w:sz w:val="24"/>
          <w:szCs w:val="24"/>
          <w:lang w:eastAsia="pl-PL"/>
        </w:rPr>
        <w:t xml:space="preserve">Wykonawcami wspólnie ubiegającymi się o udzielenie zamówienia publicznego </w:t>
      </w:r>
      <w:r w:rsidRPr="000726CE">
        <w:rPr>
          <w:rFonts w:ascii="Cambria" w:hAnsi="Cambria" w:cs="Arial"/>
          <w:sz w:val="24"/>
          <w:szCs w:val="24"/>
          <w:lang w:eastAsia="pl-PL"/>
        </w:rPr>
        <w:br/>
        <w:t>w składzie</w:t>
      </w:r>
    </w:p>
    <w:p w14:paraId="70242656" w14:textId="77777777" w:rsidR="00CF479B" w:rsidRPr="000726CE" w:rsidRDefault="00CF479B" w:rsidP="00CF479B">
      <w:pPr>
        <w:suppressAutoHyphens w:val="0"/>
        <w:rPr>
          <w:rFonts w:ascii="Cambria" w:hAnsi="Cambria" w:cs="Arial"/>
          <w:sz w:val="24"/>
          <w:szCs w:val="24"/>
          <w:lang w:eastAsia="pl-PL"/>
        </w:rPr>
      </w:pPr>
      <w:bookmarkStart w:id="0" w:name="_Hlk164344252"/>
    </w:p>
    <w:p w14:paraId="35DFA7D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1) p. _________________________________</w:t>
      </w:r>
    </w:p>
    <w:p w14:paraId="6035D4D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 prowadzącym działalność gospodarczą pod firmą</w:t>
      </w:r>
    </w:p>
    <w:p w14:paraId="0C32323E"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w:t>
      </w:r>
    </w:p>
    <w:p w14:paraId="7CBE1F9B"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 siedzibą w ______________________________,</w:t>
      </w:r>
    </w:p>
    <w:p w14:paraId="24CF6829"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ul __________________ </w:t>
      </w:r>
    </w:p>
    <w:p w14:paraId="43DBA145"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wpisanym do Centralnej Ewidencji i Informacji </w:t>
      </w:r>
      <w:r w:rsidR="00C7334E" w:rsidRPr="000726CE">
        <w:rPr>
          <w:rFonts w:ascii="Cambria" w:hAnsi="Cambria" w:cs="Arial"/>
          <w:sz w:val="24"/>
          <w:szCs w:val="24"/>
          <w:lang w:eastAsia="pl-PL"/>
        </w:rPr>
        <w:t>o</w:t>
      </w:r>
      <w:r w:rsidRPr="000726CE">
        <w:rPr>
          <w:rFonts w:ascii="Cambria" w:hAnsi="Cambria" w:cs="Arial"/>
          <w:sz w:val="24"/>
          <w:szCs w:val="24"/>
          <w:lang w:eastAsia="pl-PL"/>
        </w:rPr>
        <w:t xml:space="preserve"> Działalności</w:t>
      </w:r>
    </w:p>
    <w:p w14:paraId="5BC6ACA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Gospodarczej, posiadającym numer identyfikacyjny </w:t>
      </w:r>
    </w:p>
    <w:p w14:paraId="6FD99126"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_________________________________;</w:t>
      </w:r>
    </w:p>
    <w:p w14:paraId="08A257E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__________________________</w:t>
      </w:r>
    </w:p>
    <w:bookmarkEnd w:id="0"/>
    <w:p w14:paraId="57128DAF" w14:textId="77777777" w:rsidR="00CF479B" w:rsidRPr="000726CE" w:rsidRDefault="00CF479B" w:rsidP="00CF479B">
      <w:pPr>
        <w:suppressAutoHyphens w:val="0"/>
        <w:rPr>
          <w:rFonts w:ascii="Cambria" w:hAnsi="Cambria" w:cs="Arial"/>
          <w:sz w:val="24"/>
          <w:szCs w:val="24"/>
          <w:lang w:eastAsia="pl-PL"/>
        </w:rPr>
      </w:pPr>
    </w:p>
    <w:p w14:paraId="7DD253D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2) p. _________________________________</w:t>
      </w:r>
    </w:p>
    <w:p w14:paraId="08E6E36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 prowadzącym działalność gospodarczą pod firmą</w:t>
      </w:r>
    </w:p>
    <w:p w14:paraId="1CADC15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w:t>
      </w:r>
    </w:p>
    <w:p w14:paraId="50DF6D9D"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 siedzibą w ______________________________,</w:t>
      </w:r>
    </w:p>
    <w:p w14:paraId="267D0AA9"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ul __________________ </w:t>
      </w:r>
    </w:p>
    <w:p w14:paraId="260EBB1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wpisanym do Centralnej Ewidencji i Informacji </w:t>
      </w:r>
      <w:r w:rsidR="00C7334E" w:rsidRPr="000726CE">
        <w:rPr>
          <w:rFonts w:ascii="Cambria" w:hAnsi="Cambria" w:cs="Arial"/>
          <w:sz w:val="24"/>
          <w:szCs w:val="24"/>
          <w:lang w:eastAsia="pl-PL"/>
        </w:rPr>
        <w:t xml:space="preserve">o </w:t>
      </w:r>
      <w:r w:rsidRPr="000726CE">
        <w:rPr>
          <w:rFonts w:ascii="Cambria" w:hAnsi="Cambria" w:cs="Arial"/>
          <w:sz w:val="24"/>
          <w:szCs w:val="24"/>
          <w:lang w:eastAsia="pl-PL"/>
        </w:rPr>
        <w:t>Działalności</w:t>
      </w:r>
    </w:p>
    <w:p w14:paraId="1E2BC542"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Gospodarczej, posiadającym numer identyfikacyjny </w:t>
      </w:r>
    </w:p>
    <w:p w14:paraId="103B4A66"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_________________________________;</w:t>
      </w:r>
    </w:p>
    <w:p w14:paraId="4DA1E13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__________________________</w:t>
      </w:r>
    </w:p>
    <w:p w14:paraId="564A546C" w14:textId="77777777" w:rsidR="00CF479B" w:rsidRPr="000726CE" w:rsidRDefault="00CF479B"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reprezentowanymi przez _______________________________________________, działającego na podstawie pełnomocnictwa z dnia _________ r.</w:t>
      </w:r>
    </w:p>
    <w:p w14:paraId="7C9591B7" w14:textId="77777777" w:rsidR="009732ED" w:rsidRPr="000726CE" w:rsidRDefault="009732ED" w:rsidP="009732ED">
      <w:pPr>
        <w:suppressAutoHyphens w:val="0"/>
        <w:rPr>
          <w:rFonts w:ascii="Cambria" w:hAnsi="Cambria" w:cs="Arial"/>
          <w:sz w:val="24"/>
          <w:szCs w:val="24"/>
          <w:lang w:eastAsia="pl-PL"/>
        </w:rPr>
      </w:pPr>
      <w:r w:rsidRPr="000726CE">
        <w:rPr>
          <w:rFonts w:ascii="Cambria" w:hAnsi="Cambria" w:cs="Arial"/>
          <w:sz w:val="24"/>
          <w:szCs w:val="24"/>
          <w:lang w:eastAsia="pl-PL"/>
        </w:rPr>
        <w:t>zwanymi dalej łącznie „Wykonawcą”,</w:t>
      </w:r>
    </w:p>
    <w:p w14:paraId="11041B8F" w14:textId="77777777" w:rsidR="004E21A8" w:rsidRPr="000726CE" w:rsidRDefault="004E21A8" w:rsidP="004E21A8">
      <w:pPr>
        <w:suppressAutoHyphens w:val="0"/>
        <w:spacing w:before="120"/>
        <w:rPr>
          <w:rFonts w:ascii="Cambria" w:hAnsi="Cambria" w:cs="Arial"/>
          <w:sz w:val="24"/>
          <w:szCs w:val="24"/>
          <w:lang w:eastAsia="pl-PL"/>
        </w:rPr>
      </w:pPr>
      <w:r w:rsidRPr="000726CE">
        <w:rPr>
          <w:rFonts w:ascii="Cambria" w:hAnsi="Cambria" w:cs="Arial"/>
          <w:sz w:val="24"/>
          <w:szCs w:val="24"/>
          <w:lang w:eastAsia="pl-PL"/>
        </w:rPr>
        <w:t>zaś wspólnie zwanymi dalej „Stronami”,</w:t>
      </w:r>
    </w:p>
    <w:p w14:paraId="65A1FD03" w14:textId="77777777" w:rsidR="00E965F0" w:rsidRPr="000726CE" w:rsidRDefault="00E965F0" w:rsidP="004E21A8">
      <w:pPr>
        <w:suppressAutoHyphens w:val="0"/>
        <w:spacing w:before="120"/>
        <w:jc w:val="both"/>
        <w:rPr>
          <w:rFonts w:ascii="Cambria" w:hAnsi="Cambria" w:cs="Arial"/>
          <w:sz w:val="24"/>
          <w:szCs w:val="24"/>
          <w:lang w:eastAsia="pl-PL"/>
        </w:rPr>
      </w:pPr>
    </w:p>
    <w:p w14:paraId="1274418C" w14:textId="7A72378A" w:rsidR="004E21A8" w:rsidRPr="000726CE" w:rsidRDefault="004E21A8" w:rsidP="00B632BB">
      <w:pPr>
        <w:suppressAutoHyphens w:val="0"/>
        <w:spacing w:before="120"/>
        <w:jc w:val="both"/>
        <w:rPr>
          <w:rFonts w:ascii="Cambria" w:hAnsi="Cambria" w:cs="Arial"/>
          <w:b/>
          <w:i/>
          <w:sz w:val="24"/>
          <w:szCs w:val="24"/>
          <w:lang w:eastAsia="pl-PL"/>
        </w:rPr>
      </w:pPr>
      <w:r w:rsidRPr="000726CE">
        <w:rPr>
          <w:rFonts w:ascii="Cambria" w:hAnsi="Cambria" w:cs="Arial"/>
          <w:sz w:val="24"/>
          <w:szCs w:val="24"/>
          <w:lang w:eastAsia="pl-PL"/>
        </w:rPr>
        <w:t xml:space="preserve">w wyniku dokonania wyboru oferty Wykonawcy jako oferty najkorzystniejszej („Oferta”), złożonej w postępowaniu o udzielenie zamówienia publicznego </w:t>
      </w:r>
      <w:r w:rsidR="00970178" w:rsidRPr="000726CE">
        <w:rPr>
          <w:rFonts w:ascii="Cambria" w:hAnsi="Cambria" w:cs="Arial"/>
          <w:sz w:val="24"/>
          <w:szCs w:val="24"/>
          <w:lang w:eastAsia="pl-PL"/>
        </w:rPr>
        <w:t>pod nazwą:</w:t>
      </w:r>
      <w:r w:rsidRPr="000726CE">
        <w:rPr>
          <w:rFonts w:ascii="Cambria" w:hAnsi="Cambria" w:cs="Arial"/>
          <w:sz w:val="24"/>
          <w:szCs w:val="24"/>
          <w:lang w:eastAsia="pl-PL"/>
        </w:rPr>
        <w:t xml:space="preserve"> </w:t>
      </w:r>
      <w:r w:rsidR="00F64264" w:rsidRPr="00F64264">
        <w:rPr>
          <w:rFonts w:ascii="Cambria" w:hAnsi="Cambria" w:cs="Arial"/>
          <w:b/>
          <w:i/>
          <w:sz w:val="24"/>
          <w:szCs w:val="24"/>
          <w:lang w:eastAsia="pl-PL"/>
        </w:rPr>
        <w:t>Uzupełniający transport sadzonek, substratów oraz nasion z Gospodarstwa Szkółkarskiego w Nędzy w latach 2024-2025</w:t>
      </w:r>
      <w:r w:rsidR="00F64264">
        <w:rPr>
          <w:rFonts w:ascii="Cambria" w:hAnsi="Cambria" w:cs="Arial"/>
          <w:b/>
          <w:i/>
          <w:sz w:val="24"/>
          <w:szCs w:val="24"/>
          <w:lang w:eastAsia="pl-PL"/>
        </w:rPr>
        <w:t xml:space="preserve"> </w:t>
      </w:r>
      <w:r w:rsidRPr="000726CE">
        <w:rPr>
          <w:rFonts w:ascii="Cambria" w:hAnsi="Cambria" w:cs="Arial"/>
          <w:sz w:val="24"/>
          <w:szCs w:val="24"/>
          <w:lang w:eastAsia="pl-PL"/>
        </w:rPr>
        <w:t xml:space="preserve">przeprowadzonym w trybie </w:t>
      </w:r>
      <w:r w:rsidR="008411F0" w:rsidRPr="000726CE">
        <w:rPr>
          <w:rFonts w:ascii="Cambria" w:hAnsi="Cambria" w:cs="Arial"/>
          <w:sz w:val="24"/>
          <w:szCs w:val="24"/>
          <w:lang w:eastAsia="pl-PL"/>
        </w:rPr>
        <w:t>podstawowym bez przeprowadzania negocjacji</w:t>
      </w:r>
      <w:r w:rsidRPr="000726CE">
        <w:rPr>
          <w:rFonts w:ascii="Cambria" w:hAnsi="Cambria" w:cs="Arial"/>
          <w:sz w:val="24"/>
          <w:szCs w:val="24"/>
          <w:lang w:eastAsia="pl-PL"/>
        </w:rPr>
        <w:t xml:space="preserve"> na podstawie przepisów ustawy z dnia </w:t>
      </w:r>
      <w:r w:rsidR="00961B18" w:rsidRPr="000726CE">
        <w:rPr>
          <w:rFonts w:ascii="Cambria" w:hAnsi="Cambria" w:cs="Arial"/>
          <w:sz w:val="24"/>
          <w:szCs w:val="24"/>
          <w:lang w:eastAsia="pl-PL"/>
        </w:rPr>
        <w:t>11</w:t>
      </w:r>
      <w:r w:rsidRPr="000726CE">
        <w:rPr>
          <w:rFonts w:ascii="Cambria" w:hAnsi="Cambria" w:cs="Arial"/>
          <w:sz w:val="24"/>
          <w:szCs w:val="24"/>
          <w:lang w:eastAsia="pl-PL"/>
        </w:rPr>
        <w:t xml:space="preserve"> </w:t>
      </w:r>
      <w:r w:rsidR="00961B18" w:rsidRPr="000726CE">
        <w:rPr>
          <w:rFonts w:ascii="Cambria" w:hAnsi="Cambria" w:cs="Arial"/>
          <w:sz w:val="24"/>
          <w:szCs w:val="24"/>
          <w:lang w:eastAsia="pl-PL"/>
        </w:rPr>
        <w:t>wrześ</w:t>
      </w:r>
      <w:r w:rsidRPr="000726CE">
        <w:rPr>
          <w:rFonts w:ascii="Cambria" w:hAnsi="Cambria" w:cs="Arial"/>
          <w:sz w:val="24"/>
          <w:szCs w:val="24"/>
          <w:lang w:eastAsia="pl-PL"/>
        </w:rPr>
        <w:t>nia 20</w:t>
      </w:r>
      <w:r w:rsidR="00961B18" w:rsidRPr="000726CE">
        <w:rPr>
          <w:rFonts w:ascii="Cambria" w:hAnsi="Cambria" w:cs="Arial"/>
          <w:sz w:val="24"/>
          <w:szCs w:val="24"/>
          <w:lang w:eastAsia="pl-PL"/>
        </w:rPr>
        <w:t>19</w:t>
      </w:r>
      <w:r w:rsidR="00E965F0" w:rsidRPr="000726CE">
        <w:rPr>
          <w:rFonts w:ascii="Cambria" w:hAnsi="Cambria" w:cs="Arial"/>
          <w:sz w:val="24"/>
          <w:szCs w:val="24"/>
          <w:lang w:eastAsia="pl-PL"/>
        </w:rPr>
        <w:t> </w:t>
      </w:r>
      <w:r w:rsidRPr="000726CE">
        <w:rPr>
          <w:rFonts w:ascii="Cambria" w:hAnsi="Cambria" w:cs="Arial"/>
          <w:sz w:val="24"/>
          <w:szCs w:val="24"/>
          <w:lang w:eastAsia="pl-PL"/>
        </w:rPr>
        <w:t>r. Prawo za</w:t>
      </w:r>
      <w:r w:rsidR="005E4271" w:rsidRPr="000726CE">
        <w:rPr>
          <w:rFonts w:ascii="Cambria" w:hAnsi="Cambria" w:cs="Arial"/>
          <w:sz w:val="24"/>
          <w:szCs w:val="24"/>
          <w:lang w:eastAsia="pl-PL"/>
        </w:rPr>
        <w:t xml:space="preserve">mówień publicznych </w:t>
      </w:r>
      <w:r w:rsidRPr="000726CE">
        <w:rPr>
          <w:rFonts w:ascii="Cambria" w:hAnsi="Cambria" w:cs="Arial"/>
          <w:sz w:val="24"/>
          <w:szCs w:val="24"/>
          <w:lang w:eastAsia="pl-PL"/>
        </w:rPr>
        <w:t xml:space="preserve"> </w:t>
      </w:r>
      <w:r w:rsidR="005E4271" w:rsidRPr="000726CE">
        <w:rPr>
          <w:rFonts w:ascii="Cambria" w:hAnsi="Cambria" w:cs="Arial"/>
          <w:sz w:val="24"/>
          <w:szCs w:val="24"/>
          <w:lang w:eastAsia="pl-PL"/>
        </w:rPr>
        <w:t>(</w:t>
      </w:r>
      <w:r w:rsidR="00B632BB" w:rsidRPr="000726CE">
        <w:rPr>
          <w:rFonts w:ascii="Cambria" w:hAnsi="Cambria" w:cs="Arial"/>
          <w:sz w:val="24"/>
          <w:szCs w:val="24"/>
          <w:lang w:eastAsia="pl-PL"/>
        </w:rPr>
        <w:t xml:space="preserve">tekst jednolity: </w:t>
      </w:r>
      <w:r w:rsidR="007C3390" w:rsidRPr="000726CE">
        <w:rPr>
          <w:rFonts w:ascii="Cambria" w:hAnsi="Cambria" w:cs="Arial"/>
          <w:sz w:val="24"/>
          <w:szCs w:val="24"/>
          <w:lang w:eastAsia="pl-PL"/>
        </w:rPr>
        <w:t>Dz. U. z 20</w:t>
      </w:r>
      <w:r w:rsidR="00B632BB" w:rsidRPr="000726CE">
        <w:rPr>
          <w:rFonts w:ascii="Cambria" w:hAnsi="Cambria" w:cs="Arial"/>
          <w:sz w:val="24"/>
          <w:szCs w:val="24"/>
          <w:lang w:eastAsia="pl-PL"/>
        </w:rPr>
        <w:t>2</w:t>
      </w:r>
      <w:r w:rsidR="00C7334E" w:rsidRPr="000726CE">
        <w:rPr>
          <w:rFonts w:ascii="Cambria" w:hAnsi="Cambria" w:cs="Arial"/>
          <w:sz w:val="24"/>
          <w:szCs w:val="24"/>
          <w:lang w:eastAsia="pl-PL"/>
        </w:rPr>
        <w:t>3</w:t>
      </w:r>
      <w:r w:rsidR="007C3390" w:rsidRPr="000726CE">
        <w:rPr>
          <w:rFonts w:ascii="Cambria" w:hAnsi="Cambria" w:cs="Arial"/>
          <w:sz w:val="24"/>
          <w:szCs w:val="24"/>
          <w:lang w:eastAsia="pl-PL"/>
        </w:rPr>
        <w:t xml:space="preserve"> r. poz. </w:t>
      </w:r>
      <w:r w:rsidR="00C7334E" w:rsidRPr="000726CE">
        <w:rPr>
          <w:rFonts w:ascii="Cambria" w:hAnsi="Cambria" w:cs="Arial"/>
          <w:sz w:val="24"/>
          <w:szCs w:val="24"/>
          <w:lang w:eastAsia="pl-PL"/>
        </w:rPr>
        <w:t>1605</w:t>
      </w:r>
      <w:r w:rsidR="003537CA" w:rsidRPr="000726CE">
        <w:rPr>
          <w:rFonts w:ascii="Cambria" w:hAnsi="Cambria" w:cs="Arial"/>
          <w:sz w:val="24"/>
          <w:szCs w:val="24"/>
          <w:lang w:eastAsia="pl-PL"/>
        </w:rPr>
        <w:t xml:space="preserve"> z późn</w:t>
      </w:r>
      <w:r w:rsidR="00C7334E" w:rsidRPr="000726CE">
        <w:rPr>
          <w:rFonts w:ascii="Cambria" w:hAnsi="Cambria" w:cs="Arial"/>
          <w:sz w:val="24"/>
          <w:szCs w:val="24"/>
          <w:lang w:eastAsia="pl-PL"/>
        </w:rPr>
        <w:t>iejszymi</w:t>
      </w:r>
      <w:r w:rsidR="003537CA" w:rsidRPr="000726CE">
        <w:rPr>
          <w:rFonts w:ascii="Cambria" w:hAnsi="Cambria" w:cs="Arial"/>
          <w:sz w:val="24"/>
          <w:szCs w:val="24"/>
          <w:lang w:eastAsia="pl-PL"/>
        </w:rPr>
        <w:t xml:space="preserve"> zm</w:t>
      </w:r>
      <w:r w:rsidR="00C7334E" w:rsidRPr="000726CE">
        <w:rPr>
          <w:rFonts w:ascii="Cambria" w:hAnsi="Cambria" w:cs="Arial"/>
          <w:sz w:val="24"/>
          <w:szCs w:val="24"/>
          <w:lang w:eastAsia="pl-PL"/>
        </w:rPr>
        <w:t>ianami</w:t>
      </w:r>
      <w:r w:rsidR="007C3390" w:rsidRPr="000726CE">
        <w:rPr>
          <w:rFonts w:ascii="Cambria" w:hAnsi="Cambria" w:cs="Arial"/>
          <w:sz w:val="24"/>
          <w:szCs w:val="24"/>
          <w:lang w:eastAsia="pl-PL"/>
        </w:rPr>
        <w:t xml:space="preserve"> </w:t>
      </w:r>
      <w:r w:rsidRPr="000726CE">
        <w:rPr>
          <w:rFonts w:ascii="Cambria" w:hAnsi="Cambria" w:cs="Arial"/>
          <w:sz w:val="24"/>
          <w:szCs w:val="24"/>
          <w:lang w:eastAsia="pl-PL"/>
        </w:rPr>
        <w:t xml:space="preserve">– </w:t>
      </w:r>
      <w:r w:rsidR="00BB6CEC" w:rsidRPr="000726CE">
        <w:rPr>
          <w:rFonts w:ascii="Cambria" w:hAnsi="Cambria" w:cs="Arial"/>
          <w:sz w:val="24"/>
          <w:szCs w:val="24"/>
          <w:lang w:eastAsia="pl-PL"/>
        </w:rPr>
        <w:t xml:space="preserve">dalej </w:t>
      </w:r>
      <w:r w:rsidRPr="000726CE">
        <w:rPr>
          <w:rFonts w:ascii="Cambria" w:hAnsi="Cambria" w:cs="Arial"/>
          <w:sz w:val="24"/>
          <w:szCs w:val="24"/>
          <w:lang w:eastAsia="pl-PL"/>
        </w:rPr>
        <w:t>„PZP”), została zawarta umowa („Umowa”) następującej treści:</w:t>
      </w:r>
    </w:p>
    <w:p w14:paraId="11034917" w14:textId="77777777" w:rsidR="00E965F0" w:rsidRPr="006B52BA" w:rsidRDefault="00E965F0" w:rsidP="004E21A8">
      <w:pPr>
        <w:suppressAutoHyphens w:val="0"/>
        <w:spacing w:before="120"/>
        <w:jc w:val="center"/>
        <w:rPr>
          <w:rFonts w:ascii="Cambria" w:hAnsi="Cambria" w:cs="Arial"/>
          <w:b/>
          <w:sz w:val="10"/>
          <w:szCs w:val="10"/>
          <w:lang w:eastAsia="pl-PL"/>
        </w:rPr>
      </w:pPr>
    </w:p>
    <w:p w14:paraId="4617B7CB" w14:textId="77777777" w:rsidR="004E21A8" w:rsidRDefault="004E21A8" w:rsidP="00607808">
      <w:pPr>
        <w:suppressAutoHyphens w:val="0"/>
        <w:spacing w:before="120" w:after="120"/>
        <w:jc w:val="center"/>
        <w:rPr>
          <w:rFonts w:ascii="Cambria" w:hAnsi="Cambria" w:cs="Arial"/>
          <w:b/>
          <w:sz w:val="24"/>
          <w:szCs w:val="24"/>
          <w:lang w:eastAsia="pl-PL"/>
        </w:rPr>
      </w:pPr>
      <w:r w:rsidRPr="001C5BA3">
        <w:rPr>
          <w:rFonts w:ascii="Cambria" w:hAnsi="Cambria" w:cs="Arial"/>
          <w:b/>
          <w:sz w:val="24"/>
          <w:szCs w:val="24"/>
          <w:lang w:eastAsia="pl-PL"/>
        </w:rPr>
        <w:t>§ 1</w:t>
      </w:r>
      <w:r w:rsidR="00726784" w:rsidRPr="001C5BA3">
        <w:rPr>
          <w:rFonts w:ascii="Cambria" w:hAnsi="Cambria" w:cs="Arial"/>
          <w:b/>
          <w:sz w:val="24"/>
          <w:szCs w:val="24"/>
          <w:lang w:eastAsia="pl-PL"/>
        </w:rPr>
        <w:br/>
      </w:r>
      <w:r w:rsidRPr="001C5BA3">
        <w:rPr>
          <w:rFonts w:ascii="Cambria" w:hAnsi="Cambria" w:cs="Arial"/>
          <w:b/>
          <w:sz w:val="24"/>
          <w:szCs w:val="24"/>
          <w:lang w:eastAsia="pl-PL"/>
        </w:rPr>
        <w:t>Przedmiot i zakres Umowy</w:t>
      </w:r>
    </w:p>
    <w:p w14:paraId="16F2C8AE" w14:textId="77777777" w:rsidR="00607808" w:rsidRPr="00607808" w:rsidRDefault="00607808" w:rsidP="00A31A27">
      <w:pPr>
        <w:suppressAutoHyphens w:val="0"/>
        <w:spacing w:before="120"/>
        <w:jc w:val="center"/>
        <w:rPr>
          <w:rFonts w:ascii="Cambria" w:hAnsi="Cambria" w:cs="Arial"/>
          <w:b/>
          <w:sz w:val="10"/>
          <w:szCs w:val="10"/>
          <w:lang w:eastAsia="pl-PL"/>
        </w:rPr>
      </w:pPr>
    </w:p>
    <w:p w14:paraId="7B097E32" w14:textId="4C539525" w:rsidR="00A45041" w:rsidRPr="00F64264" w:rsidRDefault="004E21A8" w:rsidP="00F64264">
      <w:pPr>
        <w:numPr>
          <w:ilvl w:val="0"/>
          <w:numId w:val="8"/>
        </w:numPr>
        <w:suppressAutoHyphens w:val="0"/>
        <w:spacing w:before="120"/>
        <w:ind w:left="567" w:hanging="567"/>
        <w:jc w:val="both"/>
        <w:rPr>
          <w:rFonts w:ascii="Cambria" w:hAnsi="Cambria" w:cs="Arial"/>
          <w:b/>
          <w:i/>
          <w:sz w:val="24"/>
          <w:szCs w:val="24"/>
          <w:lang w:eastAsia="pl-PL"/>
        </w:rPr>
      </w:pPr>
      <w:r w:rsidRPr="00F64264">
        <w:rPr>
          <w:rFonts w:ascii="Cambria" w:hAnsi="Cambria" w:cs="Arial"/>
          <w:sz w:val="24"/>
          <w:szCs w:val="24"/>
          <w:lang w:eastAsia="pl-PL"/>
        </w:rPr>
        <w:t xml:space="preserve">Zamawiający zleca, a Wykonawca przyjmuje do wykonania </w:t>
      </w:r>
      <w:r w:rsidR="00F64264" w:rsidRPr="00F64264">
        <w:rPr>
          <w:rFonts w:ascii="Cambria" w:hAnsi="Cambria" w:cs="Arial"/>
          <w:sz w:val="24"/>
          <w:szCs w:val="24"/>
          <w:lang w:eastAsia="pl-PL"/>
        </w:rPr>
        <w:t>usługi transportowe</w:t>
      </w:r>
      <w:r w:rsidRPr="00F64264">
        <w:rPr>
          <w:rFonts w:ascii="Cambria" w:hAnsi="Cambria" w:cs="Arial"/>
          <w:sz w:val="24"/>
          <w:szCs w:val="24"/>
          <w:lang w:eastAsia="pl-PL"/>
        </w:rPr>
        <w:t xml:space="preserve"> poleg</w:t>
      </w:r>
      <w:r w:rsidR="007032F1" w:rsidRPr="00F64264">
        <w:rPr>
          <w:rFonts w:ascii="Cambria" w:hAnsi="Cambria" w:cs="Arial"/>
          <w:sz w:val="24"/>
          <w:szCs w:val="24"/>
          <w:lang w:eastAsia="pl-PL"/>
        </w:rPr>
        <w:t xml:space="preserve">ające na </w:t>
      </w:r>
      <w:r w:rsidRPr="00F64264">
        <w:rPr>
          <w:rFonts w:ascii="Cambria" w:hAnsi="Cambria" w:cs="Arial"/>
          <w:sz w:val="24"/>
          <w:szCs w:val="24"/>
          <w:lang w:eastAsia="pl-PL"/>
        </w:rPr>
        <w:t xml:space="preserve"> </w:t>
      </w:r>
      <w:r w:rsidR="00F64264" w:rsidRPr="00F64264">
        <w:rPr>
          <w:rFonts w:ascii="Cambria" w:hAnsi="Cambria" w:cs="Arial"/>
          <w:b/>
          <w:bCs/>
          <w:i/>
          <w:sz w:val="24"/>
          <w:szCs w:val="24"/>
          <w:lang w:eastAsia="pl-PL"/>
        </w:rPr>
        <w:t xml:space="preserve">Uzupełniającym transporcie sadzonek i substratów </w:t>
      </w:r>
      <w:r w:rsidR="00F64264" w:rsidRPr="00F64264">
        <w:rPr>
          <w:rFonts w:ascii="Cambria" w:hAnsi="Cambria" w:cs="Arial"/>
          <w:b/>
          <w:bCs/>
          <w:i/>
          <w:sz w:val="24"/>
          <w:szCs w:val="24"/>
          <w:lang w:eastAsia="pl-PL"/>
        </w:rPr>
        <w:br/>
        <w:t xml:space="preserve">z Gospodarstwa Szkółkarskiego w Nędzy do nadleśnictw w latach 2024-2025 </w:t>
      </w:r>
      <w:r w:rsidR="00F64264" w:rsidRPr="00F64264">
        <w:rPr>
          <w:rFonts w:ascii="Cambria" w:hAnsi="Cambria" w:cs="Arial"/>
          <w:bCs/>
          <w:sz w:val="24"/>
          <w:szCs w:val="24"/>
          <w:lang w:eastAsia="pl-PL"/>
        </w:rPr>
        <w:lastRenderedPageBreak/>
        <w:t>(Zadanie częściowe nr 1)</w:t>
      </w:r>
      <w:r w:rsidR="00F64264" w:rsidRPr="00F64264">
        <w:rPr>
          <w:rFonts w:ascii="Cambria" w:hAnsi="Cambria" w:cs="Arial"/>
          <w:b/>
          <w:bCs/>
          <w:i/>
          <w:sz w:val="24"/>
          <w:szCs w:val="24"/>
          <w:lang w:eastAsia="pl-PL"/>
        </w:rPr>
        <w:t>/</w:t>
      </w:r>
      <w:bookmarkStart w:id="1" w:name="_Hlk166750783"/>
      <w:r w:rsidR="00F64264" w:rsidRPr="00F64264">
        <w:rPr>
          <w:rFonts w:ascii="Cambria" w:hAnsi="Cambria" w:cs="Arial"/>
          <w:b/>
          <w:bCs/>
          <w:i/>
          <w:sz w:val="24"/>
          <w:szCs w:val="24"/>
          <w:lang w:eastAsia="pl-PL"/>
        </w:rPr>
        <w:t xml:space="preserve"> Transporcie nasion samochodem chłodniczym </w:t>
      </w:r>
      <w:r w:rsidR="00F64264" w:rsidRPr="00F64264">
        <w:rPr>
          <w:rFonts w:ascii="Cambria" w:hAnsi="Cambria" w:cs="Arial"/>
          <w:b/>
          <w:bCs/>
          <w:i/>
          <w:sz w:val="24"/>
          <w:szCs w:val="24"/>
          <w:lang w:eastAsia="pl-PL"/>
        </w:rPr>
        <w:br/>
        <w:t xml:space="preserve">z Gospodarstwa Szkółkarskiego w Nędzy do Nadleśnictwa Bielsko i z powrotem w związku z remontem chłodni w 2024 roku </w:t>
      </w:r>
      <w:r w:rsidR="00F64264" w:rsidRPr="00F64264">
        <w:rPr>
          <w:rFonts w:ascii="Cambria" w:hAnsi="Cambria" w:cs="Arial"/>
          <w:bCs/>
          <w:sz w:val="24"/>
          <w:szCs w:val="24"/>
          <w:lang w:eastAsia="pl-PL"/>
        </w:rPr>
        <w:t>(Zadanie częściowe nr 2)</w:t>
      </w:r>
      <w:bookmarkEnd w:id="1"/>
      <w:r w:rsidR="00F64264">
        <w:rPr>
          <w:rFonts w:ascii="Cambria" w:hAnsi="Cambria" w:cs="Arial"/>
          <w:bCs/>
          <w:sz w:val="24"/>
          <w:szCs w:val="24"/>
          <w:lang w:eastAsia="pl-PL"/>
        </w:rPr>
        <w:t xml:space="preserve"> </w:t>
      </w:r>
      <w:r w:rsidR="007032F1" w:rsidRPr="00F64264">
        <w:rPr>
          <w:rFonts w:ascii="Cambria" w:hAnsi="Cambria" w:cs="Arial"/>
          <w:sz w:val="24"/>
          <w:szCs w:val="24"/>
          <w:lang w:eastAsia="pl-PL"/>
        </w:rPr>
        <w:t xml:space="preserve">zgodnie </w:t>
      </w:r>
      <w:r w:rsidR="00F64264">
        <w:rPr>
          <w:rFonts w:ascii="Cambria" w:hAnsi="Cambria" w:cs="Arial"/>
          <w:sz w:val="24"/>
          <w:szCs w:val="24"/>
          <w:lang w:eastAsia="pl-PL"/>
        </w:rPr>
        <w:br/>
      </w:r>
      <w:r w:rsidR="007032F1" w:rsidRPr="00F64264">
        <w:rPr>
          <w:rFonts w:ascii="Cambria" w:hAnsi="Cambria" w:cs="Arial"/>
          <w:sz w:val="24"/>
          <w:szCs w:val="24"/>
          <w:lang w:eastAsia="pl-PL"/>
        </w:rPr>
        <w:t xml:space="preserve">z </w:t>
      </w:r>
      <w:r w:rsidR="00C7334E" w:rsidRPr="00F64264">
        <w:rPr>
          <w:rFonts w:ascii="Cambria" w:hAnsi="Cambria" w:cs="Arial"/>
          <w:sz w:val="24"/>
          <w:szCs w:val="24"/>
          <w:lang w:eastAsia="pl-PL"/>
        </w:rPr>
        <w:t>zobowiązaniem</w:t>
      </w:r>
      <w:r w:rsidR="00F64264">
        <w:rPr>
          <w:rFonts w:ascii="Cambria" w:hAnsi="Cambria" w:cs="Arial"/>
          <w:sz w:val="24"/>
          <w:szCs w:val="24"/>
          <w:lang w:eastAsia="pl-PL"/>
        </w:rPr>
        <w:t xml:space="preserve"> </w:t>
      </w:r>
      <w:r w:rsidR="00C7334E" w:rsidRPr="00F64264">
        <w:rPr>
          <w:rFonts w:ascii="Cambria" w:hAnsi="Cambria" w:cs="Arial"/>
          <w:sz w:val="24"/>
          <w:szCs w:val="24"/>
          <w:lang w:eastAsia="pl-PL"/>
        </w:rPr>
        <w:t>Wykonawcy wynikającym ze złożonej Oferty</w:t>
      </w:r>
      <w:r w:rsidR="00F64264">
        <w:rPr>
          <w:rFonts w:ascii="Cambria" w:hAnsi="Cambria" w:cs="Arial"/>
          <w:sz w:val="24"/>
          <w:szCs w:val="24"/>
          <w:lang w:eastAsia="pl-PL"/>
        </w:rPr>
        <w:t xml:space="preserve"> </w:t>
      </w:r>
      <w:r w:rsidR="007032F1" w:rsidRPr="00F64264">
        <w:rPr>
          <w:rFonts w:ascii="Cambria" w:hAnsi="Cambria" w:cs="Arial"/>
          <w:sz w:val="24"/>
          <w:szCs w:val="24"/>
          <w:lang w:eastAsia="pl-PL"/>
        </w:rPr>
        <w:t>stanowiąc</w:t>
      </w:r>
      <w:r w:rsidR="00F64264">
        <w:rPr>
          <w:rFonts w:ascii="Cambria" w:hAnsi="Cambria" w:cs="Arial"/>
          <w:sz w:val="24"/>
          <w:szCs w:val="24"/>
          <w:lang w:eastAsia="pl-PL"/>
        </w:rPr>
        <w:t xml:space="preserve">ej </w:t>
      </w:r>
      <w:r w:rsidR="007032F1" w:rsidRPr="00F64264">
        <w:rPr>
          <w:rFonts w:ascii="Cambria" w:hAnsi="Cambria" w:cs="Arial"/>
          <w:sz w:val="24"/>
          <w:szCs w:val="24"/>
          <w:lang w:eastAsia="pl-PL"/>
        </w:rPr>
        <w:t xml:space="preserve"> załącznik do Umowy</w:t>
      </w:r>
      <w:r w:rsidR="00C7334E" w:rsidRPr="00F64264">
        <w:rPr>
          <w:rFonts w:ascii="Cambria" w:hAnsi="Cambria" w:cs="Arial"/>
          <w:sz w:val="24"/>
          <w:szCs w:val="24"/>
          <w:lang w:eastAsia="pl-PL"/>
        </w:rPr>
        <w:t xml:space="preserve"> </w:t>
      </w:r>
      <w:r w:rsidR="007032F1" w:rsidRPr="00F64264">
        <w:rPr>
          <w:rFonts w:ascii="Cambria" w:hAnsi="Cambria" w:cs="Arial"/>
          <w:sz w:val="24"/>
          <w:szCs w:val="24"/>
          <w:lang w:eastAsia="pl-PL"/>
        </w:rPr>
        <w:t>i będąc</w:t>
      </w:r>
      <w:r w:rsidR="00F64264">
        <w:rPr>
          <w:rFonts w:ascii="Cambria" w:hAnsi="Cambria" w:cs="Arial"/>
          <w:sz w:val="24"/>
          <w:szCs w:val="24"/>
          <w:lang w:eastAsia="pl-PL"/>
        </w:rPr>
        <w:t>ej</w:t>
      </w:r>
      <w:r w:rsidR="007032F1" w:rsidRPr="00F64264">
        <w:rPr>
          <w:rFonts w:ascii="Cambria" w:hAnsi="Cambria" w:cs="Arial"/>
          <w:sz w:val="24"/>
          <w:szCs w:val="24"/>
          <w:lang w:eastAsia="pl-PL"/>
        </w:rPr>
        <w:t xml:space="preserve"> jej integralną częścią</w:t>
      </w:r>
      <w:r w:rsidR="00C7334E" w:rsidRPr="00F64264">
        <w:rPr>
          <w:rFonts w:ascii="Cambria" w:hAnsi="Cambria" w:cs="Cambria"/>
          <w:bCs/>
          <w:sz w:val="24"/>
          <w:szCs w:val="24"/>
        </w:rPr>
        <w:t>.</w:t>
      </w:r>
    </w:p>
    <w:p w14:paraId="6AD4F484" w14:textId="06B559A8" w:rsidR="00F64264" w:rsidRDefault="00F64264" w:rsidP="000726CE">
      <w:pPr>
        <w:suppressAutoHyphens w:val="0"/>
        <w:spacing w:before="120"/>
        <w:ind w:left="567" w:hanging="567"/>
        <w:jc w:val="both"/>
        <w:rPr>
          <w:rFonts w:ascii="Cambria" w:hAnsi="Cambria" w:cs="Arial"/>
          <w:sz w:val="10"/>
          <w:szCs w:val="10"/>
          <w:shd w:val="clear" w:color="auto" w:fill="FFFF00"/>
          <w:lang w:eastAsia="pl-PL"/>
        </w:rPr>
      </w:pPr>
    </w:p>
    <w:p w14:paraId="25473637" w14:textId="3AEA94EE" w:rsidR="00F64264" w:rsidRPr="00736F7C" w:rsidRDefault="006048D7" w:rsidP="006048D7">
      <w:pPr>
        <w:pStyle w:val="Akapitzlist"/>
        <w:numPr>
          <w:ilvl w:val="0"/>
          <w:numId w:val="8"/>
        </w:numPr>
        <w:tabs>
          <w:tab w:val="left" w:pos="5997"/>
        </w:tabs>
        <w:ind w:left="567" w:hanging="567"/>
        <w:jc w:val="both"/>
        <w:rPr>
          <w:rFonts w:ascii="Cambria" w:hAnsi="Cambria" w:cs="Arial"/>
          <w:bCs/>
          <w:sz w:val="24"/>
          <w:szCs w:val="24"/>
        </w:rPr>
      </w:pPr>
      <w:r w:rsidRPr="00736F7C">
        <w:rPr>
          <w:rFonts w:ascii="Cambria" w:hAnsi="Cambria" w:cs="Arial"/>
          <w:bCs/>
          <w:sz w:val="24"/>
          <w:szCs w:val="24"/>
        </w:rPr>
        <w:t>Przedmiot Umowy (</w:t>
      </w:r>
      <w:r w:rsidR="00F64264" w:rsidRPr="00736F7C">
        <w:rPr>
          <w:rFonts w:ascii="Cambria" w:hAnsi="Cambria" w:cs="Arial"/>
          <w:bCs/>
          <w:sz w:val="24"/>
          <w:szCs w:val="24"/>
        </w:rPr>
        <w:t>Zadanie częściowe nr 1</w:t>
      </w:r>
      <w:r w:rsidRPr="00736F7C">
        <w:rPr>
          <w:rFonts w:ascii="Cambria" w:hAnsi="Cambria" w:cs="Arial"/>
          <w:bCs/>
          <w:sz w:val="24"/>
          <w:szCs w:val="24"/>
        </w:rPr>
        <w:t xml:space="preserve">) obejmuje sukcesywnie zlecany transport samochodami ciężarowymi sadzonek i substratów z Gospodarstwa Szkółkarskiego w Nędzy do nadleśnictw zgodnie z potrzebami Zamawiającego </w:t>
      </w:r>
      <w:r w:rsidR="00736F7C">
        <w:rPr>
          <w:rFonts w:ascii="Cambria" w:hAnsi="Cambria" w:cs="Arial"/>
          <w:bCs/>
          <w:sz w:val="24"/>
          <w:szCs w:val="24"/>
        </w:rPr>
        <w:br/>
      </w:r>
      <w:r w:rsidRPr="00736F7C">
        <w:rPr>
          <w:rFonts w:ascii="Cambria" w:hAnsi="Cambria" w:cs="Arial"/>
          <w:bCs/>
          <w:sz w:val="24"/>
          <w:szCs w:val="24"/>
        </w:rPr>
        <w:t>w latach 2024-2025.</w:t>
      </w:r>
    </w:p>
    <w:p w14:paraId="37F7ACD4" w14:textId="77777777" w:rsidR="00F64264" w:rsidRPr="00736F7C" w:rsidRDefault="00F64264" w:rsidP="00F64264">
      <w:pPr>
        <w:pStyle w:val="Akapitzlist"/>
        <w:tabs>
          <w:tab w:val="left" w:pos="5997"/>
        </w:tabs>
        <w:ind w:left="709"/>
        <w:jc w:val="both"/>
        <w:rPr>
          <w:rFonts w:ascii="Cambria" w:hAnsi="Cambria" w:cs="Arial"/>
          <w:bCs/>
          <w:sz w:val="24"/>
          <w:szCs w:val="24"/>
        </w:rPr>
      </w:pPr>
    </w:p>
    <w:p w14:paraId="33AE1A7B" w14:textId="0A106E1B" w:rsidR="00F64264" w:rsidRPr="00D57674" w:rsidRDefault="00F64264" w:rsidP="000D3A15">
      <w:pPr>
        <w:pStyle w:val="Akapitzlist"/>
        <w:numPr>
          <w:ilvl w:val="0"/>
          <w:numId w:val="26"/>
        </w:numPr>
        <w:tabs>
          <w:tab w:val="left" w:pos="5997"/>
        </w:tabs>
        <w:jc w:val="both"/>
        <w:rPr>
          <w:rFonts w:ascii="Cambria" w:hAnsi="Cambria" w:cs="Arial"/>
          <w:bCs/>
          <w:sz w:val="24"/>
          <w:szCs w:val="24"/>
        </w:rPr>
      </w:pPr>
      <w:r w:rsidRPr="00C52BBE">
        <w:rPr>
          <w:rFonts w:ascii="Cambria" w:hAnsi="Cambria" w:cs="Arial"/>
          <w:bCs/>
          <w:sz w:val="24"/>
          <w:szCs w:val="24"/>
        </w:rPr>
        <w:t xml:space="preserve">Orientacyjna liczba kilometrów zleconych w ramach zadania częściowego </w:t>
      </w:r>
      <w:r w:rsidR="00E816A5">
        <w:rPr>
          <w:rFonts w:ascii="Cambria" w:hAnsi="Cambria" w:cs="Arial"/>
          <w:bCs/>
          <w:sz w:val="24"/>
          <w:szCs w:val="24"/>
        </w:rPr>
        <w:br/>
      </w:r>
      <w:r w:rsidRPr="00C52BBE">
        <w:rPr>
          <w:rFonts w:ascii="Cambria" w:hAnsi="Cambria" w:cs="Arial"/>
          <w:bCs/>
          <w:sz w:val="24"/>
          <w:szCs w:val="24"/>
        </w:rPr>
        <w:t xml:space="preserve">nr 1 wynosi: </w:t>
      </w:r>
      <w:r w:rsidRPr="00D57674">
        <w:rPr>
          <w:rFonts w:ascii="Cambria" w:hAnsi="Cambria" w:cs="Arial"/>
          <w:b/>
          <w:bCs/>
          <w:sz w:val="24"/>
          <w:szCs w:val="24"/>
        </w:rPr>
        <w:t>35 000,00 km</w:t>
      </w:r>
    </w:p>
    <w:p w14:paraId="7C2B37DD" w14:textId="77777777" w:rsidR="00C52BBE" w:rsidRPr="00D57674" w:rsidRDefault="00C52BBE" w:rsidP="00D57674">
      <w:pPr>
        <w:pStyle w:val="Akapitzlist"/>
        <w:tabs>
          <w:tab w:val="left" w:pos="5997"/>
        </w:tabs>
        <w:ind w:left="1069"/>
        <w:jc w:val="both"/>
        <w:rPr>
          <w:rFonts w:ascii="Cambria" w:hAnsi="Cambria" w:cs="Arial"/>
          <w:bCs/>
          <w:sz w:val="24"/>
          <w:szCs w:val="24"/>
        </w:rPr>
      </w:pPr>
    </w:p>
    <w:p w14:paraId="484439B2" w14:textId="2357360C" w:rsidR="00C52BBE" w:rsidRDefault="00C52BBE" w:rsidP="00C52BBE">
      <w:pPr>
        <w:pStyle w:val="Akapitzlist"/>
        <w:numPr>
          <w:ilvl w:val="0"/>
          <w:numId w:val="26"/>
        </w:numPr>
        <w:tabs>
          <w:tab w:val="left" w:pos="5997"/>
        </w:tabs>
        <w:jc w:val="both"/>
        <w:rPr>
          <w:rFonts w:ascii="Cambria" w:hAnsi="Cambria" w:cs="Arial"/>
          <w:bCs/>
          <w:sz w:val="24"/>
          <w:szCs w:val="24"/>
        </w:rPr>
      </w:pPr>
      <w:r w:rsidRPr="00D57674">
        <w:rPr>
          <w:rFonts w:ascii="Cambria" w:hAnsi="Cambria" w:cs="Arial"/>
          <w:bCs/>
          <w:sz w:val="24"/>
          <w:szCs w:val="24"/>
        </w:rPr>
        <w:t xml:space="preserve">Środek transportowy do realizacji zamówienia musi posiadać ładowność minimum 40 wózków duńskich z sadzonkami (pojedynczy załadowany wózek waży od 180 do 280 kg w zależności od gatunku transportowanych sadzonek). W przypadku substratów samochód ciężarowy musi mieć możliwość jednoazowego załadunku minimum 25 palet z substratem zapakowanym </w:t>
      </w:r>
      <w:r w:rsidR="00E816A5">
        <w:rPr>
          <w:rFonts w:ascii="Cambria" w:hAnsi="Cambria" w:cs="Arial"/>
          <w:bCs/>
          <w:sz w:val="24"/>
          <w:szCs w:val="24"/>
        </w:rPr>
        <w:br/>
      </w:r>
      <w:r w:rsidRPr="00D57674">
        <w:rPr>
          <w:rFonts w:ascii="Cambria" w:hAnsi="Cambria" w:cs="Arial"/>
          <w:bCs/>
          <w:sz w:val="24"/>
          <w:szCs w:val="24"/>
        </w:rPr>
        <w:t>w worki (100 m</w:t>
      </w:r>
      <w:r w:rsidRPr="00D57674">
        <w:rPr>
          <w:rFonts w:ascii="Cambria" w:hAnsi="Cambria" w:cs="Arial"/>
          <w:bCs/>
          <w:sz w:val="24"/>
          <w:szCs w:val="24"/>
          <w:vertAlign w:val="superscript"/>
        </w:rPr>
        <w:t>3</w:t>
      </w:r>
      <w:r w:rsidRPr="00D57674">
        <w:rPr>
          <w:rFonts w:ascii="Cambria" w:hAnsi="Cambria" w:cs="Arial"/>
          <w:bCs/>
          <w:sz w:val="24"/>
          <w:szCs w:val="24"/>
        </w:rPr>
        <w:t xml:space="preserve"> substratu).</w:t>
      </w:r>
      <w:r w:rsidR="00DE5B85">
        <w:rPr>
          <w:rFonts w:ascii="Cambria" w:hAnsi="Cambria" w:cs="Arial"/>
          <w:bCs/>
          <w:sz w:val="24"/>
          <w:szCs w:val="24"/>
        </w:rPr>
        <w:t xml:space="preserve"> </w:t>
      </w:r>
      <w:r w:rsidR="00DE5B85" w:rsidRPr="00DE5B85">
        <w:rPr>
          <w:rFonts w:ascii="Cambria" w:hAnsi="Cambria" w:cs="Arial"/>
          <w:bCs/>
          <w:sz w:val="24"/>
          <w:szCs w:val="24"/>
        </w:rPr>
        <w:t>Zamawiający dopuszcza zmianę wózków duńskich na stelaże z paletami.</w:t>
      </w:r>
    </w:p>
    <w:p w14:paraId="63C13044" w14:textId="77777777" w:rsidR="00DE5B85" w:rsidRPr="00DE5B85" w:rsidRDefault="00DE5B85" w:rsidP="00DE5B85">
      <w:pPr>
        <w:tabs>
          <w:tab w:val="left" w:pos="5997"/>
        </w:tabs>
        <w:jc w:val="both"/>
        <w:rPr>
          <w:rFonts w:ascii="Cambria" w:hAnsi="Cambria" w:cs="Arial"/>
          <w:bCs/>
          <w:sz w:val="12"/>
          <w:szCs w:val="12"/>
        </w:rPr>
      </w:pPr>
    </w:p>
    <w:p w14:paraId="31BB4933" w14:textId="77777777" w:rsidR="00C52BBE" w:rsidRPr="00D57674" w:rsidRDefault="00F64264" w:rsidP="00C52BBE">
      <w:pPr>
        <w:pStyle w:val="Akapitzlist"/>
        <w:numPr>
          <w:ilvl w:val="0"/>
          <w:numId w:val="26"/>
        </w:numPr>
        <w:tabs>
          <w:tab w:val="left" w:pos="5997"/>
        </w:tabs>
        <w:jc w:val="both"/>
        <w:rPr>
          <w:rFonts w:ascii="Cambria" w:hAnsi="Cambria" w:cs="Arial"/>
          <w:bCs/>
          <w:sz w:val="24"/>
          <w:szCs w:val="24"/>
        </w:rPr>
      </w:pPr>
      <w:r w:rsidRPr="00C52BBE">
        <w:rPr>
          <w:rFonts w:ascii="Cambria" w:hAnsi="Cambria" w:cs="Arial"/>
          <w:bCs/>
          <w:sz w:val="24"/>
          <w:szCs w:val="24"/>
        </w:rPr>
        <w:t xml:space="preserve">Na potrzeby realizacji zamówienia w okresie wiosennego wywozu sadzonek </w:t>
      </w:r>
      <w:r w:rsidR="006048D7" w:rsidRPr="00C52BBE">
        <w:rPr>
          <w:rFonts w:ascii="Cambria" w:hAnsi="Cambria" w:cs="Arial"/>
          <w:bCs/>
          <w:sz w:val="24"/>
          <w:szCs w:val="24"/>
        </w:rPr>
        <w:br/>
      </w:r>
      <w:r w:rsidRPr="00C52BBE">
        <w:rPr>
          <w:rFonts w:ascii="Cambria" w:hAnsi="Cambria" w:cs="Arial"/>
          <w:bCs/>
          <w:sz w:val="24"/>
          <w:szCs w:val="24"/>
        </w:rPr>
        <w:t>(marzec-maj 2025) Wykonawca musi zapewnić jednoczesną dostępność minimum 2 samochodów ciężarowych.</w:t>
      </w:r>
      <w:r w:rsidR="00C52BBE" w:rsidRPr="00C52BBE">
        <w:rPr>
          <w:rFonts w:ascii="Cambria" w:hAnsi="Cambria" w:cs="Arial"/>
          <w:bCs/>
          <w:sz w:val="24"/>
          <w:szCs w:val="24"/>
        </w:rPr>
        <w:t xml:space="preserve"> </w:t>
      </w:r>
      <w:r w:rsidR="00C52BBE" w:rsidRPr="00D57674">
        <w:rPr>
          <w:rFonts w:ascii="Cambria" w:hAnsi="Cambria" w:cs="Arial"/>
          <w:bCs/>
          <w:sz w:val="24"/>
          <w:szCs w:val="24"/>
        </w:rPr>
        <w:t>W pozostałym okresie Wykonawca powinien zapewniać dostępność minimum 1 samochodu ciężarowego do realizacji pojedynczych zlecanych transportów.</w:t>
      </w:r>
    </w:p>
    <w:p w14:paraId="339248DD" w14:textId="77777777" w:rsidR="00F64264" w:rsidRPr="00C52BBE" w:rsidRDefault="00F64264" w:rsidP="00D57674">
      <w:pPr>
        <w:pStyle w:val="Akapitzlist"/>
        <w:tabs>
          <w:tab w:val="left" w:pos="5997"/>
        </w:tabs>
        <w:ind w:left="1069"/>
        <w:jc w:val="both"/>
        <w:rPr>
          <w:rFonts w:ascii="Cambria" w:hAnsi="Cambria" w:cs="Arial"/>
          <w:bCs/>
          <w:sz w:val="24"/>
          <w:szCs w:val="24"/>
        </w:rPr>
      </w:pPr>
    </w:p>
    <w:p w14:paraId="3E04D6DC" w14:textId="77777777" w:rsidR="00F64264" w:rsidRPr="00C52BBE" w:rsidRDefault="00F64264" w:rsidP="000D3A15">
      <w:pPr>
        <w:pStyle w:val="Akapitzlist"/>
        <w:numPr>
          <w:ilvl w:val="0"/>
          <w:numId w:val="26"/>
        </w:numPr>
        <w:tabs>
          <w:tab w:val="left" w:pos="5997"/>
        </w:tabs>
        <w:jc w:val="both"/>
        <w:rPr>
          <w:rFonts w:ascii="Cambria" w:hAnsi="Cambria" w:cs="Arial"/>
          <w:bCs/>
          <w:sz w:val="24"/>
          <w:szCs w:val="24"/>
        </w:rPr>
      </w:pPr>
      <w:r w:rsidRPr="00C52BBE">
        <w:rPr>
          <w:rFonts w:ascii="Cambria" w:hAnsi="Cambria" w:cs="Arial"/>
          <w:bCs/>
          <w:sz w:val="24"/>
          <w:szCs w:val="24"/>
        </w:rPr>
        <w:t>Latem, jesienią i zimą 2024 roku oraz w 2025 roku Zamawiający przewiduje sporadyczne zlecanie transportu substratów torfowych z Gospodarstwa Szkółkarskiego w Nędzy do nadleśnictw na terenie całego kraju.</w:t>
      </w:r>
    </w:p>
    <w:p w14:paraId="5AB395C2" w14:textId="77777777" w:rsidR="00F64264" w:rsidRPr="00C52BBE" w:rsidRDefault="00F64264" w:rsidP="00F64264">
      <w:pPr>
        <w:pStyle w:val="Akapitzlist"/>
        <w:rPr>
          <w:rFonts w:ascii="Cambria" w:hAnsi="Cambria" w:cs="Arial"/>
          <w:bCs/>
          <w:sz w:val="24"/>
          <w:szCs w:val="24"/>
        </w:rPr>
      </w:pPr>
    </w:p>
    <w:p w14:paraId="36850A2B" w14:textId="3130BD5D" w:rsidR="00F64264" w:rsidRPr="00736F7C" w:rsidRDefault="00F64264" w:rsidP="000D3A15">
      <w:pPr>
        <w:pStyle w:val="Akapitzlist"/>
        <w:numPr>
          <w:ilvl w:val="0"/>
          <w:numId w:val="26"/>
        </w:numPr>
        <w:tabs>
          <w:tab w:val="left" w:pos="5997"/>
        </w:tabs>
        <w:jc w:val="both"/>
        <w:rPr>
          <w:rFonts w:ascii="Cambria" w:hAnsi="Cambria" w:cs="Arial"/>
          <w:bCs/>
          <w:sz w:val="24"/>
          <w:szCs w:val="24"/>
        </w:rPr>
      </w:pPr>
      <w:r w:rsidRPr="00736F7C">
        <w:rPr>
          <w:rFonts w:ascii="Cambria" w:hAnsi="Cambria" w:cs="Arial"/>
          <w:bCs/>
          <w:sz w:val="24"/>
          <w:szCs w:val="24"/>
        </w:rPr>
        <w:t>Wiosną</w:t>
      </w:r>
      <w:r w:rsidR="00DE5B85">
        <w:rPr>
          <w:rFonts w:ascii="Cambria" w:hAnsi="Cambria" w:cs="Arial"/>
          <w:bCs/>
          <w:sz w:val="24"/>
          <w:szCs w:val="24"/>
        </w:rPr>
        <w:t xml:space="preserve"> (marzec, kwiecień, maj)</w:t>
      </w:r>
      <w:r w:rsidRPr="00736F7C">
        <w:rPr>
          <w:rFonts w:ascii="Cambria" w:hAnsi="Cambria" w:cs="Arial"/>
          <w:bCs/>
          <w:sz w:val="24"/>
          <w:szCs w:val="24"/>
        </w:rPr>
        <w:t xml:space="preserve"> 2025 roku przewidywany jest intensywny transport sadzonek z Gospodarstwa Szkółkarskiego w Nędzy głównie do nadleśnictw Regionalnej Dyrekcji Lasów Państwowych w Katowicach. Przed okresem wiosennego wywozu sadzonek Zamawiający sporządzi i przekaże Wykonawcy stosowny harmonogram. Początek oraz zakończenie wywozu sadzonek są uwarunkowane w głównej mierze warunkami pogodowymi, których Zamawiający działając z należytą starannością nie jest w stanie wcześniej przewidzieć. Z tego względu harmonogram będzie mógł ulegać modyfikacji w trakcie realizacji usługi.</w:t>
      </w:r>
    </w:p>
    <w:p w14:paraId="28E3F388" w14:textId="77777777" w:rsidR="00F64264" w:rsidRPr="00736F7C" w:rsidRDefault="00F64264" w:rsidP="00F64264">
      <w:pPr>
        <w:pStyle w:val="Akapitzlist"/>
        <w:rPr>
          <w:rFonts w:ascii="Cambria" w:hAnsi="Cambria" w:cs="Arial"/>
          <w:bCs/>
          <w:sz w:val="24"/>
          <w:szCs w:val="24"/>
        </w:rPr>
      </w:pPr>
    </w:p>
    <w:p w14:paraId="4C026F10" w14:textId="5460460D" w:rsidR="00F64264" w:rsidRPr="00736F7C" w:rsidRDefault="00F64264" w:rsidP="000D3A15">
      <w:pPr>
        <w:pStyle w:val="Akapitzlist"/>
        <w:numPr>
          <w:ilvl w:val="0"/>
          <w:numId w:val="26"/>
        </w:numPr>
        <w:jc w:val="both"/>
        <w:rPr>
          <w:rFonts w:ascii="Cambria" w:hAnsi="Cambria" w:cs="Arial"/>
          <w:bCs/>
          <w:sz w:val="24"/>
          <w:szCs w:val="24"/>
        </w:rPr>
      </w:pPr>
      <w:r w:rsidRPr="00736F7C">
        <w:rPr>
          <w:rFonts w:ascii="Cambria" w:hAnsi="Cambria" w:cs="Arial"/>
          <w:bCs/>
          <w:sz w:val="24"/>
          <w:szCs w:val="24"/>
        </w:rPr>
        <w:t>Skrzynia ładunkowa samochodu przewożącego sadzonki musi być oplandekowana w sposób zabezpieczający sadzonki przed wysychaniem podczas przewozu.</w:t>
      </w:r>
    </w:p>
    <w:p w14:paraId="146B9DAB" w14:textId="77777777" w:rsidR="00F64264" w:rsidRPr="00736F7C" w:rsidRDefault="00F64264" w:rsidP="00F64264">
      <w:pPr>
        <w:pStyle w:val="Akapitzlist"/>
        <w:jc w:val="both"/>
        <w:rPr>
          <w:rFonts w:ascii="Cambria" w:hAnsi="Cambria" w:cs="Arial"/>
          <w:bCs/>
          <w:sz w:val="24"/>
          <w:szCs w:val="24"/>
        </w:rPr>
      </w:pPr>
    </w:p>
    <w:p w14:paraId="7F8C6F53" w14:textId="7B24AA35" w:rsidR="00F64264" w:rsidRDefault="00F64264" w:rsidP="000D3A15">
      <w:pPr>
        <w:pStyle w:val="Akapitzlist"/>
        <w:numPr>
          <w:ilvl w:val="0"/>
          <w:numId w:val="26"/>
        </w:numPr>
        <w:jc w:val="both"/>
        <w:rPr>
          <w:rFonts w:ascii="Cambria" w:hAnsi="Cambria" w:cs="Arial"/>
          <w:bCs/>
          <w:sz w:val="24"/>
          <w:szCs w:val="24"/>
        </w:rPr>
      </w:pPr>
      <w:r w:rsidRPr="00736F7C">
        <w:rPr>
          <w:rFonts w:ascii="Cambria" w:hAnsi="Cambria" w:cs="Arial"/>
          <w:bCs/>
          <w:sz w:val="24"/>
          <w:szCs w:val="24"/>
        </w:rPr>
        <w:t>W przypadku wskazania przez nadleśnictwo odbierające sadzonki kilku miejsc rozładunku Zamawiający przekaże Wykonawcy stosowną informację najpóźniej w dniu transportu sadzonek.</w:t>
      </w:r>
    </w:p>
    <w:p w14:paraId="2574F9B3" w14:textId="77777777" w:rsidR="00DE5B85" w:rsidRPr="00DE5B85" w:rsidRDefault="00DE5B85" w:rsidP="00DE5B85">
      <w:pPr>
        <w:pStyle w:val="Akapitzlist"/>
        <w:rPr>
          <w:rFonts w:ascii="Cambria" w:hAnsi="Cambria" w:cs="Arial"/>
          <w:bCs/>
          <w:sz w:val="24"/>
          <w:szCs w:val="24"/>
        </w:rPr>
      </w:pPr>
    </w:p>
    <w:p w14:paraId="48A2B7E0" w14:textId="6D742B89" w:rsidR="00DE5B85" w:rsidRPr="00DE5B85" w:rsidRDefault="00DE5B85" w:rsidP="000D3A15">
      <w:pPr>
        <w:pStyle w:val="Akapitzlist"/>
        <w:numPr>
          <w:ilvl w:val="0"/>
          <w:numId w:val="26"/>
        </w:numPr>
        <w:jc w:val="both"/>
        <w:rPr>
          <w:rFonts w:ascii="Cambria" w:hAnsi="Cambria" w:cs="Arial"/>
          <w:bCs/>
          <w:sz w:val="24"/>
          <w:szCs w:val="24"/>
        </w:rPr>
      </w:pPr>
      <w:r w:rsidRPr="00DE5B85">
        <w:rPr>
          <w:rFonts w:ascii="Cambria" w:hAnsi="Cambria" w:cs="Arial"/>
          <w:bCs/>
          <w:sz w:val="24"/>
          <w:szCs w:val="24"/>
        </w:rPr>
        <w:lastRenderedPageBreak/>
        <w:t xml:space="preserve">Załadunek sadzonek i substratów odbywać się będzie mechanicznie przy pomocy wózków widłowych. Rozładunek sadzonek będzie dokonywany ręcznie. Załadunek i rozładunek nie wchodzą w zakres </w:t>
      </w:r>
      <w:r>
        <w:rPr>
          <w:rFonts w:ascii="Cambria" w:hAnsi="Cambria" w:cs="Arial"/>
          <w:bCs/>
          <w:sz w:val="24"/>
          <w:szCs w:val="24"/>
        </w:rPr>
        <w:t>P</w:t>
      </w:r>
      <w:r w:rsidRPr="00DE5B85">
        <w:rPr>
          <w:rFonts w:ascii="Cambria" w:hAnsi="Cambria" w:cs="Arial"/>
          <w:bCs/>
          <w:sz w:val="24"/>
          <w:szCs w:val="24"/>
        </w:rPr>
        <w:t xml:space="preserve">rzedmiotu </w:t>
      </w:r>
      <w:r>
        <w:rPr>
          <w:rFonts w:ascii="Cambria" w:hAnsi="Cambria" w:cs="Arial"/>
          <w:bCs/>
          <w:sz w:val="24"/>
          <w:szCs w:val="24"/>
        </w:rPr>
        <w:t>U</w:t>
      </w:r>
      <w:r w:rsidRPr="00DE5B85">
        <w:rPr>
          <w:rFonts w:ascii="Cambria" w:hAnsi="Cambria" w:cs="Arial"/>
          <w:bCs/>
          <w:sz w:val="24"/>
          <w:szCs w:val="24"/>
        </w:rPr>
        <w:t>m</w:t>
      </w:r>
      <w:r>
        <w:rPr>
          <w:rFonts w:ascii="Cambria" w:hAnsi="Cambria" w:cs="Arial"/>
          <w:bCs/>
          <w:sz w:val="24"/>
          <w:szCs w:val="24"/>
        </w:rPr>
        <w:t>owy.</w:t>
      </w:r>
    </w:p>
    <w:p w14:paraId="03296143" w14:textId="77777777" w:rsidR="00F64264" w:rsidRPr="00736F7C" w:rsidRDefault="00F64264" w:rsidP="00F64264">
      <w:pPr>
        <w:pStyle w:val="Akapitzlist"/>
        <w:rPr>
          <w:rFonts w:ascii="Cambria" w:hAnsi="Cambria" w:cs="Arial"/>
          <w:bCs/>
          <w:sz w:val="24"/>
          <w:szCs w:val="24"/>
        </w:rPr>
      </w:pPr>
    </w:p>
    <w:p w14:paraId="5C1A3F88" w14:textId="3100C19D" w:rsidR="006048D7" w:rsidRPr="00736F7C" w:rsidRDefault="006048D7" w:rsidP="006048D7">
      <w:pPr>
        <w:pStyle w:val="Akapitzlist"/>
        <w:tabs>
          <w:tab w:val="left" w:pos="5997"/>
        </w:tabs>
        <w:ind w:left="851"/>
        <w:jc w:val="both"/>
        <w:rPr>
          <w:rFonts w:ascii="Cambria" w:hAnsi="Cambria" w:cs="Arial"/>
          <w:bCs/>
          <w:sz w:val="24"/>
          <w:szCs w:val="24"/>
        </w:rPr>
      </w:pPr>
      <w:r w:rsidRPr="00736F7C">
        <w:rPr>
          <w:rFonts w:ascii="Cambria" w:hAnsi="Cambria" w:cs="Arial"/>
          <w:bCs/>
          <w:sz w:val="24"/>
          <w:szCs w:val="24"/>
        </w:rPr>
        <w:t>Przedmiot Umowy (</w:t>
      </w:r>
      <w:r w:rsidR="00F64264" w:rsidRPr="00736F7C">
        <w:rPr>
          <w:rFonts w:ascii="Cambria" w:hAnsi="Cambria" w:cs="Arial"/>
          <w:bCs/>
          <w:sz w:val="24"/>
          <w:szCs w:val="24"/>
        </w:rPr>
        <w:t>Zadanie częściowe nr 2</w:t>
      </w:r>
      <w:r w:rsidRPr="00736F7C">
        <w:rPr>
          <w:rFonts w:ascii="Cambria" w:hAnsi="Cambria" w:cs="Arial"/>
          <w:bCs/>
          <w:sz w:val="24"/>
          <w:szCs w:val="24"/>
        </w:rPr>
        <w:t>) obejmuje</w:t>
      </w:r>
      <w:r w:rsidR="00F64264" w:rsidRPr="00736F7C">
        <w:rPr>
          <w:rFonts w:ascii="Cambria" w:hAnsi="Cambria" w:cs="Arial"/>
          <w:bCs/>
          <w:sz w:val="24"/>
          <w:szCs w:val="24"/>
        </w:rPr>
        <w:t xml:space="preserve"> </w:t>
      </w:r>
      <w:r w:rsidRPr="00736F7C">
        <w:rPr>
          <w:rFonts w:ascii="Cambria" w:hAnsi="Cambria" w:cs="Arial"/>
          <w:bCs/>
          <w:sz w:val="24"/>
          <w:szCs w:val="24"/>
        </w:rPr>
        <w:t>transp</w:t>
      </w:r>
      <w:r w:rsidR="00F64264" w:rsidRPr="00736F7C">
        <w:rPr>
          <w:rFonts w:ascii="Cambria" w:hAnsi="Cambria" w:cs="Arial"/>
          <w:bCs/>
          <w:sz w:val="24"/>
          <w:szCs w:val="24"/>
        </w:rPr>
        <w:t xml:space="preserve">ort nasion samochodem chłodniczym z Gospodarstwa Szkółkarskiego w Nędzy do Nadleśnictwa Bielsko i z powrotem w związku z remontem chłodni w 2024 roku. </w:t>
      </w:r>
    </w:p>
    <w:p w14:paraId="17092890" w14:textId="77777777" w:rsidR="006048D7" w:rsidRDefault="006048D7" w:rsidP="006048D7">
      <w:pPr>
        <w:pStyle w:val="Akapitzlist"/>
        <w:tabs>
          <w:tab w:val="left" w:pos="5997"/>
        </w:tabs>
        <w:ind w:left="851"/>
        <w:jc w:val="both"/>
        <w:rPr>
          <w:rFonts w:ascii="Cambria" w:hAnsi="Cambria" w:cs="Arial"/>
          <w:bCs/>
          <w:sz w:val="22"/>
          <w:szCs w:val="22"/>
        </w:rPr>
      </w:pPr>
    </w:p>
    <w:p w14:paraId="165B991C" w14:textId="24A7DD43" w:rsidR="00F64264" w:rsidRPr="00C52BBE" w:rsidRDefault="00F64264" w:rsidP="000D3A15">
      <w:pPr>
        <w:pStyle w:val="Akapitzlist"/>
        <w:numPr>
          <w:ilvl w:val="0"/>
          <w:numId w:val="27"/>
        </w:numPr>
        <w:tabs>
          <w:tab w:val="left" w:pos="5997"/>
        </w:tabs>
        <w:jc w:val="both"/>
        <w:rPr>
          <w:rFonts w:ascii="Cambria" w:hAnsi="Cambria" w:cs="Arial"/>
          <w:bCs/>
          <w:sz w:val="24"/>
          <w:szCs w:val="24"/>
        </w:rPr>
      </w:pPr>
      <w:r w:rsidRPr="00736F7C">
        <w:rPr>
          <w:rFonts w:ascii="Cambria" w:hAnsi="Cambria" w:cs="Arial"/>
          <w:bCs/>
          <w:sz w:val="24"/>
          <w:szCs w:val="24"/>
        </w:rPr>
        <w:t xml:space="preserve">Orientacyjna liczba kilometrów zleconych w ramach zadania częściowego </w:t>
      </w:r>
      <w:r w:rsidR="006048D7" w:rsidRPr="00736F7C">
        <w:rPr>
          <w:rFonts w:ascii="Cambria" w:hAnsi="Cambria" w:cs="Arial"/>
          <w:bCs/>
          <w:sz w:val="24"/>
          <w:szCs w:val="24"/>
        </w:rPr>
        <w:br/>
      </w:r>
      <w:r w:rsidRPr="00736F7C">
        <w:rPr>
          <w:rFonts w:ascii="Cambria" w:hAnsi="Cambria" w:cs="Arial"/>
          <w:bCs/>
          <w:sz w:val="24"/>
          <w:szCs w:val="24"/>
        </w:rPr>
        <w:t xml:space="preserve">nr 1 wynosi: </w:t>
      </w:r>
      <w:r w:rsidR="0026030F" w:rsidRPr="00D57674">
        <w:rPr>
          <w:rFonts w:ascii="Cambria" w:hAnsi="Cambria" w:cs="Arial"/>
          <w:b/>
          <w:bCs/>
          <w:sz w:val="24"/>
          <w:szCs w:val="24"/>
        </w:rPr>
        <w:t>400</w:t>
      </w:r>
      <w:r w:rsidRPr="00D57674">
        <w:rPr>
          <w:rFonts w:ascii="Cambria" w:hAnsi="Cambria" w:cs="Arial"/>
          <w:b/>
          <w:bCs/>
          <w:sz w:val="24"/>
          <w:szCs w:val="24"/>
        </w:rPr>
        <w:t>,00 km</w:t>
      </w:r>
    </w:p>
    <w:p w14:paraId="530D8A88" w14:textId="77777777" w:rsidR="00F64264" w:rsidRPr="00736F7C" w:rsidRDefault="00F64264" w:rsidP="00F64264">
      <w:pPr>
        <w:pStyle w:val="Akapitzlist"/>
        <w:tabs>
          <w:tab w:val="left" w:pos="5997"/>
        </w:tabs>
        <w:ind w:left="1069"/>
        <w:jc w:val="both"/>
        <w:rPr>
          <w:rFonts w:ascii="Cambria" w:hAnsi="Cambria" w:cs="Arial"/>
          <w:bCs/>
          <w:sz w:val="24"/>
          <w:szCs w:val="24"/>
        </w:rPr>
      </w:pPr>
    </w:p>
    <w:p w14:paraId="4988688F" w14:textId="3ED99E9E" w:rsidR="00F64264" w:rsidRPr="00736F7C" w:rsidRDefault="00F64264" w:rsidP="000D3A15">
      <w:pPr>
        <w:pStyle w:val="Akapitzlist"/>
        <w:numPr>
          <w:ilvl w:val="0"/>
          <w:numId w:val="27"/>
        </w:numPr>
        <w:tabs>
          <w:tab w:val="left" w:pos="5997"/>
        </w:tabs>
        <w:jc w:val="both"/>
        <w:rPr>
          <w:rFonts w:ascii="Cambria" w:hAnsi="Cambria" w:cs="Arial"/>
          <w:bCs/>
          <w:sz w:val="24"/>
          <w:szCs w:val="24"/>
        </w:rPr>
      </w:pPr>
      <w:r w:rsidRPr="00736F7C">
        <w:rPr>
          <w:rFonts w:ascii="Cambria" w:hAnsi="Cambria" w:cs="Arial"/>
          <w:bCs/>
          <w:sz w:val="24"/>
          <w:szCs w:val="24"/>
        </w:rPr>
        <w:t xml:space="preserve">Na potrzeby realizacji zamówienia Wykonawca musi zapewnić dostępność minimum 1 samochodu ciężarowego z chłodnią w której istnieje możliwość utrzymania </w:t>
      </w:r>
      <w:r w:rsidR="006048D7" w:rsidRPr="00736F7C">
        <w:rPr>
          <w:rFonts w:ascii="Cambria" w:hAnsi="Cambria" w:cs="Arial"/>
          <w:bCs/>
          <w:sz w:val="24"/>
          <w:szCs w:val="24"/>
        </w:rPr>
        <w:t xml:space="preserve">ujemnej </w:t>
      </w:r>
      <w:r w:rsidRPr="00736F7C">
        <w:rPr>
          <w:rFonts w:ascii="Cambria" w:hAnsi="Cambria" w:cs="Arial"/>
          <w:bCs/>
          <w:sz w:val="24"/>
          <w:szCs w:val="24"/>
        </w:rPr>
        <w:t xml:space="preserve">temperatury </w:t>
      </w:r>
      <w:r w:rsidR="006048D7" w:rsidRPr="00736F7C">
        <w:rPr>
          <w:rFonts w:ascii="Cambria" w:hAnsi="Cambria" w:cs="Arial"/>
          <w:bCs/>
          <w:sz w:val="24"/>
          <w:szCs w:val="24"/>
        </w:rPr>
        <w:t>w zakresie -</w:t>
      </w:r>
      <w:r w:rsidR="00DE5B85">
        <w:rPr>
          <w:rFonts w:ascii="Cambria" w:hAnsi="Cambria" w:cs="Arial"/>
          <w:bCs/>
          <w:sz w:val="24"/>
          <w:szCs w:val="24"/>
        </w:rPr>
        <w:t>8</w:t>
      </w:r>
      <w:r w:rsidR="006048D7" w:rsidRPr="00736F7C">
        <w:rPr>
          <w:rFonts w:ascii="Cambria" w:hAnsi="Cambria" w:cs="Arial"/>
          <w:bCs/>
          <w:sz w:val="24"/>
          <w:szCs w:val="24"/>
        </w:rPr>
        <w:t xml:space="preserve">°C do </w:t>
      </w:r>
      <w:r w:rsidRPr="00736F7C">
        <w:rPr>
          <w:rFonts w:ascii="Cambria" w:hAnsi="Cambria" w:cs="Arial"/>
          <w:bCs/>
          <w:sz w:val="24"/>
          <w:szCs w:val="24"/>
        </w:rPr>
        <w:t>-1</w:t>
      </w:r>
      <w:r w:rsidR="00DE5B85">
        <w:rPr>
          <w:rFonts w:ascii="Cambria" w:hAnsi="Cambria" w:cs="Arial"/>
          <w:bCs/>
          <w:sz w:val="24"/>
          <w:szCs w:val="24"/>
        </w:rPr>
        <w:t>1</w:t>
      </w:r>
      <w:r w:rsidRPr="00736F7C">
        <w:rPr>
          <w:rFonts w:ascii="Cambria" w:hAnsi="Cambria" w:cs="Arial"/>
          <w:bCs/>
          <w:sz w:val="24"/>
          <w:szCs w:val="24"/>
        </w:rPr>
        <w:t xml:space="preserve">°C w której przechowywane są nasiona buka pospolitego. Bardzo ważne jest utrzymanie </w:t>
      </w:r>
      <w:r w:rsidR="006048D7" w:rsidRPr="00736F7C">
        <w:rPr>
          <w:rFonts w:ascii="Cambria" w:hAnsi="Cambria" w:cs="Arial"/>
          <w:bCs/>
          <w:sz w:val="24"/>
          <w:szCs w:val="24"/>
        </w:rPr>
        <w:t xml:space="preserve">ujemnej </w:t>
      </w:r>
      <w:r w:rsidRPr="00736F7C">
        <w:rPr>
          <w:rFonts w:ascii="Cambria" w:hAnsi="Cambria" w:cs="Arial"/>
          <w:bCs/>
          <w:sz w:val="24"/>
          <w:szCs w:val="24"/>
        </w:rPr>
        <w:t>temperatury w trakcie transportu nasion.</w:t>
      </w:r>
      <w:r w:rsidR="00DE5B85">
        <w:rPr>
          <w:rFonts w:ascii="Cambria" w:hAnsi="Cambria" w:cs="Arial"/>
          <w:bCs/>
          <w:sz w:val="24"/>
          <w:szCs w:val="24"/>
        </w:rPr>
        <w:t xml:space="preserve"> Nasiona nie mogą ulec rozmrożeniu.</w:t>
      </w:r>
    </w:p>
    <w:p w14:paraId="11201809" w14:textId="77777777" w:rsidR="00F64264" w:rsidRPr="00736F7C" w:rsidRDefault="00F64264" w:rsidP="00F64264">
      <w:pPr>
        <w:pStyle w:val="Akapitzlist"/>
        <w:rPr>
          <w:rFonts w:ascii="Cambria" w:hAnsi="Cambria" w:cs="Arial"/>
          <w:bCs/>
          <w:sz w:val="24"/>
          <w:szCs w:val="24"/>
        </w:rPr>
      </w:pPr>
    </w:p>
    <w:p w14:paraId="1746BBD5" w14:textId="614D137D" w:rsidR="00F64264" w:rsidRPr="00736F7C" w:rsidRDefault="00F64264" w:rsidP="000D3A15">
      <w:pPr>
        <w:pStyle w:val="Akapitzlist"/>
        <w:numPr>
          <w:ilvl w:val="0"/>
          <w:numId w:val="27"/>
        </w:numPr>
        <w:tabs>
          <w:tab w:val="left" w:pos="5997"/>
        </w:tabs>
        <w:jc w:val="both"/>
        <w:rPr>
          <w:rFonts w:ascii="Cambria" w:hAnsi="Cambria" w:cs="Arial"/>
          <w:bCs/>
          <w:sz w:val="24"/>
          <w:szCs w:val="24"/>
        </w:rPr>
      </w:pPr>
      <w:r w:rsidRPr="00736F7C">
        <w:rPr>
          <w:rFonts w:ascii="Cambria" w:hAnsi="Cambria" w:cs="Arial"/>
          <w:bCs/>
          <w:sz w:val="24"/>
          <w:szCs w:val="24"/>
        </w:rPr>
        <w:t xml:space="preserve">Usługa transportowa będzie realizowana na zasadach doraźnych </w:t>
      </w:r>
      <w:r w:rsidR="00736F7C">
        <w:rPr>
          <w:rFonts w:ascii="Cambria" w:hAnsi="Cambria" w:cs="Arial"/>
          <w:bCs/>
          <w:sz w:val="24"/>
          <w:szCs w:val="24"/>
        </w:rPr>
        <w:br/>
      </w:r>
      <w:r w:rsidRPr="00736F7C">
        <w:rPr>
          <w:rFonts w:ascii="Cambria" w:hAnsi="Cambria" w:cs="Arial"/>
          <w:bCs/>
          <w:sz w:val="24"/>
          <w:szCs w:val="24"/>
        </w:rPr>
        <w:t xml:space="preserve">w zależności od terminu rozstrzygnięcia postępowania na remont chłodni oraz zakończenia prac remontowych. Przewidywany termin transportu nasion z Gospodarstwa Szkółkarskiego w Nędzy do Nadleśnictwa Bielsko – koniec czerwca/początek lipca 2024 roku, a transportu powrotnego październik/początek listopada 2024 roku. </w:t>
      </w:r>
    </w:p>
    <w:p w14:paraId="0FA09474" w14:textId="77777777" w:rsidR="00F64264" w:rsidRPr="00736F7C" w:rsidRDefault="00F64264" w:rsidP="00F64264">
      <w:pPr>
        <w:pStyle w:val="Akapitzlist"/>
        <w:rPr>
          <w:rFonts w:ascii="Cambria" w:hAnsi="Cambria" w:cs="Arial"/>
          <w:bCs/>
          <w:sz w:val="24"/>
          <w:szCs w:val="24"/>
        </w:rPr>
      </w:pPr>
    </w:p>
    <w:p w14:paraId="658EA933" w14:textId="3DA6E632" w:rsidR="00C52BBE" w:rsidRPr="00C52BBE" w:rsidRDefault="00F64264" w:rsidP="00E816A5">
      <w:pPr>
        <w:pStyle w:val="Akapitzlist"/>
        <w:numPr>
          <w:ilvl w:val="0"/>
          <w:numId w:val="27"/>
        </w:numPr>
        <w:jc w:val="both"/>
        <w:rPr>
          <w:rFonts w:ascii="Cambria" w:hAnsi="Cambria" w:cs="Arial"/>
          <w:bCs/>
          <w:sz w:val="24"/>
          <w:szCs w:val="24"/>
        </w:rPr>
      </w:pPr>
      <w:r w:rsidRPr="00C52BBE">
        <w:rPr>
          <w:rFonts w:ascii="Cambria" w:hAnsi="Cambria" w:cs="Arial"/>
          <w:bCs/>
          <w:sz w:val="24"/>
          <w:szCs w:val="24"/>
        </w:rPr>
        <w:t>Nasiona buka pospolitego przewid</w:t>
      </w:r>
      <w:r w:rsidR="00DE5B85">
        <w:rPr>
          <w:rFonts w:ascii="Cambria" w:hAnsi="Cambria" w:cs="Arial"/>
          <w:bCs/>
          <w:sz w:val="24"/>
          <w:szCs w:val="24"/>
        </w:rPr>
        <w:t>ziane</w:t>
      </w:r>
      <w:r w:rsidRPr="00C52BBE">
        <w:rPr>
          <w:rFonts w:ascii="Cambria" w:hAnsi="Cambria" w:cs="Arial"/>
          <w:bCs/>
          <w:sz w:val="24"/>
          <w:szCs w:val="24"/>
        </w:rPr>
        <w:t xml:space="preserve"> do transportu zapakowane </w:t>
      </w:r>
      <w:r w:rsidR="00736F7C" w:rsidRPr="00C52BBE">
        <w:rPr>
          <w:rFonts w:ascii="Cambria" w:hAnsi="Cambria" w:cs="Arial"/>
          <w:bCs/>
          <w:sz w:val="24"/>
          <w:szCs w:val="24"/>
        </w:rPr>
        <w:br/>
      </w:r>
      <w:r w:rsidRPr="00C52BBE">
        <w:rPr>
          <w:rFonts w:ascii="Cambria" w:hAnsi="Cambria" w:cs="Arial"/>
          <w:bCs/>
          <w:sz w:val="24"/>
          <w:szCs w:val="24"/>
        </w:rPr>
        <w:t xml:space="preserve">są w około 190 beczek 30 litrowych. Zamawiający przewiduje transport około 2 220,00 kilogramów nasion. </w:t>
      </w:r>
      <w:r w:rsidR="00C52BBE" w:rsidRPr="00C52BBE">
        <w:rPr>
          <w:rFonts w:ascii="Cambria" w:hAnsi="Cambria" w:cs="Arial"/>
          <w:bCs/>
          <w:sz w:val="24"/>
          <w:szCs w:val="24"/>
        </w:rPr>
        <w:t xml:space="preserve">Transport wszystkich nasion powinien być zrealizowany jednym kursem do przechowalni </w:t>
      </w:r>
      <w:r w:rsidR="00DE5B85">
        <w:rPr>
          <w:rFonts w:ascii="Cambria" w:hAnsi="Cambria" w:cs="Arial"/>
          <w:bCs/>
          <w:sz w:val="24"/>
          <w:szCs w:val="24"/>
        </w:rPr>
        <w:t xml:space="preserve">nasion </w:t>
      </w:r>
      <w:r w:rsidR="00C52BBE" w:rsidRPr="00C52BBE">
        <w:rPr>
          <w:rFonts w:ascii="Cambria" w:hAnsi="Cambria" w:cs="Arial"/>
          <w:bCs/>
          <w:sz w:val="24"/>
          <w:szCs w:val="24"/>
        </w:rPr>
        <w:t xml:space="preserve">w Nadleśnictwie Bielsko i jednym kursem powrotnym do Gospodarstwa Szkółkarskiego </w:t>
      </w:r>
      <w:r w:rsidR="00DE5B85">
        <w:rPr>
          <w:rFonts w:ascii="Cambria" w:hAnsi="Cambria" w:cs="Arial"/>
          <w:bCs/>
          <w:sz w:val="24"/>
          <w:szCs w:val="24"/>
        </w:rPr>
        <w:br/>
      </w:r>
      <w:r w:rsidR="00C52BBE" w:rsidRPr="00C52BBE">
        <w:rPr>
          <w:rFonts w:ascii="Cambria" w:hAnsi="Cambria" w:cs="Arial"/>
          <w:bCs/>
          <w:sz w:val="24"/>
          <w:szCs w:val="24"/>
        </w:rPr>
        <w:t>w Nędzy.</w:t>
      </w:r>
    </w:p>
    <w:p w14:paraId="1E6BD0DA" w14:textId="64F19918" w:rsidR="00F64264" w:rsidRPr="00E816A5" w:rsidRDefault="00F64264" w:rsidP="00D57674">
      <w:pPr>
        <w:pStyle w:val="Akapitzlist"/>
        <w:tabs>
          <w:tab w:val="left" w:pos="5997"/>
        </w:tabs>
        <w:ind w:left="1429"/>
        <w:jc w:val="both"/>
        <w:rPr>
          <w:rFonts w:ascii="Cambria" w:hAnsi="Cambria" w:cs="Arial"/>
          <w:bCs/>
          <w:sz w:val="12"/>
          <w:szCs w:val="12"/>
        </w:rPr>
      </w:pPr>
    </w:p>
    <w:p w14:paraId="5FE83AD7" w14:textId="77777777" w:rsidR="00F64264" w:rsidRPr="00F64264" w:rsidRDefault="00F64264" w:rsidP="00292126">
      <w:pPr>
        <w:suppressAutoHyphens w:val="0"/>
        <w:spacing w:before="120"/>
        <w:ind w:left="708" w:hanging="708"/>
        <w:jc w:val="both"/>
        <w:rPr>
          <w:rFonts w:ascii="Cambria" w:hAnsi="Cambria" w:cs="Arial"/>
          <w:sz w:val="24"/>
          <w:szCs w:val="24"/>
          <w:lang w:eastAsia="pl-PL"/>
        </w:rPr>
      </w:pPr>
      <w:bookmarkStart w:id="2" w:name="_Hlk531800697"/>
      <w:r w:rsidRPr="00F64264">
        <w:rPr>
          <w:rFonts w:ascii="Cambria" w:hAnsi="Cambria" w:cs="Arial"/>
          <w:sz w:val="24"/>
          <w:szCs w:val="24"/>
          <w:lang w:eastAsia="pl-PL"/>
        </w:rPr>
        <w:t>3.</w:t>
      </w:r>
      <w:r w:rsidRPr="00F64264">
        <w:rPr>
          <w:rFonts w:ascii="Cambria" w:hAnsi="Cambria" w:cs="Arial"/>
          <w:sz w:val="24"/>
          <w:szCs w:val="24"/>
          <w:lang w:eastAsia="pl-PL"/>
        </w:rPr>
        <w:tab/>
        <w:t xml:space="preserve">Wskazana w SWZ ilość usług wchodzących w zakres Przedmiotu Umowy ma charakter maksymalny. Ilość usług zleconych do wykonania w trakcie realizacji Umowy może być mniejsza od ilości przedstawionej w SWZ, co jednak nie może być podstawą do jakichkolwiek roszczeń w stosunku do Zamawiającego. Zamawiający może zlecić w trakcie realizacji Umowy zakres usług mniejszy niż wskazany w SWZ, ale nie mniejszy niż </w:t>
      </w:r>
      <w:r w:rsidRPr="00292126">
        <w:rPr>
          <w:rFonts w:ascii="Cambria" w:hAnsi="Cambria" w:cs="Arial"/>
          <w:b/>
          <w:sz w:val="24"/>
          <w:szCs w:val="24"/>
          <w:lang w:eastAsia="pl-PL"/>
        </w:rPr>
        <w:t>50%</w:t>
      </w:r>
      <w:r w:rsidRPr="00F64264">
        <w:rPr>
          <w:rFonts w:ascii="Cambria" w:hAnsi="Cambria" w:cs="Arial"/>
          <w:sz w:val="24"/>
          <w:szCs w:val="24"/>
          <w:lang w:eastAsia="pl-PL"/>
        </w:rPr>
        <w:t xml:space="preserve"> Wartości Przedmiotu Umowy określonej zgodnie z § 9 ust. 1.</w:t>
      </w:r>
    </w:p>
    <w:p w14:paraId="3556FD62" w14:textId="5193F6D7" w:rsidR="00F64264" w:rsidRPr="00F64264" w:rsidRDefault="00F64264" w:rsidP="00292126">
      <w:pPr>
        <w:suppressAutoHyphens w:val="0"/>
        <w:spacing w:before="120"/>
        <w:ind w:left="708" w:hanging="708"/>
        <w:jc w:val="both"/>
        <w:rPr>
          <w:rFonts w:ascii="Cambria" w:hAnsi="Cambria" w:cs="Arial"/>
          <w:sz w:val="24"/>
          <w:szCs w:val="24"/>
          <w:lang w:eastAsia="pl-PL"/>
        </w:rPr>
      </w:pPr>
      <w:r w:rsidRPr="00F64264">
        <w:rPr>
          <w:rFonts w:ascii="Cambria" w:hAnsi="Cambria" w:cs="Arial"/>
          <w:sz w:val="24"/>
          <w:szCs w:val="24"/>
          <w:lang w:eastAsia="pl-PL"/>
        </w:rPr>
        <w:t>4.</w:t>
      </w:r>
      <w:r w:rsidRPr="00F64264">
        <w:rPr>
          <w:rFonts w:ascii="Cambria" w:hAnsi="Cambria" w:cs="Arial"/>
          <w:sz w:val="24"/>
          <w:szCs w:val="24"/>
          <w:lang w:eastAsia="pl-PL"/>
        </w:rPr>
        <w:tab/>
        <w:t>Przedmiot Umowy będzie wykonywany zgodnie z przepisami i uregulowaniami prawnymi obowiązującymi w Rzeczypospolitej Polskiej, regulacjami</w:t>
      </w:r>
      <w:r w:rsidR="00292126">
        <w:rPr>
          <w:rFonts w:ascii="Cambria" w:hAnsi="Cambria" w:cs="Arial"/>
          <w:sz w:val="24"/>
          <w:szCs w:val="24"/>
          <w:lang w:eastAsia="pl-PL"/>
        </w:rPr>
        <w:t xml:space="preserve"> </w:t>
      </w:r>
      <w:r w:rsidRPr="00F64264">
        <w:rPr>
          <w:rFonts w:ascii="Cambria" w:hAnsi="Cambria" w:cs="Arial"/>
          <w:sz w:val="24"/>
          <w:szCs w:val="24"/>
          <w:lang w:eastAsia="pl-PL"/>
        </w:rPr>
        <w:t xml:space="preserve">obowiązującymi w Państwowym Gospodarstwie Leśnym Lasy Państwowe. </w:t>
      </w:r>
    </w:p>
    <w:p w14:paraId="65436A0C" w14:textId="05B7FBB9" w:rsidR="00F64264" w:rsidRPr="00F64264" w:rsidRDefault="00292126" w:rsidP="00292126">
      <w:pPr>
        <w:suppressAutoHyphens w:val="0"/>
        <w:spacing w:before="120"/>
        <w:ind w:left="708" w:hanging="708"/>
        <w:jc w:val="both"/>
        <w:rPr>
          <w:rFonts w:ascii="Cambria" w:hAnsi="Cambria" w:cs="Arial"/>
          <w:sz w:val="24"/>
          <w:szCs w:val="24"/>
          <w:lang w:eastAsia="pl-PL"/>
        </w:rPr>
      </w:pPr>
      <w:r>
        <w:rPr>
          <w:rFonts w:ascii="Cambria" w:hAnsi="Cambria" w:cs="Arial"/>
          <w:sz w:val="24"/>
          <w:szCs w:val="24"/>
          <w:lang w:eastAsia="pl-PL"/>
        </w:rPr>
        <w:t>5</w:t>
      </w:r>
      <w:r w:rsidR="00F64264" w:rsidRPr="00F64264">
        <w:rPr>
          <w:rFonts w:ascii="Cambria" w:hAnsi="Cambria" w:cs="Arial"/>
          <w:sz w:val="24"/>
          <w:szCs w:val="24"/>
          <w:lang w:eastAsia="pl-PL"/>
        </w:rPr>
        <w:t>.</w:t>
      </w:r>
      <w:r w:rsidR="00F64264" w:rsidRPr="00F64264">
        <w:rPr>
          <w:rFonts w:ascii="Cambria" w:hAnsi="Cambria" w:cs="Arial"/>
          <w:sz w:val="24"/>
          <w:szCs w:val="24"/>
          <w:lang w:eastAsia="pl-PL"/>
        </w:rPr>
        <w:tab/>
        <w:t>Wykonawca oświadcza, iż jest mu wiadome, że Nadleśnictwa, na rzecz terenie których realizowane będą usługi stanowiące Przedmiot Umowy podlegają procesowi certyfikacji według standardów określonych przez FSC</w:t>
      </w:r>
      <w:r w:rsidRPr="00292126">
        <w:rPr>
          <w:rFonts w:ascii="Cambria" w:hAnsi="Cambria" w:cs="Arial"/>
          <w:sz w:val="24"/>
          <w:szCs w:val="24"/>
          <w:vertAlign w:val="superscript"/>
          <w:lang w:eastAsia="pl-PL"/>
        </w:rPr>
        <w:t>®</w:t>
      </w:r>
      <w:r w:rsidR="00F64264" w:rsidRPr="00F64264">
        <w:rPr>
          <w:rFonts w:ascii="Cambria" w:hAnsi="Cambria" w:cs="Arial"/>
          <w:sz w:val="24"/>
          <w:szCs w:val="24"/>
          <w:lang w:eastAsia="pl-PL"/>
        </w:rPr>
        <w:t xml:space="preserve"> (</w:t>
      </w:r>
      <w:proofErr w:type="spellStart"/>
      <w:r w:rsidR="00F64264" w:rsidRPr="00F64264">
        <w:rPr>
          <w:rFonts w:ascii="Cambria" w:hAnsi="Cambria" w:cs="Arial"/>
          <w:sz w:val="24"/>
          <w:szCs w:val="24"/>
          <w:lang w:eastAsia="pl-PL"/>
        </w:rPr>
        <w:t>Forest</w:t>
      </w:r>
      <w:proofErr w:type="spellEnd"/>
      <w:r w:rsidR="00F64264" w:rsidRPr="00F64264">
        <w:rPr>
          <w:rFonts w:ascii="Cambria" w:hAnsi="Cambria" w:cs="Arial"/>
          <w:sz w:val="24"/>
          <w:szCs w:val="24"/>
          <w:lang w:eastAsia="pl-PL"/>
        </w:rPr>
        <w:t xml:space="preserve"> </w:t>
      </w:r>
      <w:proofErr w:type="spellStart"/>
      <w:r w:rsidR="00F64264" w:rsidRPr="00F64264">
        <w:rPr>
          <w:rFonts w:ascii="Cambria" w:hAnsi="Cambria" w:cs="Arial"/>
          <w:sz w:val="24"/>
          <w:szCs w:val="24"/>
          <w:lang w:eastAsia="pl-PL"/>
        </w:rPr>
        <w:t>Stewardship</w:t>
      </w:r>
      <w:proofErr w:type="spellEnd"/>
      <w:r w:rsidR="00F64264" w:rsidRPr="00F64264">
        <w:rPr>
          <w:rFonts w:ascii="Cambria" w:hAnsi="Cambria" w:cs="Arial"/>
          <w:sz w:val="24"/>
          <w:szCs w:val="24"/>
          <w:lang w:eastAsia="pl-PL"/>
        </w:rPr>
        <w:t xml:space="preserve"> </w:t>
      </w:r>
      <w:proofErr w:type="spellStart"/>
      <w:r w:rsidR="00F64264" w:rsidRPr="00F64264">
        <w:rPr>
          <w:rFonts w:ascii="Cambria" w:hAnsi="Cambria" w:cs="Arial"/>
          <w:sz w:val="24"/>
          <w:szCs w:val="24"/>
          <w:lang w:eastAsia="pl-PL"/>
        </w:rPr>
        <w:t>Council</w:t>
      </w:r>
      <w:proofErr w:type="spellEnd"/>
      <w:r w:rsidR="00F64264" w:rsidRPr="00F64264">
        <w:rPr>
          <w:rFonts w:ascii="Cambria" w:hAnsi="Cambria" w:cs="Arial"/>
          <w:sz w:val="24"/>
          <w:szCs w:val="24"/>
          <w:lang w:eastAsia="pl-PL"/>
        </w:rPr>
        <w:t xml:space="preserve">) oraz PEFC </w:t>
      </w:r>
      <w:proofErr w:type="spellStart"/>
      <w:r w:rsidR="00F64264" w:rsidRPr="00F64264">
        <w:rPr>
          <w:rFonts w:ascii="Cambria" w:hAnsi="Cambria" w:cs="Arial"/>
          <w:sz w:val="24"/>
          <w:szCs w:val="24"/>
          <w:lang w:eastAsia="pl-PL"/>
        </w:rPr>
        <w:t>Council</w:t>
      </w:r>
      <w:proofErr w:type="spellEnd"/>
      <w:r w:rsidR="00F64264" w:rsidRPr="00F64264">
        <w:rPr>
          <w:rFonts w:ascii="Cambria" w:hAnsi="Cambria" w:cs="Arial"/>
          <w:sz w:val="24"/>
          <w:szCs w:val="24"/>
          <w:lang w:eastAsia="pl-PL"/>
        </w:rPr>
        <w:t xml:space="preserve"> (</w:t>
      </w:r>
      <w:proofErr w:type="spellStart"/>
      <w:r w:rsidR="00F64264" w:rsidRPr="00F64264">
        <w:rPr>
          <w:rFonts w:ascii="Cambria" w:hAnsi="Cambria" w:cs="Arial"/>
          <w:sz w:val="24"/>
          <w:szCs w:val="24"/>
          <w:lang w:eastAsia="pl-PL"/>
        </w:rPr>
        <w:t>Programme</w:t>
      </w:r>
      <w:proofErr w:type="spellEnd"/>
      <w:r w:rsidR="00F64264" w:rsidRPr="00F64264">
        <w:rPr>
          <w:rFonts w:ascii="Cambria" w:hAnsi="Cambria" w:cs="Arial"/>
          <w:sz w:val="24"/>
          <w:szCs w:val="24"/>
          <w:lang w:eastAsia="pl-PL"/>
        </w:rPr>
        <w:t xml:space="preserve"> for the </w:t>
      </w:r>
      <w:proofErr w:type="spellStart"/>
      <w:r w:rsidR="00F64264" w:rsidRPr="00F64264">
        <w:rPr>
          <w:rFonts w:ascii="Cambria" w:hAnsi="Cambria" w:cs="Arial"/>
          <w:sz w:val="24"/>
          <w:szCs w:val="24"/>
          <w:lang w:eastAsia="pl-PL"/>
        </w:rPr>
        <w:t>Endorsement</w:t>
      </w:r>
      <w:proofErr w:type="spellEnd"/>
      <w:r w:rsidR="00F64264" w:rsidRPr="00F64264">
        <w:rPr>
          <w:rFonts w:ascii="Cambria" w:hAnsi="Cambria" w:cs="Arial"/>
          <w:sz w:val="24"/>
          <w:szCs w:val="24"/>
          <w:lang w:eastAsia="pl-PL"/>
        </w:rPr>
        <w:t xml:space="preserve"> </w:t>
      </w:r>
      <w:r>
        <w:rPr>
          <w:rFonts w:ascii="Cambria" w:hAnsi="Cambria" w:cs="Arial"/>
          <w:sz w:val="24"/>
          <w:szCs w:val="24"/>
          <w:lang w:eastAsia="pl-PL"/>
        </w:rPr>
        <w:br/>
      </w:r>
      <w:r w:rsidR="00F64264" w:rsidRPr="00F64264">
        <w:rPr>
          <w:rFonts w:ascii="Cambria" w:hAnsi="Cambria" w:cs="Arial"/>
          <w:sz w:val="24"/>
          <w:szCs w:val="24"/>
          <w:lang w:eastAsia="pl-PL"/>
        </w:rPr>
        <w:t xml:space="preserve">of </w:t>
      </w:r>
      <w:proofErr w:type="spellStart"/>
      <w:r w:rsidR="00F64264" w:rsidRPr="00F64264">
        <w:rPr>
          <w:rFonts w:ascii="Cambria" w:hAnsi="Cambria" w:cs="Arial"/>
          <w:sz w:val="24"/>
          <w:szCs w:val="24"/>
          <w:lang w:eastAsia="pl-PL"/>
        </w:rPr>
        <w:t>Forest</w:t>
      </w:r>
      <w:proofErr w:type="spellEnd"/>
      <w:r w:rsidR="00F64264" w:rsidRPr="00F64264">
        <w:rPr>
          <w:rFonts w:ascii="Cambria" w:hAnsi="Cambria" w:cs="Arial"/>
          <w:sz w:val="24"/>
          <w:szCs w:val="24"/>
          <w:lang w:eastAsia="pl-PL"/>
        </w:rPr>
        <w:t xml:space="preserve"> </w:t>
      </w:r>
      <w:proofErr w:type="spellStart"/>
      <w:r w:rsidR="00F64264" w:rsidRPr="00F64264">
        <w:rPr>
          <w:rFonts w:ascii="Cambria" w:hAnsi="Cambria" w:cs="Arial"/>
          <w:sz w:val="24"/>
          <w:szCs w:val="24"/>
          <w:lang w:eastAsia="pl-PL"/>
        </w:rPr>
        <w:t>Certification</w:t>
      </w:r>
      <w:proofErr w:type="spellEnd"/>
      <w:r w:rsidR="00F64264" w:rsidRPr="00F64264">
        <w:rPr>
          <w:rFonts w:ascii="Cambria" w:hAnsi="Cambria" w:cs="Arial"/>
          <w:sz w:val="24"/>
          <w:szCs w:val="24"/>
          <w:lang w:eastAsia="pl-PL"/>
        </w:rPr>
        <w:t xml:space="preserve"> </w:t>
      </w:r>
      <w:proofErr w:type="spellStart"/>
      <w:r w:rsidR="00F64264" w:rsidRPr="00F64264">
        <w:rPr>
          <w:rFonts w:ascii="Cambria" w:hAnsi="Cambria" w:cs="Arial"/>
          <w:sz w:val="24"/>
          <w:szCs w:val="24"/>
          <w:lang w:eastAsia="pl-PL"/>
        </w:rPr>
        <w:t>Schemes</w:t>
      </w:r>
      <w:proofErr w:type="spellEnd"/>
      <w:r w:rsidR="00F64264" w:rsidRPr="00F64264">
        <w:rPr>
          <w:rFonts w:ascii="Cambria" w:hAnsi="Cambria" w:cs="Arial"/>
          <w:sz w:val="24"/>
          <w:szCs w:val="24"/>
          <w:lang w:eastAsia="pl-PL"/>
        </w:rPr>
        <w:t xml:space="preserve">) oraz zobowiązuje się do przestrzegania wymogów </w:t>
      </w:r>
      <w:r>
        <w:rPr>
          <w:rFonts w:ascii="Cambria" w:hAnsi="Cambria" w:cs="Arial"/>
          <w:sz w:val="24"/>
          <w:szCs w:val="24"/>
          <w:lang w:eastAsia="pl-PL"/>
        </w:rPr>
        <w:br/>
      </w:r>
      <w:r w:rsidR="00F64264" w:rsidRPr="00F64264">
        <w:rPr>
          <w:rFonts w:ascii="Cambria" w:hAnsi="Cambria" w:cs="Arial"/>
          <w:sz w:val="24"/>
          <w:szCs w:val="24"/>
          <w:lang w:eastAsia="pl-PL"/>
        </w:rPr>
        <w:t xml:space="preserve">z nich wynikających. </w:t>
      </w:r>
    </w:p>
    <w:p w14:paraId="66483935" w14:textId="2BCF9B08" w:rsidR="00F64264" w:rsidRPr="00F64264" w:rsidRDefault="00736F7C" w:rsidP="00292126">
      <w:pPr>
        <w:suppressAutoHyphens w:val="0"/>
        <w:spacing w:before="120"/>
        <w:ind w:left="708" w:hanging="708"/>
        <w:jc w:val="both"/>
        <w:rPr>
          <w:rFonts w:ascii="Cambria" w:hAnsi="Cambria" w:cs="Arial"/>
          <w:sz w:val="24"/>
          <w:szCs w:val="24"/>
          <w:lang w:eastAsia="pl-PL"/>
        </w:rPr>
      </w:pPr>
      <w:r>
        <w:rPr>
          <w:rFonts w:ascii="Cambria" w:hAnsi="Cambria" w:cs="Arial"/>
          <w:sz w:val="24"/>
          <w:szCs w:val="24"/>
          <w:lang w:eastAsia="pl-PL"/>
        </w:rPr>
        <w:lastRenderedPageBreak/>
        <w:t>6</w:t>
      </w:r>
      <w:r w:rsidR="00F64264" w:rsidRPr="00F64264">
        <w:rPr>
          <w:rFonts w:ascii="Cambria" w:hAnsi="Cambria" w:cs="Arial"/>
          <w:sz w:val="24"/>
          <w:szCs w:val="24"/>
          <w:lang w:eastAsia="pl-PL"/>
        </w:rPr>
        <w:t>.</w:t>
      </w:r>
      <w:r w:rsidR="00F64264" w:rsidRPr="00F64264">
        <w:rPr>
          <w:rFonts w:ascii="Cambria" w:hAnsi="Cambria" w:cs="Arial"/>
          <w:sz w:val="24"/>
          <w:szCs w:val="24"/>
          <w:lang w:eastAsia="pl-PL"/>
        </w:rPr>
        <w:tab/>
        <w:t xml:space="preserve">Wykonawca oświadcza, że wiadomym mu jest, że Przedmiot Umowy wykonywany </w:t>
      </w:r>
      <w:r w:rsidR="00292126">
        <w:rPr>
          <w:rFonts w:ascii="Cambria" w:hAnsi="Cambria" w:cs="Arial"/>
          <w:sz w:val="24"/>
          <w:szCs w:val="24"/>
          <w:lang w:eastAsia="pl-PL"/>
        </w:rPr>
        <w:t xml:space="preserve">może być </w:t>
      </w:r>
      <w:r w:rsidR="00F64264" w:rsidRPr="00F64264">
        <w:rPr>
          <w:rFonts w:ascii="Cambria" w:hAnsi="Cambria" w:cs="Arial"/>
          <w:sz w:val="24"/>
          <w:szCs w:val="24"/>
          <w:lang w:eastAsia="pl-PL"/>
        </w:rPr>
        <w:t xml:space="preserve">również na drogach leśnych, które nie spełniają wymagań technicznych, określonych dla dróg publicznych. Zamawiający nie ponosi odpowiedzialności </w:t>
      </w:r>
      <w:r w:rsidR="00292126">
        <w:rPr>
          <w:rFonts w:ascii="Cambria" w:hAnsi="Cambria" w:cs="Arial"/>
          <w:sz w:val="24"/>
          <w:szCs w:val="24"/>
          <w:lang w:eastAsia="pl-PL"/>
        </w:rPr>
        <w:br/>
      </w:r>
      <w:r w:rsidR="00F64264" w:rsidRPr="00F64264">
        <w:rPr>
          <w:rFonts w:ascii="Cambria" w:hAnsi="Cambria" w:cs="Arial"/>
          <w:sz w:val="24"/>
          <w:szCs w:val="24"/>
          <w:lang w:eastAsia="pl-PL"/>
        </w:rPr>
        <w:t xml:space="preserve">za ewentualne szkody, uszkodzenia pojazdów oraz zaistniałe wypadki, powstałe </w:t>
      </w:r>
      <w:r w:rsidR="00292126">
        <w:rPr>
          <w:rFonts w:ascii="Cambria" w:hAnsi="Cambria" w:cs="Arial"/>
          <w:sz w:val="24"/>
          <w:szCs w:val="24"/>
          <w:lang w:eastAsia="pl-PL"/>
        </w:rPr>
        <w:br/>
      </w:r>
      <w:r w:rsidR="00F64264" w:rsidRPr="00F64264">
        <w:rPr>
          <w:rFonts w:ascii="Cambria" w:hAnsi="Cambria" w:cs="Arial"/>
          <w:sz w:val="24"/>
          <w:szCs w:val="24"/>
          <w:lang w:eastAsia="pl-PL"/>
        </w:rPr>
        <w:t>w szczególności w wyniku wykonywania Przedmiotu umowy na drogach leśnych.</w:t>
      </w:r>
    </w:p>
    <w:p w14:paraId="7BC780D7" w14:textId="77777777" w:rsidR="00F64264" w:rsidRPr="00736F7C" w:rsidRDefault="00F64264" w:rsidP="00F64264">
      <w:pPr>
        <w:suppressAutoHyphens w:val="0"/>
        <w:spacing w:before="120"/>
        <w:jc w:val="both"/>
        <w:rPr>
          <w:rFonts w:ascii="Cambria" w:hAnsi="Cambria" w:cs="Arial"/>
          <w:sz w:val="2"/>
          <w:szCs w:val="2"/>
          <w:lang w:eastAsia="pl-PL"/>
        </w:rPr>
      </w:pPr>
    </w:p>
    <w:p w14:paraId="0356E8C6" w14:textId="49B8C375" w:rsidR="00292126" w:rsidRPr="00292126" w:rsidRDefault="00292126" w:rsidP="000D3A15">
      <w:pPr>
        <w:pStyle w:val="Akapitzlist"/>
        <w:numPr>
          <w:ilvl w:val="0"/>
          <w:numId w:val="28"/>
        </w:numPr>
        <w:tabs>
          <w:tab w:val="left" w:pos="851"/>
          <w:tab w:val="left" w:pos="5997"/>
        </w:tabs>
        <w:ind w:left="709" w:hanging="709"/>
        <w:jc w:val="both"/>
        <w:rPr>
          <w:rFonts w:ascii="Cambria" w:hAnsi="Cambria" w:cs="Arial"/>
          <w:bCs/>
          <w:sz w:val="24"/>
          <w:szCs w:val="24"/>
        </w:rPr>
      </w:pPr>
      <w:r w:rsidRPr="00292126">
        <w:rPr>
          <w:rFonts w:ascii="Cambria" w:hAnsi="Cambria" w:cs="Arial"/>
          <w:bCs/>
          <w:sz w:val="24"/>
          <w:szCs w:val="24"/>
        </w:rPr>
        <w:t xml:space="preserve">Zamawiający jest uprawniony zlecić Wykonawcy dodatkowy zakres rzeczowy </w:t>
      </w:r>
      <w:r>
        <w:rPr>
          <w:rFonts w:ascii="Cambria" w:hAnsi="Cambria" w:cs="Arial"/>
          <w:bCs/>
          <w:sz w:val="24"/>
          <w:szCs w:val="24"/>
        </w:rPr>
        <w:br/>
      </w:r>
      <w:r w:rsidRPr="00292126">
        <w:rPr>
          <w:rFonts w:ascii="Cambria" w:hAnsi="Cambria" w:cs="Arial"/>
          <w:bCs/>
          <w:sz w:val="24"/>
          <w:szCs w:val="24"/>
        </w:rPr>
        <w:t xml:space="preserve">w stosunku do łącznej wartości </w:t>
      </w:r>
      <w:r>
        <w:rPr>
          <w:rFonts w:ascii="Cambria" w:hAnsi="Cambria" w:cs="Arial"/>
          <w:bCs/>
          <w:sz w:val="24"/>
          <w:szCs w:val="24"/>
        </w:rPr>
        <w:t>usług</w:t>
      </w:r>
      <w:r w:rsidRPr="00292126">
        <w:rPr>
          <w:rFonts w:ascii="Cambria" w:hAnsi="Cambria" w:cs="Arial"/>
          <w:bCs/>
          <w:sz w:val="24"/>
          <w:szCs w:val="24"/>
        </w:rPr>
        <w:t xml:space="preserve"> objętych danym </w:t>
      </w:r>
      <w:r>
        <w:rPr>
          <w:rFonts w:ascii="Cambria" w:hAnsi="Cambria" w:cs="Arial"/>
          <w:bCs/>
          <w:sz w:val="24"/>
          <w:szCs w:val="24"/>
        </w:rPr>
        <w:t>z</w:t>
      </w:r>
      <w:r w:rsidRPr="00292126">
        <w:rPr>
          <w:rFonts w:ascii="Cambria" w:hAnsi="Cambria" w:cs="Arial"/>
          <w:bCs/>
          <w:sz w:val="24"/>
          <w:szCs w:val="24"/>
        </w:rPr>
        <w:t xml:space="preserve">adaniem </w:t>
      </w:r>
      <w:r>
        <w:rPr>
          <w:rFonts w:ascii="Cambria" w:hAnsi="Cambria" w:cs="Arial"/>
          <w:bCs/>
          <w:sz w:val="24"/>
          <w:szCs w:val="24"/>
        </w:rPr>
        <w:t xml:space="preserve">częściowym </w:t>
      </w:r>
      <w:r w:rsidRPr="00292126">
        <w:rPr>
          <w:rFonts w:ascii="Cambria" w:hAnsi="Cambria" w:cs="Arial"/>
          <w:bCs/>
          <w:sz w:val="24"/>
          <w:szCs w:val="24"/>
        </w:rPr>
        <w:t xml:space="preserve">(„Opcja”). Przedmiotem Opcji będą takie same usługi  jak wskazane w SWZ </w:t>
      </w:r>
      <w:r>
        <w:rPr>
          <w:rFonts w:ascii="Cambria" w:hAnsi="Cambria" w:cs="Arial"/>
          <w:bCs/>
          <w:sz w:val="24"/>
          <w:szCs w:val="24"/>
        </w:rPr>
        <w:br/>
      </w:r>
      <w:r w:rsidRPr="00292126">
        <w:rPr>
          <w:rFonts w:ascii="Cambria" w:hAnsi="Cambria" w:cs="Arial"/>
          <w:bCs/>
          <w:sz w:val="24"/>
          <w:szCs w:val="24"/>
        </w:rPr>
        <w:t xml:space="preserve">i wycenione przez Wykonawcę. W ramach Opcji mogą zostać zlecone dodatkowe usługi transportu sadzonek, substratów lub nasion. Miejscem realizacji usług wykonywanych w ramach Opcji może być teren całego kraju.  Usługi będące przedmiotem Opcji mogą zostać zlecone w ilości, która nie będzie przekraczała </w:t>
      </w:r>
      <w:r>
        <w:rPr>
          <w:rFonts w:ascii="Cambria" w:hAnsi="Cambria" w:cs="Arial"/>
          <w:bCs/>
          <w:sz w:val="24"/>
          <w:szCs w:val="24"/>
        </w:rPr>
        <w:br/>
      </w:r>
      <w:r w:rsidRPr="00292126">
        <w:rPr>
          <w:rFonts w:ascii="Cambria" w:hAnsi="Cambria" w:cs="Arial"/>
          <w:bCs/>
          <w:sz w:val="24"/>
          <w:szCs w:val="24"/>
        </w:rPr>
        <w:t xml:space="preserve">30 % Wartości Umowy określonej zgodnie </w:t>
      </w:r>
      <w:r w:rsidRPr="0095539C">
        <w:rPr>
          <w:rFonts w:ascii="Cambria" w:hAnsi="Cambria" w:cs="Arial"/>
          <w:bCs/>
          <w:sz w:val="24"/>
          <w:szCs w:val="24"/>
        </w:rPr>
        <w:t>z § 9 ust 1. Podstawą</w:t>
      </w:r>
      <w:r w:rsidRPr="00292126">
        <w:rPr>
          <w:rFonts w:ascii="Cambria" w:hAnsi="Cambria" w:cs="Arial"/>
          <w:bCs/>
          <w:sz w:val="24"/>
          <w:szCs w:val="24"/>
        </w:rPr>
        <w:t xml:space="preserve"> określenia wartości usług zleconych w ramach Opcji (w celu określenia jej zakresu) będzie cena jednostkowa netto za kilometr określona w Formularzu Oferty.</w:t>
      </w:r>
    </w:p>
    <w:p w14:paraId="382C96EC" w14:textId="77777777" w:rsidR="00292126" w:rsidRPr="00292126" w:rsidRDefault="00292126" w:rsidP="00292126">
      <w:pPr>
        <w:pStyle w:val="Akapitzlist"/>
        <w:tabs>
          <w:tab w:val="left" w:pos="851"/>
          <w:tab w:val="left" w:pos="5997"/>
        </w:tabs>
        <w:ind w:left="567"/>
        <w:jc w:val="both"/>
        <w:rPr>
          <w:rFonts w:ascii="Cambria" w:hAnsi="Cambria" w:cs="Arial"/>
          <w:bCs/>
          <w:sz w:val="12"/>
          <w:szCs w:val="12"/>
        </w:rPr>
      </w:pPr>
    </w:p>
    <w:p w14:paraId="21A6AEE8" w14:textId="349259F7" w:rsidR="00292126" w:rsidRPr="00292126" w:rsidRDefault="00292126" w:rsidP="000D3A15">
      <w:pPr>
        <w:pStyle w:val="Akapitzlist"/>
        <w:numPr>
          <w:ilvl w:val="0"/>
          <w:numId w:val="28"/>
        </w:numPr>
        <w:tabs>
          <w:tab w:val="left" w:pos="851"/>
          <w:tab w:val="left" w:pos="5997"/>
        </w:tabs>
        <w:ind w:left="709" w:hanging="720"/>
        <w:jc w:val="both"/>
        <w:rPr>
          <w:rFonts w:ascii="Cambria" w:hAnsi="Cambria" w:cs="Arial"/>
          <w:bCs/>
          <w:sz w:val="24"/>
          <w:szCs w:val="24"/>
        </w:rPr>
      </w:pPr>
      <w:r w:rsidRPr="00292126">
        <w:rPr>
          <w:rFonts w:ascii="Cambria" w:hAnsi="Cambria" w:cs="Arial"/>
          <w:bCs/>
          <w:sz w:val="24"/>
          <w:szCs w:val="24"/>
        </w:rPr>
        <w:t xml:space="preserve">Zamawiający nie jest zobowiązany do zlecenia usług objętych przedmiotem Opcji, </w:t>
      </w:r>
      <w:r w:rsidRPr="00292126">
        <w:rPr>
          <w:rFonts w:ascii="Cambria" w:hAnsi="Cambria" w:cs="Arial"/>
          <w:bCs/>
          <w:sz w:val="24"/>
          <w:szCs w:val="24"/>
        </w:rPr>
        <w:br/>
        <w:t>a Wykonawcy nie służy roszczenie o ich zlecenie.</w:t>
      </w:r>
    </w:p>
    <w:p w14:paraId="1290C596" w14:textId="77777777" w:rsidR="00292126" w:rsidRPr="00292126" w:rsidRDefault="00292126" w:rsidP="00292126">
      <w:pPr>
        <w:pStyle w:val="Akapitzlist"/>
        <w:tabs>
          <w:tab w:val="left" w:pos="851"/>
          <w:tab w:val="left" w:pos="5997"/>
        </w:tabs>
        <w:ind w:left="709"/>
        <w:jc w:val="both"/>
        <w:rPr>
          <w:rFonts w:ascii="Cambria" w:hAnsi="Cambria" w:cs="Arial"/>
          <w:bCs/>
          <w:sz w:val="12"/>
          <w:szCs w:val="12"/>
        </w:rPr>
      </w:pPr>
    </w:p>
    <w:p w14:paraId="56F8D406" w14:textId="4F1F7AD4" w:rsidR="00292126" w:rsidRPr="00292126" w:rsidRDefault="00292126" w:rsidP="000D3A15">
      <w:pPr>
        <w:pStyle w:val="Akapitzlist"/>
        <w:numPr>
          <w:ilvl w:val="0"/>
          <w:numId w:val="28"/>
        </w:numPr>
        <w:tabs>
          <w:tab w:val="left" w:pos="851"/>
          <w:tab w:val="left" w:pos="5997"/>
        </w:tabs>
        <w:ind w:left="709" w:hanging="720"/>
        <w:jc w:val="both"/>
        <w:rPr>
          <w:rFonts w:ascii="Cambria" w:hAnsi="Cambria" w:cs="Arial"/>
          <w:bCs/>
          <w:sz w:val="24"/>
          <w:szCs w:val="24"/>
        </w:rPr>
      </w:pPr>
      <w:r w:rsidRPr="00292126">
        <w:rPr>
          <w:rFonts w:ascii="Cambria" w:hAnsi="Cambria" w:cs="Arial"/>
          <w:bCs/>
          <w:sz w:val="24"/>
          <w:szCs w:val="24"/>
        </w:rPr>
        <w:t xml:space="preserve">Zamawiający przewiduje możliwość skorzystania z Opcji w przypadku: wystąpienia potrzeby zwiększenia zakresu rzeczowego usług w związku </w:t>
      </w:r>
      <w:r>
        <w:rPr>
          <w:rFonts w:ascii="Cambria" w:hAnsi="Cambria" w:cs="Arial"/>
          <w:bCs/>
          <w:sz w:val="24"/>
          <w:szCs w:val="24"/>
        </w:rPr>
        <w:br/>
      </w:r>
      <w:r w:rsidRPr="00292126">
        <w:rPr>
          <w:rFonts w:ascii="Cambria" w:hAnsi="Cambria" w:cs="Arial"/>
          <w:bCs/>
          <w:sz w:val="24"/>
          <w:szCs w:val="24"/>
        </w:rPr>
        <w:t>z ujawnieniem się nowych potrzeb podmiotów, dla których Zamawiający realizuje hodowlę sadzonek lub produkcję substratów lub powierzenia im nowych zadań gospodarczych lub publicznych.</w:t>
      </w:r>
    </w:p>
    <w:p w14:paraId="077FEFA6" w14:textId="47C24827" w:rsidR="00292126" w:rsidRDefault="00292126" w:rsidP="00292126">
      <w:pPr>
        <w:suppressAutoHyphens w:val="0"/>
        <w:spacing w:before="120"/>
        <w:ind w:left="708" w:hanging="708"/>
        <w:jc w:val="both"/>
        <w:rPr>
          <w:rFonts w:ascii="Cambria" w:hAnsi="Cambria" w:cs="Cambria"/>
          <w:b/>
          <w:sz w:val="24"/>
          <w:szCs w:val="24"/>
        </w:rPr>
      </w:pPr>
    </w:p>
    <w:p w14:paraId="3A766122" w14:textId="013C75CD" w:rsidR="00DB740B" w:rsidRPr="002855A9" w:rsidRDefault="00DB740B" w:rsidP="00DB740B">
      <w:pPr>
        <w:spacing w:after="120"/>
        <w:ind w:left="357"/>
        <w:jc w:val="center"/>
        <w:rPr>
          <w:sz w:val="24"/>
          <w:szCs w:val="24"/>
        </w:rPr>
      </w:pPr>
      <w:r w:rsidRPr="002855A9">
        <w:rPr>
          <w:rFonts w:ascii="Cambria" w:hAnsi="Cambria" w:cs="Cambria"/>
          <w:b/>
          <w:sz w:val="24"/>
          <w:szCs w:val="24"/>
        </w:rPr>
        <w:t>§ 2</w:t>
      </w:r>
    </w:p>
    <w:p w14:paraId="6A79194F" w14:textId="77777777" w:rsidR="00DB740B" w:rsidRPr="002855A9" w:rsidRDefault="00DB740B" w:rsidP="00DB740B">
      <w:pPr>
        <w:spacing w:after="120"/>
        <w:ind w:left="357"/>
        <w:jc w:val="center"/>
        <w:rPr>
          <w:rFonts w:ascii="Cambria" w:hAnsi="Cambria" w:cs="Cambria"/>
          <w:b/>
          <w:sz w:val="24"/>
          <w:szCs w:val="24"/>
        </w:rPr>
      </w:pPr>
      <w:r w:rsidRPr="002855A9">
        <w:rPr>
          <w:rFonts w:ascii="Cambria" w:hAnsi="Cambria" w:cs="Cambria"/>
          <w:b/>
          <w:sz w:val="24"/>
          <w:szCs w:val="24"/>
        </w:rPr>
        <w:t>Oświadczenia Wykonawcy</w:t>
      </w:r>
    </w:p>
    <w:p w14:paraId="42CCE23C" w14:textId="77777777" w:rsidR="00DB740B" w:rsidRPr="002855A9" w:rsidRDefault="00DB740B" w:rsidP="00DB740B">
      <w:pPr>
        <w:spacing w:before="120" w:after="120"/>
        <w:jc w:val="both"/>
        <w:rPr>
          <w:rFonts w:ascii="Cambria" w:hAnsi="Cambria" w:cs="Calibri"/>
          <w:sz w:val="24"/>
          <w:szCs w:val="24"/>
        </w:rPr>
      </w:pPr>
      <w:r w:rsidRPr="002855A9">
        <w:rPr>
          <w:rFonts w:ascii="Cambria" w:hAnsi="Cambria"/>
          <w:sz w:val="24"/>
          <w:szCs w:val="24"/>
        </w:rPr>
        <w:t>Wykonawca oświadcza,</w:t>
      </w:r>
      <w:r w:rsidRPr="002855A9">
        <w:rPr>
          <w:rFonts w:ascii="Cambria" w:hAnsi="Cambria" w:cs="Calibri"/>
          <w:sz w:val="24"/>
          <w:szCs w:val="24"/>
        </w:rPr>
        <w:t xml:space="preserve"> że:</w:t>
      </w:r>
    </w:p>
    <w:p w14:paraId="490FFF46" w14:textId="77777777" w:rsidR="00DB740B" w:rsidRPr="002855A9" w:rsidRDefault="00DB740B" w:rsidP="000D3A15">
      <w:pPr>
        <w:numPr>
          <w:ilvl w:val="0"/>
          <w:numId w:val="21"/>
        </w:numPr>
        <w:spacing w:before="120" w:after="120"/>
        <w:jc w:val="both"/>
        <w:rPr>
          <w:rFonts w:ascii="Cambria" w:hAnsi="Cambria"/>
          <w:sz w:val="24"/>
          <w:szCs w:val="24"/>
        </w:rPr>
      </w:pPr>
      <w:r w:rsidRPr="002855A9">
        <w:rPr>
          <w:rFonts w:ascii="Cambria" w:hAnsi="Cambria" w:cs="Calibri"/>
          <w:sz w:val="24"/>
          <w:szCs w:val="24"/>
        </w:rPr>
        <w:t>dołoży wszelkich starań dla należytej realizacji Przedmiotu Umowy,</w:t>
      </w:r>
    </w:p>
    <w:p w14:paraId="05C0F45A" w14:textId="77777777" w:rsidR="00DB740B" w:rsidRPr="002855A9" w:rsidRDefault="00DB740B" w:rsidP="000D3A15">
      <w:pPr>
        <w:numPr>
          <w:ilvl w:val="0"/>
          <w:numId w:val="21"/>
        </w:numPr>
        <w:spacing w:before="120" w:after="120"/>
        <w:jc w:val="both"/>
        <w:rPr>
          <w:rFonts w:ascii="Cambria" w:hAnsi="Cambria"/>
          <w:sz w:val="24"/>
          <w:szCs w:val="24"/>
        </w:rPr>
      </w:pPr>
      <w:r w:rsidRPr="002855A9">
        <w:rPr>
          <w:rFonts w:ascii="Cambria" w:hAnsi="Cambria" w:cs="Calibri"/>
          <w:sz w:val="24"/>
          <w:szCs w:val="24"/>
        </w:rPr>
        <w:t>będzie wykonywał niniejszą umowę z poszanowaniem interesów Zamawiającego,</w:t>
      </w:r>
    </w:p>
    <w:p w14:paraId="566AE4F4" w14:textId="77777777" w:rsidR="00DB740B" w:rsidRPr="002855A9" w:rsidRDefault="00DB740B" w:rsidP="000D3A15">
      <w:pPr>
        <w:numPr>
          <w:ilvl w:val="0"/>
          <w:numId w:val="21"/>
        </w:numPr>
        <w:spacing w:before="120" w:after="120"/>
        <w:jc w:val="both"/>
        <w:rPr>
          <w:rFonts w:ascii="Cambria" w:hAnsi="Cambria"/>
          <w:sz w:val="24"/>
          <w:szCs w:val="24"/>
        </w:rPr>
      </w:pPr>
      <w:r w:rsidRPr="002855A9">
        <w:rPr>
          <w:rFonts w:ascii="Cambria" w:hAnsi="Cambria"/>
          <w:sz w:val="24"/>
          <w:szCs w:val="24"/>
        </w:rPr>
        <w:t xml:space="preserve">w celu realizacji Umowy zapewni odpowiednie zasoby techniczne oraz personel posiadający zdolności, doświadczenie, wiedzę oraz wymagane uprawnienia, </w:t>
      </w:r>
      <w:r w:rsidR="002855A9">
        <w:rPr>
          <w:rFonts w:ascii="Cambria" w:hAnsi="Cambria"/>
          <w:sz w:val="24"/>
          <w:szCs w:val="24"/>
        </w:rPr>
        <w:br/>
      </w:r>
      <w:r w:rsidRPr="002855A9">
        <w:rPr>
          <w:rFonts w:ascii="Cambria" w:hAnsi="Cambria"/>
          <w:sz w:val="24"/>
          <w:szCs w:val="24"/>
        </w:rPr>
        <w:t>w zakresie niezbędnym do wykonania przedmiotu Umowy, zgodnie ze złożoną Ofertą,</w:t>
      </w:r>
    </w:p>
    <w:p w14:paraId="5DDE50B0" w14:textId="028CE129" w:rsidR="00DB740B" w:rsidRPr="002855A9" w:rsidRDefault="00DB740B" w:rsidP="000D3A15">
      <w:pPr>
        <w:numPr>
          <w:ilvl w:val="0"/>
          <w:numId w:val="21"/>
        </w:numPr>
        <w:spacing w:before="120" w:after="120"/>
        <w:jc w:val="both"/>
        <w:rPr>
          <w:rFonts w:ascii="Cambria" w:hAnsi="Cambria"/>
          <w:sz w:val="24"/>
          <w:szCs w:val="24"/>
        </w:rPr>
      </w:pPr>
      <w:r w:rsidRPr="002855A9">
        <w:rPr>
          <w:rFonts w:ascii="Cambria" w:hAnsi="Cambria"/>
          <w:sz w:val="24"/>
          <w:szCs w:val="24"/>
        </w:rPr>
        <w:t xml:space="preserve">posiada wiedzę i doświadczenie wymagane do realizacji </w:t>
      </w:r>
      <w:r w:rsidR="0019379D">
        <w:rPr>
          <w:rFonts w:ascii="Cambria" w:hAnsi="Cambria"/>
          <w:sz w:val="24"/>
          <w:szCs w:val="24"/>
        </w:rPr>
        <w:t>usług transportowych</w:t>
      </w:r>
      <w:r w:rsidRPr="002855A9">
        <w:rPr>
          <w:rFonts w:ascii="Cambria" w:hAnsi="Cambria"/>
          <w:sz w:val="24"/>
          <w:szCs w:val="24"/>
        </w:rPr>
        <w:t xml:space="preserve"> będących przedmiotem Umowy,</w:t>
      </w:r>
    </w:p>
    <w:p w14:paraId="34CA46EE" w14:textId="77777777" w:rsidR="00DB740B" w:rsidRPr="002855A9" w:rsidRDefault="00DB740B" w:rsidP="000D3A15">
      <w:pPr>
        <w:numPr>
          <w:ilvl w:val="0"/>
          <w:numId w:val="21"/>
        </w:numPr>
        <w:spacing w:before="120" w:after="120"/>
        <w:jc w:val="both"/>
        <w:rPr>
          <w:rFonts w:ascii="Cambria" w:hAnsi="Cambria"/>
          <w:sz w:val="24"/>
          <w:szCs w:val="24"/>
        </w:rPr>
      </w:pPr>
      <w:r w:rsidRPr="002855A9">
        <w:rPr>
          <w:rFonts w:ascii="Cambria" w:hAnsi="Cambria"/>
          <w:sz w:val="24"/>
          <w:szCs w:val="24"/>
        </w:rPr>
        <w:t>dysponuje odpowiednimi środkami finansowymi umożliwiającymi wykonanie przedmiotu Umowy,</w:t>
      </w:r>
    </w:p>
    <w:bookmarkEnd w:id="2"/>
    <w:p w14:paraId="08A12CA1" w14:textId="77777777" w:rsidR="000726CE" w:rsidRPr="000726CE" w:rsidRDefault="000726CE" w:rsidP="00F97C01">
      <w:pPr>
        <w:suppressAutoHyphens w:val="0"/>
        <w:spacing w:before="120"/>
        <w:jc w:val="center"/>
        <w:rPr>
          <w:rFonts w:ascii="Cambria" w:hAnsi="Cambria" w:cs="Arial"/>
          <w:b/>
          <w:color w:val="000000"/>
          <w:sz w:val="12"/>
          <w:szCs w:val="12"/>
          <w:lang w:eastAsia="pl-PL"/>
        </w:rPr>
      </w:pPr>
    </w:p>
    <w:p w14:paraId="3125AD47" w14:textId="02621A8C" w:rsidR="00A22823" w:rsidRDefault="00D81D68" w:rsidP="00F97C01">
      <w:pPr>
        <w:suppressAutoHyphens w:val="0"/>
        <w:spacing w:before="120"/>
        <w:jc w:val="center"/>
        <w:rPr>
          <w:rFonts w:ascii="Cambria" w:hAnsi="Cambria" w:cs="Arial"/>
          <w:b/>
          <w:color w:val="000000"/>
          <w:sz w:val="24"/>
          <w:szCs w:val="24"/>
          <w:lang w:eastAsia="pl-PL"/>
        </w:rPr>
      </w:pPr>
      <w:r>
        <w:rPr>
          <w:rFonts w:ascii="Cambria" w:hAnsi="Cambria" w:cs="Arial"/>
          <w:b/>
          <w:color w:val="000000"/>
          <w:sz w:val="24"/>
          <w:szCs w:val="24"/>
          <w:lang w:eastAsia="pl-PL"/>
        </w:rPr>
        <w:t>§ </w:t>
      </w:r>
      <w:r w:rsidR="00DB740B">
        <w:rPr>
          <w:rFonts w:ascii="Cambria" w:hAnsi="Cambria" w:cs="Arial"/>
          <w:b/>
          <w:color w:val="000000"/>
          <w:sz w:val="24"/>
          <w:szCs w:val="24"/>
          <w:lang w:eastAsia="pl-PL"/>
        </w:rPr>
        <w:t>3</w:t>
      </w:r>
    </w:p>
    <w:p w14:paraId="12205ABE" w14:textId="77777777" w:rsidR="000726CE" w:rsidRDefault="004E21A8" w:rsidP="000726CE">
      <w:pPr>
        <w:suppressAutoHyphens w:val="0"/>
        <w:spacing w:before="120" w:after="120"/>
        <w:jc w:val="center"/>
        <w:rPr>
          <w:rFonts w:ascii="Cambria" w:hAnsi="Cambria" w:cs="Arial"/>
          <w:b/>
          <w:color w:val="000000"/>
          <w:sz w:val="24"/>
          <w:szCs w:val="24"/>
          <w:lang w:eastAsia="pl-PL"/>
        </w:rPr>
      </w:pPr>
      <w:r w:rsidRPr="001C5BA3">
        <w:rPr>
          <w:rFonts w:ascii="Cambria" w:hAnsi="Cambria" w:cs="Arial"/>
          <w:b/>
          <w:color w:val="000000"/>
          <w:sz w:val="24"/>
          <w:szCs w:val="24"/>
          <w:lang w:eastAsia="pl-PL"/>
        </w:rPr>
        <w:t>Termin realizacji Przedmiotu Umowy</w:t>
      </w:r>
    </w:p>
    <w:p w14:paraId="5EB2D1B9" w14:textId="05B813E9" w:rsidR="0019379D" w:rsidRPr="00AE5E72" w:rsidRDefault="0019379D" w:rsidP="000D3A15">
      <w:pPr>
        <w:pStyle w:val="Tekstpodstawowy2"/>
        <w:numPr>
          <w:ilvl w:val="0"/>
          <w:numId w:val="29"/>
        </w:numPr>
        <w:rPr>
          <w:rFonts w:ascii="Cambria" w:hAnsi="Cambria"/>
          <w:bCs/>
          <w:sz w:val="22"/>
          <w:szCs w:val="22"/>
        </w:rPr>
      </w:pPr>
      <w:r>
        <w:rPr>
          <w:rFonts w:ascii="Cambria" w:hAnsi="Cambria"/>
          <w:sz w:val="22"/>
          <w:szCs w:val="22"/>
        </w:rPr>
        <w:t xml:space="preserve">Dla zadania częściowego nr 1 </w:t>
      </w:r>
    </w:p>
    <w:p w14:paraId="0D248A64" w14:textId="53AB185C" w:rsidR="0019379D" w:rsidRDefault="0019379D" w:rsidP="0019379D">
      <w:pPr>
        <w:pStyle w:val="Tekstpodstawowy2"/>
        <w:ind w:left="502"/>
        <w:rPr>
          <w:rFonts w:ascii="Cambria" w:hAnsi="Cambria"/>
          <w:bCs/>
          <w:sz w:val="22"/>
          <w:szCs w:val="22"/>
        </w:rPr>
      </w:pPr>
      <w:r>
        <w:rPr>
          <w:rFonts w:ascii="Cambria" w:hAnsi="Cambria"/>
          <w:sz w:val="22"/>
          <w:szCs w:val="22"/>
        </w:rPr>
        <w:t>t</w:t>
      </w:r>
      <w:r w:rsidRPr="00126863">
        <w:rPr>
          <w:rFonts w:ascii="Cambria" w:hAnsi="Cambria"/>
          <w:sz w:val="22"/>
          <w:szCs w:val="22"/>
        </w:rPr>
        <w:t xml:space="preserve">ermin </w:t>
      </w:r>
      <w:proofErr w:type="spellStart"/>
      <w:r>
        <w:rPr>
          <w:rFonts w:ascii="Cambria" w:hAnsi="Cambria"/>
          <w:sz w:val="22"/>
          <w:szCs w:val="22"/>
        </w:rPr>
        <w:t>realiacji</w:t>
      </w:r>
      <w:proofErr w:type="spellEnd"/>
      <w:r>
        <w:rPr>
          <w:rFonts w:ascii="Cambria" w:hAnsi="Cambria"/>
          <w:sz w:val="22"/>
          <w:szCs w:val="22"/>
        </w:rPr>
        <w:t xml:space="preserve"> Umowy</w:t>
      </w:r>
      <w:r w:rsidRPr="00126863">
        <w:rPr>
          <w:rFonts w:ascii="Cambria" w:hAnsi="Cambria"/>
          <w:sz w:val="22"/>
          <w:szCs w:val="22"/>
        </w:rPr>
        <w:t xml:space="preserve"> wynosi </w:t>
      </w:r>
      <w:r w:rsidRPr="00A46BCC">
        <w:rPr>
          <w:rFonts w:ascii="Cambria" w:hAnsi="Cambria"/>
          <w:b/>
          <w:sz w:val="22"/>
          <w:szCs w:val="22"/>
        </w:rPr>
        <w:t>18</w:t>
      </w:r>
      <w:r w:rsidRPr="003A34C8">
        <w:rPr>
          <w:rFonts w:ascii="Cambria" w:hAnsi="Cambria"/>
          <w:b/>
          <w:sz w:val="22"/>
          <w:szCs w:val="22"/>
        </w:rPr>
        <w:t xml:space="preserve"> </w:t>
      </w:r>
      <w:r w:rsidRPr="00126863">
        <w:rPr>
          <w:rFonts w:ascii="Cambria" w:hAnsi="Cambria"/>
          <w:b/>
          <w:sz w:val="22"/>
          <w:szCs w:val="22"/>
        </w:rPr>
        <w:t>miesi</w:t>
      </w:r>
      <w:r>
        <w:rPr>
          <w:rFonts w:ascii="Cambria" w:hAnsi="Cambria"/>
          <w:b/>
          <w:sz w:val="22"/>
          <w:szCs w:val="22"/>
        </w:rPr>
        <w:t>ę</w:t>
      </w:r>
      <w:r w:rsidRPr="00126863">
        <w:rPr>
          <w:rFonts w:ascii="Cambria" w:hAnsi="Cambria"/>
          <w:b/>
          <w:sz w:val="22"/>
          <w:szCs w:val="22"/>
        </w:rPr>
        <w:t>c</w:t>
      </w:r>
      <w:r>
        <w:rPr>
          <w:rFonts w:ascii="Cambria" w:hAnsi="Cambria"/>
          <w:b/>
          <w:sz w:val="22"/>
          <w:szCs w:val="22"/>
        </w:rPr>
        <w:t>y</w:t>
      </w:r>
      <w:r w:rsidRPr="00126863">
        <w:rPr>
          <w:rFonts w:ascii="Cambria" w:hAnsi="Cambria"/>
          <w:bCs/>
          <w:sz w:val="22"/>
          <w:szCs w:val="22"/>
        </w:rPr>
        <w:t xml:space="preserve"> od dnia podpisania umowy.</w:t>
      </w:r>
    </w:p>
    <w:p w14:paraId="4DDDCC2F" w14:textId="77777777" w:rsidR="0019379D" w:rsidRDefault="0019379D" w:rsidP="0019379D">
      <w:pPr>
        <w:pStyle w:val="Tekstpodstawowy2"/>
        <w:ind w:left="502"/>
        <w:rPr>
          <w:rFonts w:ascii="Cambria" w:hAnsi="Cambria"/>
          <w:bCs/>
          <w:sz w:val="22"/>
          <w:szCs w:val="22"/>
        </w:rPr>
      </w:pPr>
    </w:p>
    <w:p w14:paraId="50EF0735" w14:textId="77777777" w:rsidR="0019379D" w:rsidRPr="00AE5E72" w:rsidRDefault="0019379D" w:rsidP="000D3A15">
      <w:pPr>
        <w:pStyle w:val="Tekstpodstawowy2"/>
        <w:numPr>
          <w:ilvl w:val="0"/>
          <w:numId w:val="29"/>
        </w:numPr>
        <w:rPr>
          <w:rFonts w:ascii="Cambria" w:hAnsi="Cambria"/>
          <w:bCs/>
          <w:sz w:val="22"/>
          <w:szCs w:val="22"/>
        </w:rPr>
      </w:pPr>
      <w:r>
        <w:rPr>
          <w:rFonts w:ascii="Cambria" w:hAnsi="Cambria"/>
          <w:sz w:val="22"/>
          <w:szCs w:val="22"/>
        </w:rPr>
        <w:t xml:space="preserve">Dla zadania częściowego nr 2 </w:t>
      </w:r>
    </w:p>
    <w:p w14:paraId="7CF457D0" w14:textId="68DA9440" w:rsidR="0019379D" w:rsidRDefault="0019379D" w:rsidP="0019379D">
      <w:pPr>
        <w:pStyle w:val="Tekstpodstawowy2"/>
        <w:ind w:left="502"/>
        <w:rPr>
          <w:rFonts w:ascii="Cambria" w:hAnsi="Cambria"/>
          <w:bCs/>
          <w:sz w:val="22"/>
          <w:szCs w:val="22"/>
        </w:rPr>
      </w:pPr>
      <w:r>
        <w:rPr>
          <w:rFonts w:ascii="Cambria" w:hAnsi="Cambria"/>
          <w:sz w:val="22"/>
          <w:szCs w:val="22"/>
        </w:rPr>
        <w:t>t</w:t>
      </w:r>
      <w:r w:rsidRPr="00126863">
        <w:rPr>
          <w:rFonts w:ascii="Cambria" w:hAnsi="Cambria"/>
          <w:sz w:val="22"/>
          <w:szCs w:val="22"/>
        </w:rPr>
        <w:t xml:space="preserve">ermin </w:t>
      </w:r>
      <w:r>
        <w:rPr>
          <w:rFonts w:ascii="Cambria" w:hAnsi="Cambria"/>
          <w:sz w:val="22"/>
          <w:szCs w:val="22"/>
        </w:rPr>
        <w:t>realizacji Umowy</w:t>
      </w:r>
      <w:r w:rsidRPr="00126863">
        <w:rPr>
          <w:rFonts w:ascii="Cambria" w:hAnsi="Cambria"/>
          <w:sz w:val="22"/>
          <w:szCs w:val="22"/>
        </w:rPr>
        <w:t xml:space="preserve"> wynosi </w:t>
      </w:r>
      <w:r>
        <w:rPr>
          <w:rFonts w:ascii="Cambria" w:hAnsi="Cambria"/>
          <w:b/>
          <w:sz w:val="22"/>
          <w:szCs w:val="22"/>
        </w:rPr>
        <w:t>6</w:t>
      </w:r>
      <w:r w:rsidRPr="003A34C8">
        <w:rPr>
          <w:rFonts w:ascii="Cambria" w:hAnsi="Cambria"/>
          <w:b/>
          <w:sz w:val="22"/>
          <w:szCs w:val="22"/>
        </w:rPr>
        <w:t xml:space="preserve"> </w:t>
      </w:r>
      <w:r w:rsidRPr="00126863">
        <w:rPr>
          <w:rFonts w:ascii="Cambria" w:hAnsi="Cambria"/>
          <w:b/>
          <w:sz w:val="22"/>
          <w:szCs w:val="22"/>
        </w:rPr>
        <w:t>miesi</w:t>
      </w:r>
      <w:r>
        <w:rPr>
          <w:rFonts w:ascii="Cambria" w:hAnsi="Cambria"/>
          <w:b/>
          <w:sz w:val="22"/>
          <w:szCs w:val="22"/>
        </w:rPr>
        <w:t>ę</w:t>
      </w:r>
      <w:r w:rsidRPr="00126863">
        <w:rPr>
          <w:rFonts w:ascii="Cambria" w:hAnsi="Cambria"/>
          <w:b/>
          <w:sz w:val="22"/>
          <w:szCs w:val="22"/>
        </w:rPr>
        <w:t>c</w:t>
      </w:r>
      <w:r>
        <w:rPr>
          <w:rFonts w:ascii="Cambria" w:hAnsi="Cambria"/>
          <w:b/>
          <w:sz w:val="22"/>
          <w:szCs w:val="22"/>
        </w:rPr>
        <w:t>y</w:t>
      </w:r>
      <w:r w:rsidRPr="00126863">
        <w:rPr>
          <w:rFonts w:ascii="Cambria" w:hAnsi="Cambria"/>
          <w:bCs/>
          <w:sz w:val="22"/>
          <w:szCs w:val="22"/>
        </w:rPr>
        <w:t xml:space="preserve"> od dnia podpisania umowy.</w:t>
      </w:r>
    </w:p>
    <w:p w14:paraId="44D9C56B" w14:textId="77777777" w:rsidR="0019379D" w:rsidRDefault="0019379D" w:rsidP="0019379D">
      <w:pPr>
        <w:pStyle w:val="Tekstpodstawowy2"/>
        <w:ind w:left="502"/>
        <w:rPr>
          <w:rFonts w:ascii="Cambria" w:hAnsi="Cambria"/>
          <w:bCs/>
          <w:sz w:val="22"/>
          <w:szCs w:val="22"/>
        </w:rPr>
      </w:pPr>
    </w:p>
    <w:p w14:paraId="71776146" w14:textId="2B4943C2" w:rsidR="0019379D" w:rsidRDefault="0019379D" w:rsidP="000D3A15">
      <w:pPr>
        <w:pStyle w:val="Tekstpodstawowy2"/>
        <w:numPr>
          <w:ilvl w:val="0"/>
          <w:numId w:val="29"/>
        </w:numPr>
        <w:rPr>
          <w:rFonts w:ascii="Cambria" w:hAnsi="Cambria"/>
          <w:bCs/>
          <w:sz w:val="22"/>
          <w:szCs w:val="22"/>
        </w:rPr>
      </w:pPr>
      <w:r>
        <w:rPr>
          <w:rFonts w:ascii="Cambria" w:hAnsi="Cambria"/>
          <w:sz w:val="22"/>
          <w:szCs w:val="22"/>
        </w:rPr>
        <w:t>Terminy wykonania poszczególnych usług transportowych będą określane na bieżąco przez Zamawiającego w trakcie realizacji Umowy.</w:t>
      </w:r>
    </w:p>
    <w:p w14:paraId="52D466CF" w14:textId="72C3DAEE" w:rsidR="00D26914" w:rsidRPr="00623C21" w:rsidRDefault="00D26914" w:rsidP="0019379D">
      <w:pPr>
        <w:suppressAutoHyphens w:val="0"/>
        <w:spacing w:before="240"/>
        <w:ind w:left="567" w:hanging="567"/>
        <w:rPr>
          <w:rFonts w:ascii="Cambria" w:eastAsia="Calibri" w:hAnsi="Cambria" w:cs="Arial"/>
          <w:sz w:val="8"/>
          <w:szCs w:val="8"/>
          <w:lang w:eastAsia="en-US"/>
        </w:rPr>
      </w:pPr>
    </w:p>
    <w:p w14:paraId="7934B261" w14:textId="77777777" w:rsidR="0095539C" w:rsidRDefault="0095539C" w:rsidP="00E36B86">
      <w:pPr>
        <w:suppressAutoHyphens w:val="0"/>
        <w:spacing w:before="120" w:after="120"/>
        <w:jc w:val="center"/>
        <w:rPr>
          <w:rFonts w:ascii="Cambria" w:hAnsi="Cambria" w:cs="Arial"/>
          <w:b/>
          <w:color w:val="000000"/>
          <w:sz w:val="24"/>
          <w:szCs w:val="24"/>
          <w:lang w:eastAsia="pl-PL"/>
        </w:rPr>
      </w:pPr>
    </w:p>
    <w:p w14:paraId="3978F8A7" w14:textId="56F46788" w:rsidR="00B632BB" w:rsidRDefault="00D81D68" w:rsidP="00E36B86">
      <w:pPr>
        <w:suppressAutoHyphens w:val="0"/>
        <w:spacing w:before="120" w:after="120"/>
        <w:jc w:val="center"/>
        <w:rPr>
          <w:rFonts w:ascii="Cambria" w:hAnsi="Cambria" w:cs="Arial"/>
          <w:b/>
          <w:color w:val="000000"/>
          <w:sz w:val="24"/>
          <w:szCs w:val="24"/>
          <w:lang w:eastAsia="pl-PL"/>
        </w:rPr>
      </w:pPr>
      <w:r>
        <w:rPr>
          <w:rFonts w:ascii="Cambria" w:hAnsi="Cambria" w:cs="Arial"/>
          <w:b/>
          <w:color w:val="000000"/>
          <w:sz w:val="24"/>
          <w:szCs w:val="24"/>
          <w:lang w:eastAsia="pl-PL"/>
        </w:rPr>
        <w:t>§ </w:t>
      </w:r>
      <w:r w:rsidR="00DB740B">
        <w:rPr>
          <w:rFonts w:ascii="Cambria" w:hAnsi="Cambria" w:cs="Arial"/>
          <w:b/>
          <w:color w:val="000000"/>
          <w:sz w:val="24"/>
          <w:szCs w:val="24"/>
          <w:lang w:eastAsia="pl-PL"/>
        </w:rPr>
        <w:t>4</w:t>
      </w:r>
    </w:p>
    <w:p w14:paraId="70E7F642" w14:textId="77777777" w:rsidR="004E21A8" w:rsidRPr="001C5BA3" w:rsidRDefault="004E21A8" w:rsidP="00E36B86">
      <w:pPr>
        <w:suppressAutoHyphens w:val="0"/>
        <w:spacing w:before="120" w:after="120"/>
        <w:jc w:val="center"/>
        <w:rPr>
          <w:rFonts w:ascii="Cambria" w:hAnsi="Cambria" w:cs="Arial"/>
          <w:b/>
          <w:color w:val="000000"/>
          <w:sz w:val="24"/>
          <w:szCs w:val="24"/>
          <w:lang w:eastAsia="pl-PL"/>
        </w:rPr>
      </w:pPr>
      <w:r w:rsidRPr="001C5BA3">
        <w:rPr>
          <w:rFonts w:ascii="Cambria" w:hAnsi="Cambria" w:cs="Arial"/>
          <w:b/>
          <w:color w:val="000000"/>
          <w:sz w:val="24"/>
          <w:szCs w:val="24"/>
          <w:lang w:eastAsia="pl-PL"/>
        </w:rPr>
        <w:t>Obowiązki Zamawiającego</w:t>
      </w:r>
    </w:p>
    <w:p w14:paraId="0DDF28C8" w14:textId="77777777" w:rsidR="004E21A8" w:rsidRDefault="004E21A8" w:rsidP="004E21A8">
      <w:pPr>
        <w:suppressAutoHyphens w:val="0"/>
        <w:spacing w:before="120"/>
        <w:jc w:val="both"/>
        <w:outlineLvl w:val="0"/>
        <w:rPr>
          <w:rFonts w:ascii="Cambria" w:hAnsi="Cambria" w:cs="Arial"/>
          <w:sz w:val="24"/>
          <w:szCs w:val="24"/>
          <w:lang w:eastAsia="pl-PL"/>
        </w:rPr>
      </w:pPr>
      <w:r w:rsidRPr="001C5BA3">
        <w:rPr>
          <w:rFonts w:ascii="Cambria" w:hAnsi="Cambria" w:cs="Arial"/>
          <w:sz w:val="24"/>
          <w:szCs w:val="24"/>
          <w:lang w:eastAsia="pl-PL"/>
        </w:rPr>
        <w:t>W ramach zawartej Umowy Zamawiający zobowiązany jest:</w:t>
      </w:r>
    </w:p>
    <w:p w14:paraId="4D0F400E" w14:textId="77777777" w:rsidR="004E21A8" w:rsidRPr="006F7FBF" w:rsidRDefault="004E21A8" w:rsidP="00607808">
      <w:pPr>
        <w:numPr>
          <w:ilvl w:val="0"/>
          <w:numId w:val="5"/>
        </w:numPr>
        <w:suppressAutoHyphens w:val="0"/>
        <w:spacing w:before="120"/>
        <w:ind w:left="567" w:hanging="425"/>
        <w:jc w:val="both"/>
        <w:outlineLvl w:val="0"/>
        <w:rPr>
          <w:rFonts w:ascii="Cambria" w:hAnsi="Cambria" w:cs="Arial"/>
          <w:b/>
          <w:color w:val="000000"/>
          <w:sz w:val="24"/>
          <w:szCs w:val="24"/>
          <w:lang w:eastAsia="pl-PL"/>
        </w:rPr>
      </w:pPr>
      <w:r w:rsidRPr="001C5BA3">
        <w:rPr>
          <w:rFonts w:ascii="Cambria" w:hAnsi="Cambria" w:cs="Arial"/>
          <w:sz w:val="24"/>
          <w:szCs w:val="24"/>
          <w:lang w:eastAsia="pl-PL"/>
        </w:rPr>
        <w:t xml:space="preserve">współpracować z Wykonawcą w celu sprawnego i rzetelnego wykonania </w:t>
      </w:r>
      <w:r w:rsidRPr="006F7FBF">
        <w:rPr>
          <w:rFonts w:ascii="Cambria" w:hAnsi="Cambria" w:cs="Arial"/>
          <w:sz w:val="24"/>
          <w:szCs w:val="24"/>
          <w:lang w:eastAsia="pl-PL"/>
        </w:rPr>
        <w:t>Przedmiotu Umowy;</w:t>
      </w:r>
    </w:p>
    <w:p w14:paraId="5D1941C2" w14:textId="77777777" w:rsidR="004E21A8" w:rsidRPr="003165FF" w:rsidRDefault="004E21A8" w:rsidP="00607808">
      <w:pPr>
        <w:numPr>
          <w:ilvl w:val="0"/>
          <w:numId w:val="5"/>
        </w:numPr>
        <w:suppressAutoHyphens w:val="0"/>
        <w:spacing w:before="120"/>
        <w:ind w:left="567" w:hanging="425"/>
        <w:jc w:val="both"/>
        <w:outlineLvl w:val="0"/>
        <w:rPr>
          <w:rFonts w:ascii="Cambria" w:hAnsi="Cambria" w:cs="Arial"/>
          <w:color w:val="000000"/>
          <w:sz w:val="24"/>
          <w:szCs w:val="24"/>
          <w:lang w:eastAsia="pl-PL"/>
        </w:rPr>
      </w:pPr>
      <w:r w:rsidRPr="003165FF">
        <w:rPr>
          <w:rFonts w:ascii="Cambria" w:hAnsi="Cambria" w:cs="Arial"/>
          <w:sz w:val="24"/>
          <w:szCs w:val="24"/>
          <w:lang w:eastAsia="pl-PL"/>
        </w:rPr>
        <w:t xml:space="preserve">informować Wykonawcę o istotnych sprawach mogących mieć wpływ </w:t>
      </w:r>
      <w:r w:rsidR="00F96C7F" w:rsidRPr="003165FF">
        <w:rPr>
          <w:rFonts w:ascii="Cambria" w:hAnsi="Cambria" w:cs="Arial"/>
          <w:sz w:val="24"/>
          <w:szCs w:val="24"/>
          <w:lang w:eastAsia="pl-PL"/>
        </w:rPr>
        <w:br/>
      </w:r>
      <w:r w:rsidRPr="003165FF">
        <w:rPr>
          <w:rFonts w:ascii="Cambria" w:hAnsi="Cambria" w:cs="Arial"/>
          <w:sz w:val="24"/>
          <w:szCs w:val="24"/>
          <w:lang w:eastAsia="pl-PL"/>
        </w:rPr>
        <w:t xml:space="preserve">na realizację Przedmiotu Umowy, </w:t>
      </w:r>
    </w:p>
    <w:p w14:paraId="737F684E" w14:textId="77777777" w:rsidR="004E21A8" w:rsidRPr="0027209D" w:rsidRDefault="004E21A8" w:rsidP="00607808">
      <w:pPr>
        <w:numPr>
          <w:ilvl w:val="0"/>
          <w:numId w:val="5"/>
        </w:numPr>
        <w:suppressAutoHyphens w:val="0"/>
        <w:spacing w:before="120"/>
        <w:ind w:left="567" w:hanging="425"/>
        <w:jc w:val="both"/>
        <w:outlineLvl w:val="0"/>
        <w:rPr>
          <w:rFonts w:ascii="Cambria" w:hAnsi="Cambria" w:cs="Arial"/>
          <w:b/>
          <w:color w:val="000000"/>
          <w:sz w:val="24"/>
          <w:szCs w:val="24"/>
          <w:lang w:eastAsia="pl-PL"/>
        </w:rPr>
      </w:pPr>
      <w:r w:rsidRPr="001C5BA3">
        <w:rPr>
          <w:rFonts w:ascii="Cambria" w:hAnsi="Cambria" w:cs="Arial"/>
          <w:sz w:val="24"/>
          <w:szCs w:val="24"/>
          <w:lang w:eastAsia="pl-PL"/>
        </w:rPr>
        <w:t xml:space="preserve">dokonywać zapłaty należnego Wykonawcy wynagrodzenia, w terminach </w:t>
      </w:r>
      <w:r w:rsidR="00F96C7F">
        <w:rPr>
          <w:rFonts w:ascii="Cambria" w:hAnsi="Cambria" w:cs="Arial"/>
          <w:sz w:val="24"/>
          <w:szCs w:val="24"/>
          <w:lang w:eastAsia="pl-PL"/>
        </w:rPr>
        <w:br/>
      </w:r>
      <w:r w:rsidRPr="001C5BA3">
        <w:rPr>
          <w:rFonts w:ascii="Cambria" w:hAnsi="Cambria" w:cs="Arial"/>
          <w:sz w:val="24"/>
          <w:szCs w:val="24"/>
          <w:lang w:eastAsia="pl-PL"/>
        </w:rPr>
        <w:t>i na warunkach określonych w Umowie;</w:t>
      </w:r>
    </w:p>
    <w:p w14:paraId="79D16A60" w14:textId="01E08666" w:rsidR="00E350F3" w:rsidRDefault="00E350F3" w:rsidP="00A31A27">
      <w:pPr>
        <w:suppressAutoHyphens w:val="0"/>
        <w:spacing w:before="120"/>
        <w:jc w:val="center"/>
        <w:rPr>
          <w:rFonts w:ascii="Cambria" w:hAnsi="Cambria" w:cs="Arial"/>
          <w:b/>
          <w:color w:val="000000"/>
          <w:sz w:val="10"/>
          <w:szCs w:val="10"/>
          <w:lang w:eastAsia="pl-PL"/>
        </w:rPr>
      </w:pPr>
    </w:p>
    <w:p w14:paraId="71EAD065" w14:textId="77777777" w:rsidR="00E36B86" w:rsidRDefault="00D81D68" w:rsidP="00E36B86">
      <w:pPr>
        <w:suppressAutoHyphens w:val="0"/>
        <w:spacing w:before="120" w:after="120"/>
        <w:jc w:val="center"/>
        <w:rPr>
          <w:rFonts w:ascii="Cambria" w:hAnsi="Cambria" w:cs="Arial"/>
          <w:b/>
          <w:color w:val="000000"/>
          <w:sz w:val="24"/>
          <w:szCs w:val="24"/>
          <w:lang w:eastAsia="pl-PL"/>
        </w:rPr>
      </w:pPr>
      <w:r>
        <w:rPr>
          <w:rFonts w:ascii="Cambria" w:hAnsi="Cambria" w:cs="Arial"/>
          <w:b/>
          <w:color w:val="000000"/>
          <w:sz w:val="24"/>
          <w:szCs w:val="24"/>
          <w:lang w:eastAsia="pl-PL"/>
        </w:rPr>
        <w:t>§ </w:t>
      </w:r>
      <w:r w:rsidR="00C2503B">
        <w:rPr>
          <w:rFonts w:ascii="Cambria" w:hAnsi="Cambria" w:cs="Arial"/>
          <w:b/>
          <w:color w:val="000000"/>
          <w:sz w:val="24"/>
          <w:szCs w:val="24"/>
          <w:lang w:eastAsia="pl-PL"/>
        </w:rPr>
        <w:t>5</w:t>
      </w:r>
    </w:p>
    <w:p w14:paraId="5849A5B5" w14:textId="77777777" w:rsidR="004E21A8" w:rsidRPr="001C5BA3" w:rsidRDefault="004E21A8" w:rsidP="00E36B86">
      <w:pPr>
        <w:suppressAutoHyphens w:val="0"/>
        <w:spacing w:before="120" w:after="240"/>
        <w:jc w:val="center"/>
        <w:rPr>
          <w:rFonts w:ascii="Cambria" w:hAnsi="Cambria" w:cs="Arial"/>
          <w:b/>
          <w:color w:val="000000"/>
          <w:sz w:val="24"/>
          <w:szCs w:val="24"/>
          <w:lang w:eastAsia="pl-PL"/>
        </w:rPr>
      </w:pPr>
      <w:r w:rsidRPr="001C5BA3">
        <w:rPr>
          <w:rFonts w:ascii="Cambria" w:hAnsi="Cambria" w:cs="Arial"/>
          <w:b/>
          <w:color w:val="000000"/>
          <w:sz w:val="24"/>
          <w:szCs w:val="24"/>
          <w:lang w:eastAsia="pl-PL"/>
        </w:rPr>
        <w:t xml:space="preserve">Obowiązki Wykonawcy </w:t>
      </w:r>
    </w:p>
    <w:p w14:paraId="1C66E3B4" w14:textId="062523C4" w:rsidR="004E21A8" w:rsidRPr="001C5BA3"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Wykonawca wykonywać będzie Przedmiot Umowy z </w:t>
      </w:r>
      <w:r w:rsidRPr="00375897">
        <w:rPr>
          <w:rFonts w:ascii="Cambria" w:hAnsi="Cambria" w:cs="Arial"/>
          <w:sz w:val="24"/>
          <w:szCs w:val="24"/>
          <w:u w:val="single"/>
          <w:lang w:eastAsia="pl-PL"/>
        </w:rPr>
        <w:t>najwyższą starannością</w:t>
      </w:r>
      <w:r w:rsidRPr="001C5BA3">
        <w:rPr>
          <w:rFonts w:ascii="Cambria" w:hAnsi="Cambria" w:cs="Arial"/>
          <w:sz w:val="24"/>
          <w:szCs w:val="24"/>
          <w:lang w:eastAsia="pl-PL"/>
        </w:rPr>
        <w:t xml:space="preserve"> </w:t>
      </w:r>
      <w:r w:rsidR="00F96C7F">
        <w:rPr>
          <w:rFonts w:ascii="Cambria" w:hAnsi="Cambria" w:cs="Arial"/>
          <w:sz w:val="24"/>
          <w:szCs w:val="24"/>
          <w:lang w:eastAsia="pl-PL"/>
        </w:rPr>
        <w:br/>
      </w:r>
      <w:r w:rsidRPr="001C5BA3">
        <w:rPr>
          <w:rFonts w:ascii="Cambria" w:hAnsi="Cambria" w:cs="Arial"/>
          <w:sz w:val="24"/>
          <w:szCs w:val="24"/>
          <w:lang w:eastAsia="pl-PL"/>
        </w:rPr>
        <w:t xml:space="preserve">i zgodnie z obowiązującymi w tym zakresie wymaganiami wynikającymi </w:t>
      </w:r>
      <w:r w:rsidR="0019379D">
        <w:rPr>
          <w:rFonts w:ascii="Cambria" w:hAnsi="Cambria" w:cs="Arial"/>
          <w:sz w:val="24"/>
          <w:szCs w:val="24"/>
          <w:lang w:eastAsia="pl-PL"/>
        </w:rPr>
        <w:br/>
      </w:r>
      <w:r w:rsidRPr="001C5BA3">
        <w:rPr>
          <w:rFonts w:ascii="Cambria" w:hAnsi="Cambria" w:cs="Arial"/>
          <w:sz w:val="24"/>
          <w:szCs w:val="24"/>
          <w:lang w:eastAsia="pl-PL"/>
        </w:rPr>
        <w:t xml:space="preserve">z obowiązujących przepisów </w:t>
      </w:r>
      <w:r w:rsidRPr="00B05BF4">
        <w:rPr>
          <w:rFonts w:ascii="Cambria" w:hAnsi="Cambria" w:cs="Arial"/>
          <w:sz w:val="24"/>
          <w:szCs w:val="24"/>
          <w:lang w:eastAsia="pl-PL"/>
        </w:rPr>
        <w:t xml:space="preserve">oraz </w:t>
      </w:r>
      <w:r w:rsidR="005A495E" w:rsidRPr="00B05BF4">
        <w:rPr>
          <w:rFonts w:ascii="Cambria" w:hAnsi="Cambria" w:cs="Arial"/>
          <w:sz w:val="24"/>
          <w:szCs w:val="24"/>
          <w:lang w:eastAsia="pl-PL"/>
        </w:rPr>
        <w:t xml:space="preserve">zgodnie z </w:t>
      </w:r>
      <w:r w:rsidR="005A495E" w:rsidRPr="00E350F3">
        <w:rPr>
          <w:rFonts w:ascii="Cambria" w:hAnsi="Cambria" w:cs="Arial"/>
          <w:sz w:val="24"/>
          <w:szCs w:val="24"/>
          <w:lang w:eastAsia="pl-PL"/>
        </w:rPr>
        <w:t xml:space="preserve">SWZ, złożoną ofertą oraz </w:t>
      </w:r>
      <w:r w:rsidR="00D26914" w:rsidRPr="00E350F3">
        <w:rPr>
          <w:rFonts w:ascii="Cambria" w:hAnsi="Cambria" w:cs="Arial"/>
          <w:sz w:val="24"/>
          <w:szCs w:val="24"/>
          <w:lang w:eastAsia="pl-PL"/>
        </w:rPr>
        <w:t xml:space="preserve">niniejszą </w:t>
      </w:r>
      <w:r w:rsidR="005A495E" w:rsidRPr="00E350F3">
        <w:rPr>
          <w:rFonts w:ascii="Cambria" w:hAnsi="Cambria" w:cs="Arial"/>
          <w:sz w:val="24"/>
          <w:szCs w:val="24"/>
          <w:lang w:eastAsia="pl-PL"/>
        </w:rPr>
        <w:t>Umową</w:t>
      </w:r>
      <w:r w:rsidR="00D70E6D">
        <w:rPr>
          <w:rFonts w:ascii="Cambria" w:hAnsi="Cambria" w:cs="Arial"/>
          <w:sz w:val="24"/>
          <w:szCs w:val="24"/>
          <w:lang w:eastAsia="pl-PL"/>
        </w:rPr>
        <w:t xml:space="preserve"> z uwzględnieniem profesjonalnego charakteru działalności prowadzonej przez Wykonawcę.</w:t>
      </w:r>
    </w:p>
    <w:p w14:paraId="323A26CA" w14:textId="77777777" w:rsidR="004E21A8"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Wykonawca ponosi wszelkie ryzyko i odpowiedzialność</w:t>
      </w:r>
      <w:r w:rsidR="005A495E">
        <w:rPr>
          <w:rFonts w:ascii="Cambria" w:hAnsi="Cambria" w:cs="Arial"/>
          <w:sz w:val="24"/>
          <w:szCs w:val="24"/>
          <w:lang w:eastAsia="pl-PL"/>
        </w:rPr>
        <w:t xml:space="preserve"> na zasadach ogólnych</w:t>
      </w:r>
      <w:r w:rsidRPr="001C5BA3">
        <w:rPr>
          <w:rFonts w:ascii="Cambria" w:hAnsi="Cambria" w:cs="Arial"/>
          <w:sz w:val="24"/>
          <w:szCs w:val="24"/>
          <w:lang w:eastAsia="pl-PL"/>
        </w:rPr>
        <w:t xml:space="preserve"> za szkody związane z realizacją Umowy, a w szczególności za szkody materialne, </w:t>
      </w:r>
      <w:r w:rsidRPr="00B05BF4">
        <w:rPr>
          <w:rFonts w:ascii="Cambria" w:hAnsi="Cambria" w:cs="Arial"/>
          <w:sz w:val="24"/>
          <w:szCs w:val="24"/>
          <w:lang w:eastAsia="pl-PL"/>
        </w:rPr>
        <w:t>uszkodzenie ciała lub śmierć.</w:t>
      </w:r>
    </w:p>
    <w:p w14:paraId="7BEEE846" w14:textId="53A8BC2F" w:rsidR="00375897" w:rsidRPr="00375897" w:rsidRDefault="00375897" w:rsidP="00375897">
      <w:pPr>
        <w:numPr>
          <w:ilvl w:val="0"/>
          <w:numId w:val="9"/>
        </w:numPr>
        <w:suppressAutoHyphens w:val="0"/>
        <w:spacing w:before="120"/>
        <w:ind w:left="567" w:hanging="567"/>
        <w:jc w:val="both"/>
        <w:rPr>
          <w:rFonts w:ascii="Cambria" w:hAnsi="Cambria" w:cs="Arial"/>
          <w:sz w:val="24"/>
          <w:szCs w:val="24"/>
          <w:lang w:eastAsia="pl-PL"/>
        </w:rPr>
      </w:pPr>
      <w:r w:rsidRPr="00375897">
        <w:rPr>
          <w:rFonts w:ascii="Cambria" w:hAnsi="Cambria" w:cs="Arial"/>
          <w:sz w:val="24"/>
          <w:szCs w:val="24"/>
          <w:lang w:eastAsia="pl-PL"/>
        </w:rPr>
        <w:t xml:space="preserve">Wykonawca obowiązany jest zapewnić udział w wykonywaniu </w:t>
      </w:r>
      <w:r w:rsidR="0019379D">
        <w:rPr>
          <w:rFonts w:ascii="Cambria" w:hAnsi="Cambria" w:cs="Arial"/>
          <w:sz w:val="24"/>
          <w:szCs w:val="24"/>
          <w:lang w:eastAsia="pl-PL"/>
        </w:rPr>
        <w:t>usług osób</w:t>
      </w:r>
      <w:r w:rsidRPr="00375897">
        <w:rPr>
          <w:rFonts w:ascii="Cambria" w:hAnsi="Cambria" w:cs="Arial"/>
          <w:sz w:val="24"/>
          <w:szCs w:val="24"/>
          <w:lang w:eastAsia="pl-PL"/>
        </w:rPr>
        <w:t xml:space="preserve"> </w:t>
      </w:r>
      <w:r>
        <w:rPr>
          <w:rFonts w:ascii="Cambria" w:hAnsi="Cambria" w:cs="Arial"/>
          <w:sz w:val="24"/>
          <w:szCs w:val="24"/>
          <w:lang w:eastAsia="pl-PL"/>
        </w:rPr>
        <w:br/>
      </w:r>
      <w:r w:rsidRPr="00375897">
        <w:rPr>
          <w:rFonts w:ascii="Cambria" w:hAnsi="Cambria" w:cs="Arial"/>
          <w:sz w:val="24"/>
          <w:szCs w:val="24"/>
          <w:lang w:eastAsia="pl-PL"/>
        </w:rPr>
        <w:t>o odpowiednich kwalifikacjach i w odpowiedniej liczbie.</w:t>
      </w:r>
    </w:p>
    <w:p w14:paraId="1751BDEB" w14:textId="7D2C5463" w:rsidR="004E21A8"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Calibri"/>
          <w:sz w:val="24"/>
          <w:szCs w:val="24"/>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w:t>
      </w:r>
      <w:r w:rsidR="00D26914" w:rsidRPr="00B05BF4">
        <w:rPr>
          <w:rFonts w:ascii="Cambria" w:hAnsi="Cambria" w:cs="Calibri"/>
          <w:sz w:val="24"/>
          <w:szCs w:val="24"/>
          <w:lang w:eastAsia="pl-PL"/>
        </w:rPr>
        <w:t>, w tym Podwykonawców</w:t>
      </w:r>
      <w:r w:rsidRPr="00B05BF4">
        <w:rPr>
          <w:rFonts w:ascii="Cambria" w:hAnsi="Cambria" w:cs="Calibri"/>
          <w:sz w:val="24"/>
          <w:szCs w:val="24"/>
          <w:lang w:eastAsia="pl-PL"/>
        </w:rPr>
        <w:t>,</w:t>
      </w:r>
      <w:r w:rsidR="00375897">
        <w:rPr>
          <w:rFonts w:ascii="Cambria" w:hAnsi="Cambria" w:cs="Calibri"/>
          <w:sz w:val="24"/>
          <w:szCs w:val="24"/>
          <w:lang w:eastAsia="pl-PL"/>
        </w:rPr>
        <w:t xml:space="preserve"> dalszych Podwykonawców,</w:t>
      </w:r>
      <w:r w:rsidRPr="00B05BF4">
        <w:rPr>
          <w:rFonts w:ascii="Cambria" w:hAnsi="Cambria" w:cs="Calibri"/>
          <w:sz w:val="24"/>
          <w:szCs w:val="24"/>
          <w:lang w:eastAsia="pl-PL"/>
        </w:rPr>
        <w:t xml:space="preserve"> wykorzystywane przez siebie </w:t>
      </w:r>
      <w:r w:rsidR="0019379D">
        <w:rPr>
          <w:rFonts w:ascii="Cambria" w:hAnsi="Cambria" w:cs="Calibri"/>
          <w:sz w:val="24"/>
          <w:szCs w:val="24"/>
          <w:lang w:eastAsia="pl-PL"/>
        </w:rPr>
        <w:t>samochody</w:t>
      </w:r>
      <w:r w:rsidR="00D26914" w:rsidRPr="00B05BF4">
        <w:rPr>
          <w:rFonts w:ascii="Cambria" w:hAnsi="Cambria" w:cs="Calibri"/>
          <w:sz w:val="24"/>
          <w:szCs w:val="24"/>
          <w:lang w:eastAsia="pl-PL"/>
        </w:rPr>
        <w:t>,</w:t>
      </w:r>
      <w:r w:rsidRPr="00B05BF4">
        <w:rPr>
          <w:rFonts w:ascii="Cambria" w:hAnsi="Cambria" w:cs="Calibri"/>
          <w:sz w:val="24"/>
          <w:szCs w:val="24"/>
          <w:lang w:eastAsia="pl-PL"/>
        </w:rPr>
        <w:t xml:space="preserve"> itp. </w:t>
      </w:r>
    </w:p>
    <w:p w14:paraId="35EF96D8" w14:textId="77777777" w:rsidR="004E21A8"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Calibri"/>
          <w:sz w:val="24"/>
          <w:szCs w:val="24"/>
          <w:lang w:eastAsia="pl-PL"/>
        </w:rPr>
        <w:t xml:space="preserve">Wykonawca zobowiązany jest do zapłaty Zamawiającemu odszkodowania </w:t>
      </w:r>
      <w:r w:rsidR="002E061F" w:rsidRPr="00B05BF4">
        <w:rPr>
          <w:rFonts w:ascii="Cambria" w:hAnsi="Cambria" w:cs="Calibri"/>
          <w:sz w:val="24"/>
          <w:szCs w:val="24"/>
          <w:lang w:eastAsia="pl-PL"/>
        </w:rPr>
        <w:br/>
      </w:r>
      <w:r w:rsidRPr="00B05BF4">
        <w:rPr>
          <w:rFonts w:ascii="Cambria" w:hAnsi="Cambria" w:cs="Calibri"/>
          <w:sz w:val="24"/>
          <w:szCs w:val="24"/>
          <w:lang w:eastAsia="pl-PL"/>
        </w:rPr>
        <w:t>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437AB855" w14:textId="28AE621C" w:rsidR="004E21A8"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Arial"/>
          <w:sz w:val="24"/>
          <w:szCs w:val="24"/>
          <w:lang w:eastAsia="pl-PL"/>
        </w:rPr>
        <w:t xml:space="preserve">Wykonawca obowiązany jest realizować Przedmiot Umowy w taki sposób, aby zabezpieczyć Zamawiającego przed roszczeniami osób trzecich o odszkodowania za szkody spowodowane przemieszczaniem środków transportu Wykonawcy użytych do realizacji Przedmiotu Umowy. W razie wyrządzenia takich szkód przez </w:t>
      </w:r>
      <w:r w:rsidRPr="00B05BF4">
        <w:rPr>
          <w:rFonts w:ascii="Cambria" w:hAnsi="Cambria" w:cs="Arial"/>
          <w:sz w:val="24"/>
          <w:szCs w:val="24"/>
          <w:lang w:eastAsia="pl-PL"/>
        </w:rPr>
        <w:lastRenderedPageBreak/>
        <w:t xml:space="preserve">Wykonawcę lub osoby, za które ponosi odpowiedzialność, Wykonawca obowiązany jest doprowadzić do niezwłocznego ich pokrycia. </w:t>
      </w:r>
    </w:p>
    <w:p w14:paraId="55FE62E1" w14:textId="77777777" w:rsidR="00F97C01"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Arial"/>
          <w:sz w:val="24"/>
          <w:szCs w:val="24"/>
          <w:lang w:eastAsia="pl-PL"/>
        </w:rPr>
        <w:t xml:space="preserve">Wykonawca </w:t>
      </w:r>
      <w:r w:rsidR="003D62E8" w:rsidRPr="00B05BF4">
        <w:rPr>
          <w:rFonts w:ascii="Cambria" w:hAnsi="Cambria" w:cs="Arial"/>
          <w:sz w:val="24"/>
          <w:szCs w:val="24"/>
          <w:lang w:eastAsia="pl-PL"/>
        </w:rPr>
        <w:t xml:space="preserve">ponosi </w:t>
      </w:r>
      <w:r w:rsidRPr="00B05BF4">
        <w:rPr>
          <w:rFonts w:ascii="Cambria" w:hAnsi="Cambria" w:cs="Arial"/>
          <w:sz w:val="24"/>
          <w:szCs w:val="24"/>
          <w:lang w:eastAsia="pl-PL"/>
        </w:rPr>
        <w:t>wszelkie kosz</w:t>
      </w:r>
      <w:r w:rsidR="00F97C01" w:rsidRPr="00B05BF4">
        <w:rPr>
          <w:rFonts w:ascii="Cambria" w:hAnsi="Cambria" w:cs="Arial"/>
          <w:sz w:val="24"/>
          <w:szCs w:val="24"/>
          <w:lang w:eastAsia="pl-PL"/>
        </w:rPr>
        <w:t>ty realizacji Przedmiotu Umowy.</w:t>
      </w:r>
    </w:p>
    <w:p w14:paraId="1B242EF4" w14:textId="77777777" w:rsidR="004E21A8" w:rsidRPr="00F97C01"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F97C01">
        <w:rPr>
          <w:rFonts w:ascii="Cambria" w:hAnsi="Cambria" w:cs="Arial"/>
          <w:sz w:val="24"/>
          <w:szCs w:val="24"/>
          <w:lang w:eastAsia="pl-PL"/>
        </w:rPr>
        <w:t xml:space="preserve">Wykonawca zobowiązany jest do niezwłocznego informowania Zamawiającego </w:t>
      </w:r>
      <w:r w:rsidR="00375897">
        <w:rPr>
          <w:rFonts w:ascii="Cambria" w:hAnsi="Cambria" w:cs="Arial"/>
          <w:sz w:val="24"/>
          <w:szCs w:val="24"/>
          <w:lang w:eastAsia="pl-PL"/>
        </w:rPr>
        <w:br/>
      </w:r>
      <w:r w:rsidRPr="00F97C01">
        <w:rPr>
          <w:rFonts w:ascii="Cambria" w:hAnsi="Cambria" w:cs="Arial"/>
          <w:sz w:val="24"/>
          <w:szCs w:val="24"/>
          <w:lang w:eastAsia="pl-PL"/>
        </w:rPr>
        <w:t xml:space="preserve">o wypadkach przy pracy </w:t>
      </w:r>
      <w:r w:rsidR="009E4F98" w:rsidRPr="00F97C01">
        <w:rPr>
          <w:rFonts w:ascii="Cambria" w:hAnsi="Cambria" w:cs="Arial"/>
          <w:sz w:val="24"/>
          <w:szCs w:val="24"/>
          <w:lang w:eastAsia="pl-PL"/>
        </w:rPr>
        <w:t xml:space="preserve">w rozumieniu przepisów prawa pracy </w:t>
      </w:r>
      <w:r w:rsidRPr="00F97C01">
        <w:rPr>
          <w:rFonts w:ascii="Cambria" w:hAnsi="Cambria" w:cs="Arial"/>
          <w:sz w:val="24"/>
          <w:szCs w:val="24"/>
          <w:lang w:eastAsia="pl-PL"/>
        </w:rPr>
        <w:t xml:space="preserve">zaistniałych </w:t>
      </w:r>
      <w:r w:rsidR="002E061F">
        <w:rPr>
          <w:rFonts w:ascii="Cambria" w:hAnsi="Cambria" w:cs="Arial"/>
          <w:sz w:val="24"/>
          <w:szCs w:val="24"/>
          <w:lang w:eastAsia="pl-PL"/>
        </w:rPr>
        <w:br/>
      </w:r>
      <w:r w:rsidRPr="00F97C01">
        <w:rPr>
          <w:rFonts w:ascii="Cambria" w:hAnsi="Cambria" w:cs="Arial"/>
          <w:sz w:val="24"/>
          <w:szCs w:val="24"/>
          <w:lang w:eastAsia="pl-PL"/>
        </w:rPr>
        <w:t xml:space="preserve">w trakcie realizacji Przedmiotu Umowy. </w:t>
      </w:r>
    </w:p>
    <w:p w14:paraId="5629F89E" w14:textId="4230446A" w:rsidR="004E21A8" w:rsidRPr="00E350F3"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Wykonawca zobowiązany jest zastosować się do </w:t>
      </w:r>
      <w:r w:rsidR="00130530">
        <w:rPr>
          <w:rFonts w:ascii="Cambria" w:hAnsi="Cambria" w:cs="Arial"/>
          <w:sz w:val="24"/>
          <w:szCs w:val="24"/>
          <w:lang w:eastAsia="pl-PL"/>
        </w:rPr>
        <w:t>po</w:t>
      </w:r>
      <w:r w:rsidRPr="001C5BA3">
        <w:rPr>
          <w:rFonts w:ascii="Cambria" w:hAnsi="Cambria" w:cs="Arial"/>
          <w:sz w:val="24"/>
          <w:szCs w:val="24"/>
          <w:lang w:eastAsia="pl-PL"/>
        </w:rPr>
        <w:t>leceń Przedstawiciela Zamawiającego</w:t>
      </w:r>
      <w:r w:rsidR="00841BA5">
        <w:rPr>
          <w:rFonts w:ascii="Cambria" w:hAnsi="Cambria" w:cs="Arial"/>
          <w:sz w:val="24"/>
          <w:szCs w:val="24"/>
          <w:lang w:eastAsia="pl-PL"/>
        </w:rPr>
        <w:t xml:space="preserve"> </w:t>
      </w:r>
      <w:r w:rsidRPr="001C5BA3">
        <w:rPr>
          <w:rFonts w:ascii="Cambria" w:hAnsi="Cambria" w:cs="Arial"/>
          <w:sz w:val="24"/>
          <w:szCs w:val="24"/>
          <w:lang w:eastAsia="pl-PL"/>
        </w:rPr>
        <w:t xml:space="preserve">w zakresie sposobu realizacji Przedmiotu Umowy, </w:t>
      </w:r>
      <w:r w:rsidR="00130530">
        <w:rPr>
          <w:rFonts w:ascii="Cambria" w:hAnsi="Cambria" w:cs="Arial"/>
          <w:sz w:val="24"/>
          <w:szCs w:val="24"/>
          <w:lang w:eastAsia="pl-PL"/>
        </w:rPr>
        <w:t>dotyczących</w:t>
      </w:r>
      <w:r w:rsidR="00841BA5" w:rsidRPr="001C5BA3">
        <w:rPr>
          <w:rFonts w:ascii="Cambria" w:hAnsi="Cambria" w:cs="Arial"/>
          <w:sz w:val="24"/>
          <w:szCs w:val="24"/>
          <w:lang w:eastAsia="pl-PL"/>
        </w:rPr>
        <w:t xml:space="preserve"> prac objętych Umową</w:t>
      </w:r>
      <w:r w:rsidR="00841BA5">
        <w:rPr>
          <w:rFonts w:ascii="Cambria" w:hAnsi="Cambria" w:cs="Arial"/>
          <w:sz w:val="24"/>
          <w:szCs w:val="24"/>
          <w:lang w:eastAsia="pl-PL"/>
        </w:rPr>
        <w:t>,</w:t>
      </w:r>
      <w:r w:rsidR="00841BA5" w:rsidRPr="001C5BA3">
        <w:rPr>
          <w:rFonts w:ascii="Cambria" w:hAnsi="Cambria" w:cs="Arial"/>
          <w:sz w:val="24"/>
          <w:szCs w:val="24"/>
          <w:lang w:eastAsia="pl-PL"/>
        </w:rPr>
        <w:t xml:space="preserve"> </w:t>
      </w:r>
      <w:r w:rsidRPr="001C5BA3">
        <w:rPr>
          <w:rFonts w:ascii="Cambria" w:hAnsi="Cambria" w:cs="Arial"/>
          <w:sz w:val="24"/>
          <w:szCs w:val="24"/>
          <w:lang w:eastAsia="pl-PL"/>
        </w:rPr>
        <w:t xml:space="preserve">które są zgodne z przepisami obowiązującymi </w:t>
      </w:r>
      <w:r w:rsidR="00414C4C">
        <w:rPr>
          <w:rFonts w:ascii="Cambria" w:hAnsi="Cambria" w:cs="Arial"/>
          <w:sz w:val="24"/>
          <w:szCs w:val="24"/>
          <w:lang w:eastAsia="pl-PL"/>
        </w:rPr>
        <w:br/>
      </w:r>
      <w:r w:rsidRPr="001C5BA3">
        <w:rPr>
          <w:rFonts w:ascii="Cambria" w:hAnsi="Cambria" w:cs="Arial"/>
          <w:sz w:val="24"/>
          <w:szCs w:val="24"/>
          <w:lang w:eastAsia="pl-PL"/>
        </w:rPr>
        <w:t>w Rzeczypospolitej Polskiej, regulacjami obowiązującymi w Państwowym Gospodarstwie Leśnym Lasy Pa</w:t>
      </w:r>
      <w:r w:rsidR="00F97C01">
        <w:rPr>
          <w:rFonts w:ascii="Cambria" w:hAnsi="Cambria" w:cs="Arial"/>
          <w:sz w:val="24"/>
          <w:szCs w:val="24"/>
          <w:lang w:eastAsia="pl-PL"/>
        </w:rPr>
        <w:t>ństwowe</w:t>
      </w:r>
      <w:r w:rsidR="0019379D">
        <w:rPr>
          <w:rFonts w:ascii="Cambria" w:hAnsi="Cambria" w:cs="Arial"/>
          <w:sz w:val="24"/>
          <w:szCs w:val="24"/>
          <w:lang w:eastAsia="pl-PL"/>
        </w:rPr>
        <w:t>.</w:t>
      </w:r>
    </w:p>
    <w:p w14:paraId="4E312432" w14:textId="77777777" w:rsidR="00375897" w:rsidRPr="00E36B86" w:rsidRDefault="00375897" w:rsidP="00C2503B">
      <w:pPr>
        <w:suppressAutoHyphens w:val="0"/>
        <w:spacing w:before="120"/>
        <w:ind w:left="567"/>
        <w:jc w:val="both"/>
        <w:rPr>
          <w:rFonts w:ascii="Cambria" w:hAnsi="Cambria" w:cs="Arial"/>
          <w:sz w:val="12"/>
          <w:szCs w:val="12"/>
          <w:lang w:eastAsia="pl-PL"/>
        </w:rPr>
      </w:pPr>
    </w:p>
    <w:p w14:paraId="4E467CF0" w14:textId="3B25F6ED" w:rsidR="00E36B86" w:rsidRDefault="00D81D68" w:rsidP="004E21A8">
      <w:pPr>
        <w:suppressAutoHyphens w:val="0"/>
        <w:spacing w:before="120"/>
        <w:jc w:val="center"/>
        <w:outlineLvl w:val="0"/>
        <w:rPr>
          <w:rFonts w:ascii="Cambria" w:hAnsi="Cambria" w:cs="Arial"/>
          <w:b/>
          <w:color w:val="000000"/>
          <w:sz w:val="24"/>
          <w:szCs w:val="24"/>
          <w:lang w:eastAsia="pl-PL"/>
        </w:rPr>
      </w:pPr>
      <w:r>
        <w:rPr>
          <w:rFonts w:ascii="Cambria" w:hAnsi="Cambria" w:cs="Arial"/>
          <w:b/>
          <w:color w:val="000000"/>
          <w:sz w:val="24"/>
          <w:szCs w:val="24"/>
          <w:lang w:eastAsia="pl-PL"/>
        </w:rPr>
        <w:t>§ </w:t>
      </w:r>
      <w:r w:rsidR="00C2503B">
        <w:rPr>
          <w:rFonts w:ascii="Cambria" w:hAnsi="Cambria" w:cs="Arial"/>
          <w:b/>
          <w:color w:val="000000"/>
          <w:sz w:val="24"/>
          <w:szCs w:val="24"/>
          <w:lang w:eastAsia="pl-PL"/>
        </w:rPr>
        <w:t>6</w:t>
      </w:r>
    </w:p>
    <w:p w14:paraId="3C145CC0" w14:textId="56955D37" w:rsidR="003D7ACC" w:rsidRDefault="003D7ACC" w:rsidP="003D7ACC">
      <w:pPr>
        <w:spacing w:after="120"/>
        <w:ind w:left="357"/>
        <w:jc w:val="center"/>
        <w:rPr>
          <w:rFonts w:ascii="Cambria" w:hAnsi="Cambria" w:cs="Cambria"/>
          <w:bCs/>
          <w:sz w:val="22"/>
          <w:szCs w:val="22"/>
        </w:rPr>
      </w:pPr>
      <w:r>
        <w:rPr>
          <w:rFonts w:ascii="Cambria" w:hAnsi="Cambria" w:cs="Cambria"/>
          <w:b/>
          <w:sz w:val="22"/>
          <w:szCs w:val="22"/>
        </w:rPr>
        <w:t>Zlecanie Usług</w:t>
      </w:r>
    </w:p>
    <w:p w14:paraId="74370059" w14:textId="4E27701F" w:rsidR="003D7ACC" w:rsidRPr="003D7ACC" w:rsidRDefault="003D7ACC" w:rsidP="000D3A15">
      <w:pPr>
        <w:numPr>
          <w:ilvl w:val="0"/>
          <w:numId w:val="30"/>
        </w:numPr>
        <w:spacing w:before="120" w:after="120"/>
        <w:jc w:val="both"/>
        <w:rPr>
          <w:sz w:val="24"/>
          <w:szCs w:val="24"/>
        </w:rPr>
      </w:pPr>
      <w:r w:rsidRPr="003D7ACC">
        <w:rPr>
          <w:rFonts w:ascii="Cambria" w:hAnsi="Cambria" w:cs="Cambria"/>
          <w:bCs/>
          <w:sz w:val="24"/>
          <w:szCs w:val="24"/>
        </w:rPr>
        <w:t xml:space="preserve">Wykonawca będzie wykonywał Przedmiot Umowy na podstawie zleceń </w:t>
      </w:r>
      <w:r>
        <w:rPr>
          <w:rFonts w:ascii="Cambria" w:hAnsi="Cambria" w:cs="Cambria"/>
          <w:bCs/>
          <w:sz w:val="24"/>
          <w:szCs w:val="24"/>
        </w:rPr>
        <w:t xml:space="preserve">szczegółowych </w:t>
      </w:r>
      <w:r w:rsidRPr="003D7ACC">
        <w:rPr>
          <w:rFonts w:ascii="Cambria" w:hAnsi="Cambria" w:cs="Cambria"/>
          <w:bCs/>
          <w:sz w:val="24"/>
          <w:szCs w:val="24"/>
        </w:rPr>
        <w:t xml:space="preserve">przekazywanych telefonicznie lub </w:t>
      </w:r>
      <w:r w:rsidRPr="003D7ACC">
        <w:rPr>
          <w:rFonts w:ascii="Cambria" w:hAnsi="Cambria" w:cs="Cambria"/>
          <w:sz w:val="24"/>
          <w:szCs w:val="24"/>
          <w:lang w:eastAsia="pl-PL"/>
        </w:rPr>
        <w:t>pocztą elektroniczną</w:t>
      </w:r>
      <w:r w:rsidRPr="003D7ACC">
        <w:rPr>
          <w:rFonts w:ascii="Cambria" w:hAnsi="Cambria" w:cs="Cambria"/>
          <w:i/>
          <w:sz w:val="24"/>
          <w:szCs w:val="24"/>
          <w:lang w:eastAsia="pl-PL"/>
        </w:rPr>
        <w:t xml:space="preserve"> </w:t>
      </w:r>
      <w:r w:rsidRPr="003D7ACC">
        <w:rPr>
          <w:rFonts w:ascii="Cambria" w:hAnsi="Cambria" w:cs="Cambria"/>
          <w:sz w:val="24"/>
          <w:szCs w:val="24"/>
          <w:lang w:eastAsia="pl-PL"/>
        </w:rPr>
        <w:t xml:space="preserve">na adres </w:t>
      </w:r>
      <w:r>
        <w:rPr>
          <w:rFonts w:ascii="Cambria" w:hAnsi="Cambria" w:cs="Cambria"/>
          <w:sz w:val="24"/>
          <w:szCs w:val="24"/>
          <w:lang w:eastAsia="pl-PL"/>
        </w:rPr>
        <w:br/>
      </w:r>
      <w:r w:rsidRPr="003D7ACC">
        <w:rPr>
          <w:rFonts w:ascii="Cambria" w:hAnsi="Cambria" w:cs="Cambria"/>
          <w:sz w:val="24"/>
          <w:szCs w:val="24"/>
          <w:lang w:eastAsia="pl-PL"/>
        </w:rPr>
        <w:t xml:space="preserve">e-mail ____________.   </w:t>
      </w:r>
      <w:r w:rsidRPr="003D7ACC">
        <w:rPr>
          <w:rFonts w:ascii="Cambria" w:hAnsi="Cambria" w:cs="Cambria"/>
          <w:bCs/>
          <w:sz w:val="24"/>
          <w:szCs w:val="24"/>
        </w:rPr>
        <w:t>przez Przedstawicieli Zamawiającego.</w:t>
      </w:r>
    </w:p>
    <w:p w14:paraId="7D1544EC" w14:textId="207C8375" w:rsidR="003D7ACC" w:rsidRPr="003D7ACC" w:rsidRDefault="003D7ACC" w:rsidP="000D3A15">
      <w:pPr>
        <w:numPr>
          <w:ilvl w:val="0"/>
          <w:numId w:val="30"/>
        </w:numPr>
        <w:spacing w:before="120" w:after="120"/>
        <w:jc w:val="both"/>
        <w:rPr>
          <w:sz w:val="24"/>
          <w:szCs w:val="24"/>
        </w:rPr>
      </w:pPr>
      <w:r w:rsidRPr="003D7ACC">
        <w:rPr>
          <w:rFonts w:ascii="Cambria" w:hAnsi="Cambria" w:cs="Cambria"/>
          <w:sz w:val="24"/>
          <w:szCs w:val="24"/>
          <w:lang w:eastAsia="pl-PL"/>
        </w:rPr>
        <w:t xml:space="preserve">Zlecenie </w:t>
      </w:r>
      <w:r>
        <w:rPr>
          <w:rFonts w:ascii="Cambria" w:hAnsi="Cambria" w:cs="Cambria"/>
          <w:sz w:val="24"/>
          <w:szCs w:val="24"/>
          <w:lang w:eastAsia="pl-PL"/>
        </w:rPr>
        <w:t xml:space="preserve">szczegółowe </w:t>
      </w:r>
      <w:r w:rsidRPr="003D7ACC">
        <w:rPr>
          <w:rFonts w:ascii="Cambria" w:hAnsi="Cambria" w:cs="Cambria"/>
          <w:sz w:val="24"/>
          <w:szCs w:val="24"/>
          <w:lang w:eastAsia="pl-PL"/>
        </w:rPr>
        <w:t>określać będzie stosownie do okoliczności przedmiot transportu, termin realizacji usług</w:t>
      </w:r>
      <w:r>
        <w:rPr>
          <w:rFonts w:ascii="Cambria" w:hAnsi="Cambria" w:cs="Cambria"/>
          <w:sz w:val="24"/>
          <w:szCs w:val="24"/>
          <w:lang w:eastAsia="pl-PL"/>
        </w:rPr>
        <w:t>i</w:t>
      </w:r>
      <w:r w:rsidRPr="003D7ACC">
        <w:rPr>
          <w:rFonts w:ascii="Cambria" w:hAnsi="Cambria" w:cs="Cambria"/>
          <w:sz w:val="24"/>
          <w:szCs w:val="24"/>
          <w:lang w:eastAsia="pl-PL"/>
        </w:rPr>
        <w:t xml:space="preserve"> transportow</w:t>
      </w:r>
      <w:r>
        <w:rPr>
          <w:rFonts w:ascii="Cambria" w:hAnsi="Cambria" w:cs="Cambria"/>
          <w:sz w:val="24"/>
          <w:szCs w:val="24"/>
          <w:lang w:eastAsia="pl-PL"/>
        </w:rPr>
        <w:t>ej</w:t>
      </w:r>
      <w:r w:rsidRPr="003D7ACC">
        <w:rPr>
          <w:rFonts w:ascii="Cambria" w:hAnsi="Cambria" w:cs="Cambria"/>
          <w:sz w:val="24"/>
          <w:szCs w:val="24"/>
          <w:lang w:eastAsia="pl-PL"/>
        </w:rPr>
        <w:t>, lokalizację</w:t>
      </w:r>
      <w:r>
        <w:rPr>
          <w:rFonts w:ascii="Cambria" w:hAnsi="Cambria" w:cs="Cambria"/>
          <w:sz w:val="24"/>
          <w:szCs w:val="24"/>
          <w:lang w:eastAsia="pl-PL"/>
        </w:rPr>
        <w:t xml:space="preserve"> celu</w:t>
      </w:r>
      <w:r w:rsidRPr="003D7ACC">
        <w:rPr>
          <w:rFonts w:ascii="Cambria" w:hAnsi="Cambria" w:cs="Cambria"/>
          <w:sz w:val="24"/>
          <w:szCs w:val="24"/>
          <w:lang w:eastAsia="pl-PL"/>
        </w:rPr>
        <w:t>, a w przypadku zaistnienia takiej potrzeby, również inne niezbędne informacje. Zlecenia będą przekazywane z co najmniej 2 dniowym wyprzedzeniem, chyba, że Przedstawiciele Zamawiającego i Wykonawcy zgodnie postanowią inaczej.</w:t>
      </w:r>
    </w:p>
    <w:p w14:paraId="340215D6" w14:textId="2129E333" w:rsidR="003D7ACC" w:rsidRPr="003D7ACC" w:rsidRDefault="003D7ACC" w:rsidP="000D3A15">
      <w:pPr>
        <w:numPr>
          <w:ilvl w:val="0"/>
          <w:numId w:val="30"/>
        </w:numPr>
        <w:spacing w:before="120" w:after="120"/>
        <w:jc w:val="both"/>
        <w:rPr>
          <w:sz w:val="24"/>
          <w:szCs w:val="24"/>
        </w:rPr>
      </w:pPr>
      <w:r w:rsidRPr="003D7ACC">
        <w:rPr>
          <w:rFonts w:ascii="Cambria" w:hAnsi="Cambria" w:cs="Cambria"/>
          <w:sz w:val="24"/>
          <w:szCs w:val="24"/>
          <w:lang w:eastAsia="pl-PL"/>
        </w:rPr>
        <w:t>Wykonawca nie może odmówić przyjęcia Zlecenia</w:t>
      </w:r>
      <w:r>
        <w:rPr>
          <w:rFonts w:ascii="Cambria" w:hAnsi="Cambria" w:cs="Cambria"/>
          <w:sz w:val="24"/>
          <w:szCs w:val="24"/>
          <w:lang w:eastAsia="pl-PL"/>
        </w:rPr>
        <w:t xml:space="preserve"> szczegółowego</w:t>
      </w:r>
      <w:r w:rsidRPr="003D7ACC">
        <w:rPr>
          <w:rFonts w:ascii="Cambria" w:hAnsi="Cambria" w:cs="Cambria"/>
          <w:sz w:val="24"/>
          <w:szCs w:val="24"/>
          <w:lang w:eastAsia="pl-PL"/>
        </w:rPr>
        <w:t xml:space="preserve">, co nie uchybia uprawnieniom Wykonawcy określonym w ust. </w:t>
      </w:r>
      <w:r>
        <w:rPr>
          <w:rFonts w:ascii="Cambria" w:hAnsi="Cambria" w:cs="Cambria"/>
          <w:sz w:val="24"/>
          <w:szCs w:val="24"/>
          <w:lang w:eastAsia="pl-PL"/>
        </w:rPr>
        <w:t>5</w:t>
      </w:r>
      <w:r w:rsidRPr="003D7ACC">
        <w:rPr>
          <w:rFonts w:ascii="Cambria" w:hAnsi="Cambria" w:cs="Cambria"/>
          <w:sz w:val="24"/>
          <w:szCs w:val="24"/>
          <w:lang w:eastAsia="pl-PL"/>
        </w:rPr>
        <w:t xml:space="preserve">. </w:t>
      </w:r>
    </w:p>
    <w:p w14:paraId="2B133480" w14:textId="77777777" w:rsidR="003D7ACC" w:rsidRPr="003D7ACC" w:rsidRDefault="003D7ACC" w:rsidP="000D3A15">
      <w:pPr>
        <w:numPr>
          <w:ilvl w:val="0"/>
          <w:numId w:val="30"/>
        </w:numPr>
        <w:spacing w:before="120" w:after="120"/>
        <w:jc w:val="both"/>
        <w:rPr>
          <w:sz w:val="24"/>
          <w:szCs w:val="24"/>
        </w:rPr>
      </w:pPr>
      <w:r w:rsidRPr="003D7ACC">
        <w:rPr>
          <w:rFonts w:ascii="Cambria" w:hAnsi="Cambria" w:cs="Cambria"/>
          <w:sz w:val="24"/>
          <w:szCs w:val="24"/>
          <w:lang w:eastAsia="pl-PL"/>
        </w:rPr>
        <w:t xml:space="preserve">Bez Zlecenia, zgodnie z ustępami poprzedzającymi, Wykonawca nie jest uprawniony, do wykonywania jakichkolwiek usług transportowych objętych Przedmiotem Umowy. </w:t>
      </w:r>
    </w:p>
    <w:p w14:paraId="64F93EB2" w14:textId="634AFD35" w:rsidR="003D7ACC" w:rsidRPr="003D7ACC" w:rsidRDefault="003D7ACC" w:rsidP="000D3A15">
      <w:pPr>
        <w:numPr>
          <w:ilvl w:val="0"/>
          <w:numId w:val="30"/>
        </w:numPr>
        <w:spacing w:before="120" w:after="120"/>
        <w:jc w:val="both"/>
        <w:rPr>
          <w:sz w:val="24"/>
          <w:szCs w:val="24"/>
        </w:rPr>
      </w:pPr>
      <w:r w:rsidRPr="003D7ACC">
        <w:rPr>
          <w:rFonts w:ascii="Cambria" w:hAnsi="Cambria" w:cs="Cambria"/>
          <w:sz w:val="24"/>
          <w:szCs w:val="24"/>
          <w:lang w:eastAsia="pl-PL"/>
        </w:rPr>
        <w:t>Wykonawca niezwłocznie po otrzymaniu Zlecenia obowiązany jest informować pisemnie Zamawiającego o wszelkich znanych mu okolicznościach</w:t>
      </w:r>
      <w:r>
        <w:rPr>
          <w:rFonts w:ascii="Cambria" w:hAnsi="Cambria" w:cs="Cambria"/>
          <w:sz w:val="24"/>
          <w:szCs w:val="24"/>
          <w:lang w:eastAsia="pl-PL"/>
        </w:rPr>
        <w:t xml:space="preserve"> </w:t>
      </w:r>
      <w:r w:rsidRPr="003D7ACC">
        <w:rPr>
          <w:rFonts w:ascii="Cambria" w:hAnsi="Cambria" w:cs="Cambria"/>
          <w:sz w:val="24"/>
          <w:szCs w:val="24"/>
          <w:lang w:eastAsia="pl-PL"/>
        </w:rPr>
        <w:t xml:space="preserve">uniemożliwiających lub utrudniających wykonanie Zlecenia. </w:t>
      </w:r>
    </w:p>
    <w:p w14:paraId="44D48490" w14:textId="423F3A55" w:rsidR="003D7ACC" w:rsidRPr="00341896" w:rsidRDefault="003D7ACC" w:rsidP="000D3A15">
      <w:pPr>
        <w:numPr>
          <w:ilvl w:val="0"/>
          <w:numId w:val="30"/>
        </w:numPr>
        <w:spacing w:before="120" w:after="120"/>
        <w:jc w:val="both"/>
        <w:rPr>
          <w:sz w:val="24"/>
          <w:szCs w:val="24"/>
        </w:rPr>
      </w:pPr>
      <w:r w:rsidRPr="003D7ACC">
        <w:rPr>
          <w:rFonts w:ascii="Cambria" w:hAnsi="Cambria" w:cs="Cambria"/>
          <w:sz w:val="24"/>
          <w:szCs w:val="24"/>
          <w:lang w:eastAsia="pl-PL"/>
        </w:rPr>
        <w:t>Jeżeli pomimo otrzymania Zlecenia Wykonawca</w:t>
      </w:r>
      <w:r>
        <w:rPr>
          <w:rFonts w:ascii="Cambria" w:hAnsi="Cambria" w:cs="Cambria"/>
          <w:sz w:val="24"/>
          <w:szCs w:val="24"/>
          <w:lang w:eastAsia="pl-PL"/>
        </w:rPr>
        <w:t xml:space="preserve"> </w:t>
      </w:r>
      <w:r w:rsidRPr="003D7ACC">
        <w:rPr>
          <w:rFonts w:ascii="Cambria" w:hAnsi="Cambria" w:cs="Cambria"/>
          <w:sz w:val="24"/>
          <w:szCs w:val="24"/>
          <w:lang w:eastAsia="pl-PL"/>
        </w:rPr>
        <w:t xml:space="preserve">w terminie </w:t>
      </w:r>
      <w:r>
        <w:rPr>
          <w:rFonts w:ascii="Cambria" w:hAnsi="Cambria" w:cs="Cambria"/>
          <w:sz w:val="24"/>
          <w:szCs w:val="24"/>
          <w:lang w:eastAsia="pl-PL"/>
        </w:rPr>
        <w:t>wskazanym przez Zamawiającego nie zrealizuje</w:t>
      </w:r>
      <w:r w:rsidRPr="003D7ACC">
        <w:rPr>
          <w:rFonts w:ascii="Cambria" w:hAnsi="Cambria" w:cs="Cambria"/>
          <w:sz w:val="24"/>
          <w:szCs w:val="24"/>
          <w:lang w:eastAsia="pl-PL"/>
        </w:rPr>
        <w:t xml:space="preserve"> usług</w:t>
      </w:r>
      <w:r>
        <w:rPr>
          <w:rFonts w:ascii="Cambria" w:hAnsi="Cambria" w:cs="Cambria"/>
          <w:sz w:val="24"/>
          <w:szCs w:val="24"/>
          <w:lang w:eastAsia="pl-PL"/>
        </w:rPr>
        <w:t>i transportowej</w:t>
      </w:r>
      <w:r w:rsidRPr="003D7ACC">
        <w:rPr>
          <w:rFonts w:ascii="Cambria" w:hAnsi="Cambria" w:cs="Cambria"/>
          <w:sz w:val="24"/>
          <w:szCs w:val="24"/>
          <w:lang w:eastAsia="pl-PL"/>
        </w:rPr>
        <w:t xml:space="preserve"> </w:t>
      </w:r>
      <w:r>
        <w:rPr>
          <w:rFonts w:ascii="Cambria" w:hAnsi="Cambria" w:cs="Cambria"/>
          <w:sz w:val="24"/>
          <w:szCs w:val="24"/>
          <w:lang w:eastAsia="pl-PL"/>
        </w:rPr>
        <w:t xml:space="preserve">Zamawiający może </w:t>
      </w:r>
      <w:r w:rsidR="00341896">
        <w:rPr>
          <w:rFonts w:ascii="Cambria" w:hAnsi="Cambria" w:cs="Cambria"/>
          <w:sz w:val="24"/>
          <w:szCs w:val="24"/>
          <w:lang w:eastAsia="pl-PL"/>
        </w:rPr>
        <w:t>o</w:t>
      </w:r>
      <w:r w:rsidRPr="003D7ACC">
        <w:rPr>
          <w:rFonts w:ascii="Cambria" w:hAnsi="Cambria" w:cs="Cambria"/>
          <w:sz w:val="24"/>
          <w:szCs w:val="24"/>
          <w:lang w:eastAsia="pl-PL"/>
        </w:rPr>
        <w:t>dwoła</w:t>
      </w:r>
      <w:r w:rsidR="00341896">
        <w:rPr>
          <w:rFonts w:ascii="Cambria" w:hAnsi="Cambria" w:cs="Cambria"/>
          <w:sz w:val="24"/>
          <w:szCs w:val="24"/>
          <w:lang w:eastAsia="pl-PL"/>
        </w:rPr>
        <w:t>ć</w:t>
      </w:r>
      <w:r w:rsidRPr="003D7ACC">
        <w:rPr>
          <w:rFonts w:ascii="Cambria" w:hAnsi="Cambria" w:cs="Cambria"/>
          <w:sz w:val="24"/>
          <w:szCs w:val="24"/>
          <w:lang w:eastAsia="pl-PL"/>
        </w:rPr>
        <w:t xml:space="preserve"> </w:t>
      </w:r>
      <w:r w:rsidR="00341896">
        <w:rPr>
          <w:rFonts w:ascii="Cambria" w:hAnsi="Cambria" w:cs="Cambria"/>
          <w:sz w:val="24"/>
          <w:szCs w:val="24"/>
          <w:lang w:eastAsia="pl-PL"/>
        </w:rPr>
        <w:t>z</w:t>
      </w:r>
      <w:r w:rsidRPr="003D7ACC">
        <w:rPr>
          <w:rFonts w:ascii="Cambria" w:hAnsi="Cambria" w:cs="Cambria"/>
          <w:sz w:val="24"/>
          <w:szCs w:val="24"/>
          <w:lang w:eastAsia="pl-PL"/>
        </w:rPr>
        <w:t>leceni</w:t>
      </w:r>
      <w:r w:rsidR="00341896">
        <w:rPr>
          <w:rFonts w:ascii="Cambria" w:hAnsi="Cambria" w:cs="Cambria"/>
          <w:sz w:val="24"/>
          <w:szCs w:val="24"/>
          <w:lang w:eastAsia="pl-PL"/>
        </w:rPr>
        <w:t>e</w:t>
      </w:r>
      <w:r w:rsidRPr="003D7ACC">
        <w:rPr>
          <w:rFonts w:ascii="Cambria" w:hAnsi="Cambria" w:cs="Cambria"/>
          <w:sz w:val="24"/>
          <w:szCs w:val="24"/>
          <w:lang w:eastAsia="pl-PL"/>
        </w:rPr>
        <w:t xml:space="preserve"> z winy Wykonawcy</w:t>
      </w:r>
      <w:r w:rsidR="00341896">
        <w:rPr>
          <w:rFonts w:ascii="Cambria" w:hAnsi="Cambria" w:cs="Cambria"/>
          <w:sz w:val="24"/>
          <w:szCs w:val="24"/>
          <w:lang w:eastAsia="pl-PL"/>
        </w:rPr>
        <w:t xml:space="preserve"> i </w:t>
      </w:r>
      <w:r w:rsidRPr="00341896">
        <w:rPr>
          <w:rFonts w:ascii="Cambria" w:hAnsi="Cambria" w:cs="Cambria"/>
          <w:sz w:val="24"/>
          <w:szCs w:val="24"/>
          <w:lang w:eastAsia="pl-PL"/>
        </w:rPr>
        <w:t>zastępczo powierzyć wykonanie usług stanowiących przedmiot Zlecenia na koszt Wykonawcy osobie trzeciej, bez konieczności uzyskiwania upoważnienia sądowego („Wykonanie Zastępcze”).</w:t>
      </w:r>
    </w:p>
    <w:p w14:paraId="27EE5F15" w14:textId="0EADB589" w:rsidR="003D7ACC" w:rsidRPr="003D7ACC" w:rsidRDefault="003D7ACC" w:rsidP="000D3A15">
      <w:pPr>
        <w:numPr>
          <w:ilvl w:val="0"/>
          <w:numId w:val="30"/>
        </w:numPr>
        <w:suppressAutoHyphens w:val="0"/>
        <w:spacing w:before="120"/>
        <w:jc w:val="both"/>
        <w:rPr>
          <w:sz w:val="24"/>
          <w:szCs w:val="24"/>
        </w:rPr>
      </w:pPr>
      <w:r w:rsidRPr="003D7ACC">
        <w:rPr>
          <w:rFonts w:ascii="Cambria" w:hAnsi="Cambria" w:cs="Cambria"/>
          <w:bCs/>
          <w:iCs/>
          <w:color w:val="000000"/>
          <w:sz w:val="24"/>
          <w:szCs w:val="24"/>
          <w:lang w:eastAsia="pl-PL"/>
        </w:rPr>
        <w:t xml:space="preserve">Koszty Wykonania Zastępczego, o których mowa w Umowie obejmują wszelkie szkody (w tym w szczególności koszty lub straty) poniesione przez Zamawiającego w związku z koniecznością zastępczego powierzenia wykonania usług stanowiących Przedmiot Zlecenia, w tym w szczególności różnicę pomiędzy wynagrodzeniem Wykonawcy </w:t>
      </w:r>
      <w:r w:rsidR="00341896">
        <w:rPr>
          <w:rFonts w:ascii="Cambria" w:hAnsi="Cambria" w:cs="Cambria"/>
          <w:bCs/>
          <w:iCs/>
          <w:color w:val="000000"/>
          <w:sz w:val="24"/>
          <w:szCs w:val="24"/>
          <w:lang w:eastAsia="pl-PL"/>
        </w:rPr>
        <w:br/>
      </w:r>
      <w:r w:rsidRPr="003D7ACC">
        <w:rPr>
          <w:rFonts w:ascii="Cambria" w:hAnsi="Cambria" w:cs="Cambria"/>
          <w:bCs/>
          <w:iCs/>
          <w:color w:val="000000"/>
          <w:sz w:val="24"/>
          <w:szCs w:val="24"/>
          <w:lang w:eastAsia="pl-PL"/>
        </w:rPr>
        <w:t xml:space="preserve">a wynagrodzeniem należnym podmiotowi, który zrealizował usługi w ramach Wykonania Zastępczego. </w:t>
      </w:r>
    </w:p>
    <w:p w14:paraId="7EC26923" w14:textId="4F7E6F32" w:rsidR="003D7ACC" w:rsidRPr="003D7ACC" w:rsidRDefault="003D7ACC" w:rsidP="000D3A15">
      <w:pPr>
        <w:numPr>
          <w:ilvl w:val="0"/>
          <w:numId w:val="30"/>
        </w:numPr>
        <w:suppressAutoHyphens w:val="0"/>
        <w:spacing w:before="120"/>
        <w:jc w:val="both"/>
        <w:rPr>
          <w:sz w:val="24"/>
          <w:szCs w:val="24"/>
        </w:rPr>
      </w:pPr>
      <w:r w:rsidRPr="003D7ACC">
        <w:rPr>
          <w:rFonts w:ascii="Cambria" w:hAnsi="Cambria" w:cs="Cambria"/>
          <w:bCs/>
          <w:iCs/>
          <w:color w:val="000000"/>
          <w:sz w:val="24"/>
          <w:szCs w:val="24"/>
          <w:lang w:eastAsia="pl-PL"/>
        </w:rPr>
        <w:t xml:space="preserve">Strony ustalają, iż wszelkie koszty poniesione przez Zamawiającego w związku </w:t>
      </w:r>
      <w:r w:rsidR="00341896">
        <w:rPr>
          <w:rFonts w:ascii="Cambria" w:hAnsi="Cambria" w:cs="Cambria"/>
          <w:bCs/>
          <w:iCs/>
          <w:color w:val="000000"/>
          <w:sz w:val="24"/>
          <w:szCs w:val="24"/>
          <w:lang w:eastAsia="pl-PL"/>
        </w:rPr>
        <w:br/>
      </w:r>
      <w:r w:rsidRPr="003D7ACC">
        <w:rPr>
          <w:rFonts w:ascii="Cambria" w:hAnsi="Cambria" w:cs="Cambria"/>
          <w:bCs/>
          <w:iCs/>
          <w:color w:val="000000"/>
          <w:sz w:val="24"/>
          <w:szCs w:val="24"/>
          <w:lang w:eastAsia="pl-PL"/>
        </w:rPr>
        <w:t>z Wykonaniem Zastępczym Zamawiający może potrącić z wynagrodzenia Wykonawcy. Jeżeli potrącenie z wynagrodzenia Wykonawcy kosztów poniesionych przez Zamawiającego w związku z Wykonaniem Zastępczym</w:t>
      </w:r>
      <w:r w:rsidR="00341896">
        <w:rPr>
          <w:rFonts w:ascii="Cambria" w:hAnsi="Cambria" w:cs="Cambria"/>
          <w:bCs/>
          <w:iCs/>
          <w:color w:val="000000"/>
          <w:sz w:val="24"/>
          <w:szCs w:val="24"/>
          <w:lang w:eastAsia="pl-PL"/>
        </w:rPr>
        <w:t>.</w:t>
      </w:r>
    </w:p>
    <w:p w14:paraId="034872FB" w14:textId="0C991029" w:rsidR="003D7ACC" w:rsidRPr="003D7ACC" w:rsidRDefault="003D7ACC" w:rsidP="000D3A15">
      <w:pPr>
        <w:numPr>
          <w:ilvl w:val="0"/>
          <w:numId w:val="30"/>
        </w:numPr>
        <w:suppressAutoHyphens w:val="0"/>
        <w:spacing w:before="120"/>
        <w:jc w:val="both"/>
        <w:rPr>
          <w:sz w:val="24"/>
          <w:szCs w:val="24"/>
        </w:rPr>
      </w:pPr>
      <w:r w:rsidRPr="003D7ACC">
        <w:rPr>
          <w:rFonts w:ascii="Cambria" w:hAnsi="Cambria" w:cs="Cambria"/>
          <w:bCs/>
          <w:sz w:val="24"/>
          <w:szCs w:val="24"/>
        </w:rPr>
        <w:lastRenderedPageBreak/>
        <w:t xml:space="preserve">Wykonywanie usług </w:t>
      </w:r>
      <w:r w:rsidR="00341896">
        <w:rPr>
          <w:rFonts w:ascii="Cambria" w:hAnsi="Cambria" w:cs="Cambria"/>
          <w:bCs/>
          <w:sz w:val="24"/>
          <w:szCs w:val="24"/>
        </w:rPr>
        <w:t>transportowych będą potwierdzać dokumenty WZ lub MM sporządzane przez pracowników Gospodarstwa Szkółkarskiego w Nędzy</w:t>
      </w:r>
      <w:r w:rsidRPr="003D7ACC">
        <w:rPr>
          <w:rFonts w:ascii="Cambria" w:hAnsi="Cambria" w:cs="Cambria"/>
          <w:bCs/>
          <w:sz w:val="24"/>
          <w:szCs w:val="24"/>
        </w:rPr>
        <w:t xml:space="preserve">. </w:t>
      </w:r>
    </w:p>
    <w:p w14:paraId="1F42AE0A" w14:textId="77777777" w:rsidR="00DE5CE9" w:rsidRPr="003D7ACC" w:rsidRDefault="00DE5CE9" w:rsidP="004E21A8">
      <w:pPr>
        <w:suppressAutoHyphens w:val="0"/>
        <w:spacing w:before="120"/>
        <w:jc w:val="center"/>
        <w:outlineLvl w:val="0"/>
        <w:rPr>
          <w:rFonts w:ascii="Cambria" w:hAnsi="Cambria" w:cs="Arial"/>
          <w:b/>
          <w:color w:val="000000"/>
          <w:sz w:val="24"/>
          <w:szCs w:val="24"/>
          <w:lang w:eastAsia="pl-PL"/>
        </w:rPr>
      </w:pPr>
    </w:p>
    <w:p w14:paraId="6B7799A0" w14:textId="77777777" w:rsidR="0095539C" w:rsidRDefault="0095539C" w:rsidP="004E21A8">
      <w:pPr>
        <w:suppressAutoHyphens w:val="0"/>
        <w:spacing w:before="120"/>
        <w:jc w:val="center"/>
        <w:outlineLvl w:val="0"/>
        <w:rPr>
          <w:rFonts w:ascii="Cambria" w:hAnsi="Cambria" w:cs="Arial"/>
          <w:b/>
          <w:color w:val="000000"/>
          <w:sz w:val="24"/>
          <w:szCs w:val="24"/>
          <w:lang w:eastAsia="pl-PL"/>
        </w:rPr>
      </w:pPr>
    </w:p>
    <w:p w14:paraId="445E8ADB" w14:textId="77777777" w:rsidR="0095539C" w:rsidRDefault="0095539C" w:rsidP="004E21A8">
      <w:pPr>
        <w:suppressAutoHyphens w:val="0"/>
        <w:spacing w:before="120"/>
        <w:jc w:val="center"/>
        <w:outlineLvl w:val="0"/>
        <w:rPr>
          <w:rFonts w:ascii="Cambria" w:hAnsi="Cambria" w:cs="Arial"/>
          <w:b/>
          <w:color w:val="000000"/>
          <w:sz w:val="24"/>
          <w:szCs w:val="24"/>
          <w:lang w:eastAsia="pl-PL"/>
        </w:rPr>
      </w:pPr>
    </w:p>
    <w:p w14:paraId="3079C784" w14:textId="77777777" w:rsidR="0095539C" w:rsidRDefault="0095539C" w:rsidP="004E21A8">
      <w:pPr>
        <w:suppressAutoHyphens w:val="0"/>
        <w:spacing w:before="120"/>
        <w:jc w:val="center"/>
        <w:outlineLvl w:val="0"/>
        <w:rPr>
          <w:rFonts w:ascii="Cambria" w:hAnsi="Cambria" w:cs="Arial"/>
          <w:b/>
          <w:color w:val="000000"/>
          <w:sz w:val="24"/>
          <w:szCs w:val="24"/>
          <w:lang w:eastAsia="pl-PL"/>
        </w:rPr>
      </w:pPr>
    </w:p>
    <w:p w14:paraId="5C1B7BB0" w14:textId="7A01C1EE" w:rsidR="00E36B86" w:rsidRDefault="00D81D68" w:rsidP="004E21A8">
      <w:pPr>
        <w:suppressAutoHyphens w:val="0"/>
        <w:spacing w:before="120"/>
        <w:jc w:val="center"/>
        <w:outlineLvl w:val="0"/>
        <w:rPr>
          <w:rFonts w:ascii="Cambria" w:hAnsi="Cambria" w:cs="Arial"/>
          <w:b/>
          <w:color w:val="000000"/>
          <w:sz w:val="24"/>
          <w:szCs w:val="24"/>
          <w:lang w:eastAsia="pl-PL"/>
        </w:rPr>
      </w:pPr>
      <w:r>
        <w:rPr>
          <w:rFonts w:ascii="Cambria" w:hAnsi="Cambria" w:cs="Arial"/>
          <w:b/>
          <w:color w:val="000000"/>
          <w:sz w:val="24"/>
          <w:szCs w:val="24"/>
          <w:lang w:eastAsia="pl-PL"/>
        </w:rPr>
        <w:t>§ </w:t>
      </w:r>
      <w:r w:rsidR="00E36B86">
        <w:rPr>
          <w:rFonts w:ascii="Cambria" w:hAnsi="Cambria" w:cs="Arial"/>
          <w:b/>
          <w:color w:val="000000"/>
          <w:sz w:val="24"/>
          <w:szCs w:val="24"/>
          <w:lang w:eastAsia="pl-PL"/>
        </w:rPr>
        <w:t>7</w:t>
      </w:r>
    </w:p>
    <w:p w14:paraId="256508C6" w14:textId="77777777" w:rsidR="004E21A8"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 xml:space="preserve">Obowiązki </w:t>
      </w:r>
      <w:r w:rsidR="00DE5CE9">
        <w:rPr>
          <w:rFonts w:ascii="Cambria" w:hAnsi="Cambria" w:cs="Arial"/>
          <w:b/>
          <w:color w:val="000000"/>
          <w:sz w:val="24"/>
          <w:szCs w:val="24"/>
          <w:lang w:eastAsia="pl-PL"/>
        </w:rPr>
        <w:t xml:space="preserve">Zamawiającego i </w:t>
      </w:r>
      <w:r w:rsidRPr="001C5BA3">
        <w:rPr>
          <w:rFonts w:ascii="Cambria" w:hAnsi="Cambria" w:cs="Arial"/>
          <w:b/>
          <w:color w:val="000000"/>
          <w:sz w:val="24"/>
          <w:szCs w:val="24"/>
          <w:lang w:eastAsia="pl-PL"/>
        </w:rPr>
        <w:t>Wykonawcy w zakresie personelu</w:t>
      </w:r>
    </w:p>
    <w:p w14:paraId="300E54BE" w14:textId="77777777" w:rsidR="00F338D2" w:rsidRPr="00F338D2" w:rsidRDefault="00F338D2" w:rsidP="004E21A8">
      <w:pPr>
        <w:suppressAutoHyphens w:val="0"/>
        <w:spacing w:before="120"/>
        <w:jc w:val="center"/>
        <w:outlineLvl w:val="0"/>
        <w:rPr>
          <w:rFonts w:ascii="Cambria" w:hAnsi="Cambria" w:cs="Arial"/>
          <w:b/>
          <w:color w:val="000000"/>
          <w:sz w:val="8"/>
          <w:szCs w:val="8"/>
          <w:lang w:eastAsia="pl-PL"/>
        </w:rPr>
      </w:pPr>
    </w:p>
    <w:p w14:paraId="30D5DB6F" w14:textId="344C2831" w:rsidR="002F3D99" w:rsidRPr="000726CE" w:rsidRDefault="004E21A8" w:rsidP="000D3A15">
      <w:pPr>
        <w:numPr>
          <w:ilvl w:val="0"/>
          <w:numId w:val="10"/>
        </w:numPr>
        <w:tabs>
          <w:tab w:val="left" w:pos="567"/>
        </w:tabs>
        <w:suppressAutoHyphens w:val="0"/>
        <w:spacing w:before="120"/>
        <w:ind w:left="567" w:hanging="567"/>
        <w:jc w:val="both"/>
        <w:rPr>
          <w:rFonts w:ascii="Cambria" w:hAnsi="Cambria" w:cs="Arial"/>
          <w:sz w:val="24"/>
          <w:szCs w:val="24"/>
          <w:lang w:eastAsia="pl-PL"/>
        </w:rPr>
      </w:pPr>
      <w:r w:rsidRPr="000726CE">
        <w:rPr>
          <w:rFonts w:ascii="Cambria" w:hAnsi="Cambria" w:cs="Arial"/>
          <w:sz w:val="24"/>
          <w:szCs w:val="24"/>
          <w:lang w:eastAsia="pl-PL"/>
        </w:rPr>
        <w:t xml:space="preserve">Wykonawca jest odpowiedzialny za bezpieczeństwo i przestrzeganie przepisów </w:t>
      </w:r>
      <w:r w:rsidR="002F3D99" w:rsidRPr="000726CE">
        <w:rPr>
          <w:rFonts w:ascii="Cambria" w:hAnsi="Cambria" w:cs="Arial"/>
          <w:sz w:val="24"/>
          <w:szCs w:val="24"/>
          <w:lang w:eastAsia="pl-PL"/>
        </w:rPr>
        <w:br/>
      </w:r>
      <w:r w:rsidRPr="000726CE">
        <w:rPr>
          <w:rFonts w:ascii="Cambria" w:hAnsi="Cambria" w:cs="Arial"/>
          <w:sz w:val="24"/>
          <w:szCs w:val="24"/>
          <w:lang w:eastAsia="pl-PL"/>
        </w:rPr>
        <w:t xml:space="preserve">i uregulowań prawnych obowiązujących w Rzeczypospolitej Polskiej, w tym zasad </w:t>
      </w:r>
      <w:r w:rsidR="002F3D99" w:rsidRPr="000726CE">
        <w:rPr>
          <w:rFonts w:ascii="Cambria" w:hAnsi="Cambria" w:cs="Arial"/>
          <w:sz w:val="24"/>
          <w:szCs w:val="24"/>
          <w:lang w:eastAsia="pl-PL"/>
        </w:rPr>
        <w:br/>
      </w:r>
      <w:r w:rsidRPr="000726CE">
        <w:rPr>
          <w:rFonts w:ascii="Cambria" w:hAnsi="Cambria" w:cs="Arial"/>
          <w:sz w:val="24"/>
          <w:szCs w:val="24"/>
          <w:lang w:eastAsia="pl-PL"/>
        </w:rPr>
        <w:t xml:space="preserve">i przepisów BHP i ppoż. na terenie wykonywanych </w:t>
      </w:r>
      <w:r w:rsidR="00F33322">
        <w:rPr>
          <w:rFonts w:ascii="Cambria" w:hAnsi="Cambria" w:cs="Arial"/>
          <w:sz w:val="24"/>
          <w:szCs w:val="24"/>
          <w:lang w:eastAsia="pl-PL"/>
        </w:rPr>
        <w:t>usług</w:t>
      </w:r>
      <w:r w:rsidRPr="000726CE">
        <w:rPr>
          <w:rFonts w:ascii="Cambria" w:hAnsi="Cambria" w:cs="Arial"/>
          <w:sz w:val="24"/>
          <w:szCs w:val="24"/>
          <w:lang w:eastAsia="pl-PL"/>
        </w:rPr>
        <w:t>.</w:t>
      </w:r>
    </w:p>
    <w:p w14:paraId="17500612" w14:textId="77777777" w:rsidR="004E21A8" w:rsidRPr="000726CE" w:rsidRDefault="00DE5CE9" w:rsidP="00DD255C">
      <w:pPr>
        <w:suppressAutoHyphens w:val="0"/>
        <w:spacing w:before="120"/>
        <w:ind w:left="567" w:hanging="567"/>
        <w:jc w:val="both"/>
        <w:rPr>
          <w:strike/>
          <w:color w:val="000000"/>
          <w:sz w:val="24"/>
          <w:szCs w:val="24"/>
          <w:lang w:eastAsia="pl-PL"/>
        </w:rPr>
      </w:pPr>
      <w:r w:rsidRPr="000726CE">
        <w:rPr>
          <w:rFonts w:ascii="Cambria" w:hAnsi="Cambria" w:cs="Arial"/>
          <w:color w:val="000000"/>
          <w:sz w:val="24"/>
          <w:szCs w:val="24"/>
          <w:lang w:eastAsia="pl-PL"/>
        </w:rPr>
        <w:t>2</w:t>
      </w:r>
      <w:r w:rsidR="00DD255C" w:rsidRPr="000726CE">
        <w:rPr>
          <w:rFonts w:ascii="Cambria" w:hAnsi="Cambria" w:cs="Arial"/>
          <w:color w:val="000000"/>
          <w:sz w:val="24"/>
          <w:szCs w:val="24"/>
          <w:lang w:eastAsia="pl-PL"/>
        </w:rPr>
        <w:t>.</w:t>
      </w:r>
      <w:r w:rsidR="00DD255C" w:rsidRPr="000726CE">
        <w:rPr>
          <w:rFonts w:ascii="Cambria" w:hAnsi="Cambria" w:cs="Arial"/>
          <w:color w:val="000000"/>
          <w:sz w:val="24"/>
          <w:szCs w:val="24"/>
          <w:lang w:eastAsia="pl-PL"/>
        </w:rPr>
        <w:tab/>
      </w:r>
      <w:r w:rsidR="004E21A8" w:rsidRPr="000726CE">
        <w:rPr>
          <w:rFonts w:ascii="Cambria" w:hAnsi="Cambria"/>
          <w:color w:val="000000"/>
          <w:sz w:val="24"/>
          <w:szCs w:val="24"/>
          <w:lang w:eastAsia="pl-PL"/>
        </w:rPr>
        <w:t xml:space="preserve">W przypadku wątpliwości co do przestrzegania przepisów prawa pracy przez </w:t>
      </w:r>
      <w:r w:rsidR="00DD255C" w:rsidRPr="000726CE">
        <w:rPr>
          <w:rFonts w:ascii="Cambria" w:hAnsi="Cambria"/>
          <w:color w:val="000000"/>
          <w:sz w:val="24"/>
          <w:szCs w:val="24"/>
          <w:lang w:eastAsia="pl-PL"/>
        </w:rPr>
        <w:t>W</w:t>
      </w:r>
      <w:r w:rsidR="002F67B5" w:rsidRPr="000726CE">
        <w:rPr>
          <w:rFonts w:ascii="Cambria" w:hAnsi="Cambria"/>
          <w:color w:val="000000"/>
          <w:sz w:val="24"/>
          <w:szCs w:val="24"/>
          <w:lang w:eastAsia="pl-PL"/>
        </w:rPr>
        <w:t>ykonawcę lub P</w:t>
      </w:r>
      <w:r w:rsidR="004E21A8" w:rsidRPr="000726CE">
        <w:rPr>
          <w:rFonts w:ascii="Cambria" w:hAnsi="Cambria"/>
          <w:color w:val="000000"/>
          <w:sz w:val="24"/>
          <w:szCs w:val="24"/>
          <w:lang w:eastAsia="pl-PL"/>
        </w:rPr>
        <w:t>odwykonawcę,</w:t>
      </w:r>
      <w:r w:rsidR="005708A2" w:rsidRPr="000726CE">
        <w:rPr>
          <w:rFonts w:ascii="Cambria" w:hAnsi="Cambria"/>
          <w:color w:val="000000"/>
          <w:sz w:val="24"/>
          <w:szCs w:val="24"/>
          <w:lang w:eastAsia="pl-PL"/>
        </w:rPr>
        <w:t xml:space="preserve"> dalszych Podwykonawców</w:t>
      </w:r>
      <w:r w:rsidR="004E21A8" w:rsidRPr="000726CE">
        <w:rPr>
          <w:rFonts w:ascii="Cambria" w:hAnsi="Cambria"/>
          <w:color w:val="000000"/>
          <w:sz w:val="24"/>
          <w:szCs w:val="24"/>
          <w:lang w:eastAsia="pl-PL"/>
        </w:rPr>
        <w:t xml:space="preserve"> </w:t>
      </w:r>
      <w:r w:rsidR="00DD255C" w:rsidRPr="000726CE">
        <w:rPr>
          <w:rFonts w:ascii="Cambria" w:hAnsi="Cambria"/>
          <w:color w:val="000000"/>
          <w:sz w:val="24"/>
          <w:szCs w:val="24"/>
          <w:lang w:eastAsia="pl-PL"/>
        </w:rPr>
        <w:t>Z</w:t>
      </w:r>
      <w:r w:rsidR="004E21A8" w:rsidRPr="000726CE">
        <w:rPr>
          <w:rFonts w:ascii="Cambria" w:hAnsi="Cambria"/>
          <w:color w:val="000000"/>
          <w:sz w:val="24"/>
          <w:szCs w:val="24"/>
          <w:lang w:eastAsia="pl-PL"/>
        </w:rPr>
        <w:t>amawiający może zwrócić się o przeprowadzenie kontroli przez Państwową Inspekcję Pracy.</w:t>
      </w:r>
    </w:p>
    <w:p w14:paraId="178D324A" w14:textId="44EA1DCD" w:rsidR="00DE5CE9" w:rsidRPr="000726CE" w:rsidRDefault="00DE5CE9" w:rsidP="00341896">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3</w:t>
      </w:r>
      <w:r w:rsidR="00DD255C" w:rsidRPr="000726CE">
        <w:rPr>
          <w:rFonts w:ascii="Cambria" w:hAnsi="Cambria" w:cs="Arial"/>
          <w:sz w:val="24"/>
          <w:szCs w:val="24"/>
          <w:shd w:val="clear" w:color="auto" w:fill="FFFFFF"/>
          <w:lang w:eastAsia="en-US"/>
        </w:rPr>
        <w:t>.</w:t>
      </w:r>
      <w:r w:rsidR="00DD255C" w:rsidRPr="000726CE">
        <w:rPr>
          <w:rFonts w:ascii="Cambria" w:hAnsi="Cambria" w:cs="Arial"/>
          <w:sz w:val="24"/>
          <w:szCs w:val="24"/>
          <w:shd w:val="clear" w:color="auto" w:fill="FFFFFF"/>
          <w:lang w:eastAsia="en-US"/>
        </w:rPr>
        <w:tab/>
      </w:r>
      <w:r w:rsidR="00341896">
        <w:rPr>
          <w:rFonts w:ascii="Cambria" w:hAnsi="Cambria" w:cs="Arial"/>
          <w:sz w:val="24"/>
          <w:szCs w:val="24"/>
          <w:shd w:val="clear" w:color="auto" w:fill="FFFFFF"/>
          <w:lang w:eastAsia="en-US"/>
        </w:rPr>
        <w:t>Zlecenia szczegółowe na usługi transportu w ramach Umowy będą przekazywane na numer telefonu: ________________</w:t>
      </w:r>
      <w:r w:rsidRPr="000726CE">
        <w:rPr>
          <w:rFonts w:ascii="Cambria" w:hAnsi="Cambria" w:cs="Arial"/>
          <w:sz w:val="24"/>
          <w:szCs w:val="24"/>
          <w:shd w:val="clear" w:color="auto" w:fill="FFFFFF"/>
          <w:lang w:eastAsia="en-US"/>
        </w:rPr>
        <w:t xml:space="preserve"> </w:t>
      </w:r>
      <w:r w:rsidR="00341896">
        <w:rPr>
          <w:rFonts w:ascii="Cambria" w:hAnsi="Cambria" w:cs="Arial"/>
          <w:sz w:val="24"/>
          <w:szCs w:val="24"/>
          <w:shd w:val="clear" w:color="auto" w:fill="FFFFFF"/>
          <w:lang w:eastAsia="en-US"/>
        </w:rPr>
        <w:t xml:space="preserve"> </w:t>
      </w:r>
      <w:r w:rsidR="000C5D8A" w:rsidRPr="000726CE">
        <w:rPr>
          <w:rFonts w:ascii="Cambria" w:hAnsi="Cambria" w:cs="Arial"/>
          <w:sz w:val="24"/>
          <w:szCs w:val="24"/>
          <w:shd w:val="clear" w:color="auto" w:fill="FFFFFF"/>
          <w:lang w:eastAsia="en-US"/>
        </w:rPr>
        <w:t>Osobą odpowiedzialną u Wykonawcy za kontakty z Zamawiającym jest: _______________________________________.</w:t>
      </w:r>
    </w:p>
    <w:p w14:paraId="6F6CC591" w14:textId="636057F3" w:rsidR="00DE3DEB" w:rsidRPr="000726CE" w:rsidRDefault="00DE5CE9" w:rsidP="00DE5CE9">
      <w:pPr>
        <w:tabs>
          <w:tab w:val="left" w:pos="567"/>
        </w:tabs>
        <w:suppressAutoHyphens w:val="0"/>
        <w:spacing w:before="120"/>
        <w:ind w:left="567" w:right="40" w:hanging="567"/>
        <w:jc w:val="both"/>
        <w:rPr>
          <w:rFonts w:ascii="Cambria" w:hAnsi="Cambria" w:cs="Arial"/>
          <w:sz w:val="24"/>
          <w:szCs w:val="24"/>
          <w:highlight w:val="yellow"/>
          <w:shd w:val="clear" w:color="auto" w:fill="FFFFFF"/>
          <w:lang w:eastAsia="en-US"/>
        </w:rPr>
      </w:pPr>
      <w:r w:rsidRPr="000726CE">
        <w:rPr>
          <w:rFonts w:ascii="Cambria" w:hAnsi="Cambria" w:cs="Arial"/>
          <w:sz w:val="24"/>
          <w:szCs w:val="24"/>
          <w:shd w:val="clear" w:color="auto" w:fill="FFFFFF"/>
          <w:lang w:eastAsia="en-US"/>
        </w:rPr>
        <w:t xml:space="preserve"> </w:t>
      </w:r>
      <w:r w:rsidR="0095539C">
        <w:rPr>
          <w:rFonts w:ascii="Cambria" w:hAnsi="Cambria" w:cs="Arial"/>
          <w:sz w:val="24"/>
          <w:szCs w:val="24"/>
          <w:shd w:val="clear" w:color="auto" w:fill="FFFFFF"/>
          <w:lang w:eastAsia="en-US"/>
        </w:rPr>
        <w:t>4</w:t>
      </w:r>
      <w:r w:rsidR="00DE3DEB" w:rsidRPr="000726CE">
        <w:rPr>
          <w:rFonts w:ascii="Cambria" w:hAnsi="Cambria" w:cs="Arial"/>
          <w:sz w:val="24"/>
          <w:szCs w:val="24"/>
          <w:shd w:val="clear" w:color="auto" w:fill="FFFFFF"/>
          <w:lang w:eastAsia="en-US"/>
        </w:rPr>
        <w:t>.</w:t>
      </w:r>
      <w:r w:rsidR="00DE3DEB" w:rsidRPr="000726CE">
        <w:rPr>
          <w:rFonts w:ascii="Cambria" w:hAnsi="Cambria" w:cs="Arial"/>
          <w:sz w:val="24"/>
          <w:szCs w:val="24"/>
          <w:shd w:val="clear" w:color="auto" w:fill="FFFFFF"/>
          <w:lang w:eastAsia="en-US"/>
        </w:rPr>
        <w:tab/>
        <w:t xml:space="preserve">Wykonawca obowiązany jest zapewnić udział w wykonywaniu </w:t>
      </w:r>
      <w:r w:rsidR="00341896">
        <w:rPr>
          <w:rFonts w:ascii="Cambria" w:hAnsi="Cambria" w:cs="Arial"/>
          <w:sz w:val="24"/>
          <w:szCs w:val="24"/>
          <w:shd w:val="clear" w:color="auto" w:fill="FFFFFF"/>
          <w:lang w:eastAsia="en-US"/>
        </w:rPr>
        <w:t>usług</w:t>
      </w:r>
      <w:r w:rsidR="00DE3DEB" w:rsidRPr="000726CE">
        <w:rPr>
          <w:rFonts w:ascii="Cambria" w:hAnsi="Cambria" w:cs="Arial"/>
          <w:sz w:val="24"/>
          <w:szCs w:val="24"/>
          <w:shd w:val="clear" w:color="auto" w:fill="FFFFFF"/>
          <w:lang w:eastAsia="en-US"/>
        </w:rPr>
        <w:t xml:space="preserve"> </w:t>
      </w:r>
      <w:r w:rsidR="00341896">
        <w:rPr>
          <w:rFonts w:ascii="Cambria" w:hAnsi="Cambria" w:cs="Arial"/>
          <w:sz w:val="24"/>
          <w:szCs w:val="24"/>
          <w:shd w:val="clear" w:color="auto" w:fill="FFFFFF"/>
          <w:lang w:eastAsia="en-US"/>
        </w:rPr>
        <w:br/>
      </w:r>
      <w:r w:rsidR="00DE3DEB" w:rsidRPr="000726CE">
        <w:rPr>
          <w:rFonts w:ascii="Cambria" w:hAnsi="Cambria" w:cs="Arial"/>
          <w:sz w:val="24"/>
          <w:szCs w:val="24"/>
          <w:shd w:val="clear" w:color="auto" w:fill="FFFFFF"/>
          <w:lang w:eastAsia="en-US"/>
        </w:rPr>
        <w:t xml:space="preserve">osób o odpowiednich kwalifikacjach i uprawnieniach, w odpowiedniej liczbie („Personel Wykonawcy”) do zakresu tych </w:t>
      </w:r>
      <w:r w:rsidR="00341896">
        <w:rPr>
          <w:rFonts w:ascii="Cambria" w:hAnsi="Cambria" w:cs="Arial"/>
          <w:sz w:val="24"/>
          <w:szCs w:val="24"/>
          <w:shd w:val="clear" w:color="auto" w:fill="FFFFFF"/>
          <w:lang w:eastAsia="en-US"/>
        </w:rPr>
        <w:t>usług</w:t>
      </w:r>
      <w:r w:rsidR="00DE3DEB" w:rsidRPr="000726CE">
        <w:rPr>
          <w:rFonts w:ascii="Cambria" w:hAnsi="Cambria" w:cs="Arial"/>
          <w:sz w:val="24"/>
          <w:szCs w:val="24"/>
          <w:shd w:val="clear" w:color="auto" w:fill="FFFFFF"/>
          <w:lang w:eastAsia="en-US"/>
        </w:rPr>
        <w:t xml:space="preserve">. Wykonawca zobowiązany jest złożyć Zamawiającemu wykaz osób przy pomocy których wykonywał będzie Przedmiot umowy </w:t>
      </w:r>
      <w:r w:rsidR="00DE3DEB" w:rsidRPr="000726CE">
        <w:rPr>
          <w:rFonts w:ascii="Cambria" w:hAnsi="Cambria" w:cs="Arial"/>
          <w:sz w:val="24"/>
          <w:szCs w:val="24"/>
          <w:u w:val="single"/>
          <w:shd w:val="clear" w:color="auto" w:fill="FFFFFF"/>
          <w:lang w:eastAsia="en-US"/>
        </w:rPr>
        <w:t>przed dopuszczeniem ich do pracy</w:t>
      </w:r>
      <w:r w:rsidR="00DE3DEB" w:rsidRPr="000726CE">
        <w:rPr>
          <w:rFonts w:ascii="Cambria" w:hAnsi="Cambria" w:cs="Arial"/>
          <w:sz w:val="24"/>
          <w:szCs w:val="24"/>
          <w:shd w:val="clear" w:color="auto" w:fill="FFFFFF"/>
          <w:lang w:eastAsia="en-US"/>
        </w:rPr>
        <w:t>.</w:t>
      </w:r>
    </w:p>
    <w:p w14:paraId="3AE43AA5" w14:textId="5C806AA9" w:rsidR="002F67B5" w:rsidRPr="000726CE" w:rsidRDefault="0095539C" w:rsidP="002F67B5">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Pr>
          <w:rFonts w:ascii="Cambria" w:eastAsia="Calibri" w:hAnsi="Cambria" w:cs="Arial"/>
          <w:sz w:val="24"/>
          <w:szCs w:val="24"/>
          <w:lang w:eastAsia="en-US"/>
        </w:rPr>
        <w:t>5</w:t>
      </w:r>
      <w:r w:rsidR="0014133A" w:rsidRPr="000726CE">
        <w:rPr>
          <w:rFonts w:ascii="Cambria" w:eastAsia="Calibri" w:hAnsi="Cambria" w:cs="Arial"/>
          <w:sz w:val="24"/>
          <w:szCs w:val="24"/>
          <w:lang w:eastAsia="en-US"/>
        </w:rPr>
        <w:t>.</w:t>
      </w:r>
      <w:r w:rsidR="0014133A" w:rsidRPr="000726CE">
        <w:rPr>
          <w:sz w:val="24"/>
          <w:szCs w:val="24"/>
        </w:rPr>
        <w:tab/>
      </w:r>
      <w:r w:rsidR="002F67B5" w:rsidRPr="000726CE">
        <w:rPr>
          <w:rFonts w:ascii="Cambria" w:eastAsia="Calibri" w:hAnsi="Cambria" w:cs="Arial"/>
          <w:sz w:val="24"/>
          <w:szCs w:val="24"/>
          <w:lang w:eastAsia="en-US"/>
        </w:rPr>
        <w:t xml:space="preserve">Zgodnie art. </w:t>
      </w:r>
      <w:r w:rsidR="00687419" w:rsidRPr="000726CE">
        <w:rPr>
          <w:rFonts w:ascii="Cambria" w:eastAsia="Calibri" w:hAnsi="Cambria" w:cs="Arial"/>
          <w:sz w:val="24"/>
          <w:szCs w:val="24"/>
          <w:lang w:eastAsia="en-US"/>
        </w:rPr>
        <w:t>95 ust</w:t>
      </w:r>
      <w:r w:rsidR="00692EB2" w:rsidRPr="000726CE">
        <w:rPr>
          <w:rFonts w:ascii="Cambria" w:eastAsia="Calibri" w:hAnsi="Cambria" w:cs="Arial"/>
          <w:sz w:val="24"/>
          <w:szCs w:val="24"/>
          <w:lang w:eastAsia="en-US"/>
        </w:rPr>
        <w:t>.</w:t>
      </w:r>
      <w:r w:rsidR="00687419" w:rsidRPr="000726CE">
        <w:rPr>
          <w:rFonts w:ascii="Cambria" w:eastAsia="Calibri" w:hAnsi="Cambria" w:cs="Arial"/>
          <w:sz w:val="24"/>
          <w:szCs w:val="24"/>
          <w:lang w:eastAsia="en-US"/>
        </w:rPr>
        <w:t xml:space="preserve"> 1</w:t>
      </w:r>
      <w:r w:rsidR="002F67B5" w:rsidRPr="000726CE">
        <w:rPr>
          <w:rFonts w:ascii="Cambria" w:eastAsia="Calibri" w:hAnsi="Cambria" w:cs="Arial"/>
          <w:sz w:val="24"/>
          <w:szCs w:val="24"/>
          <w:lang w:eastAsia="en-US"/>
        </w:rPr>
        <w:t xml:space="preserve"> PZP Zamawiający wymaga, aby Wykonawca lub Podwykonawca lub dalszy Podwykonawca przy realizacji przedmiotu </w:t>
      </w:r>
      <w:r w:rsidR="00DE3DEB" w:rsidRPr="000726CE">
        <w:rPr>
          <w:rFonts w:ascii="Cambria" w:eastAsia="Calibri" w:hAnsi="Cambria" w:cs="Arial"/>
          <w:sz w:val="24"/>
          <w:szCs w:val="24"/>
          <w:lang w:eastAsia="en-US"/>
        </w:rPr>
        <w:t>Umowy</w:t>
      </w:r>
      <w:r w:rsidR="002F67B5" w:rsidRPr="000726CE">
        <w:rPr>
          <w:rFonts w:ascii="Cambria" w:eastAsia="Calibri" w:hAnsi="Cambria" w:cs="Arial"/>
          <w:sz w:val="24"/>
          <w:szCs w:val="24"/>
          <w:lang w:eastAsia="en-US"/>
        </w:rPr>
        <w:t xml:space="preserve"> zatrudniał na podstawie umowy o pracę w rozumieniu przepisów Kodeksu Pracy </w:t>
      </w:r>
      <w:r w:rsidR="00DE3DEB" w:rsidRPr="000726CE">
        <w:rPr>
          <w:rFonts w:ascii="Cambria" w:eastAsia="Calibri" w:hAnsi="Cambria" w:cs="Arial"/>
          <w:sz w:val="24"/>
          <w:szCs w:val="24"/>
          <w:lang w:eastAsia="en-US"/>
        </w:rPr>
        <w:br/>
      </w:r>
      <w:r w:rsidR="002F67B5" w:rsidRPr="000726CE">
        <w:rPr>
          <w:rFonts w:ascii="Cambria" w:eastAsia="Calibri" w:hAnsi="Cambria" w:cs="Arial"/>
          <w:sz w:val="24"/>
          <w:szCs w:val="24"/>
          <w:lang w:eastAsia="en-US"/>
        </w:rPr>
        <w:t xml:space="preserve">w wymiarze adekwatnym do powierzonych zadań wszystkich kierowców (prowadzących pojazdy wykorzystywane przy realizacji zamówienia), jeżeli wykonanie tych czynności polega na wykonywaniu pracy w sposób określony w art. 22 § 1 ustawy z dnia 26 czerwca 1974 r. </w:t>
      </w:r>
      <w:r w:rsidR="00CF65DA" w:rsidRPr="000726CE">
        <w:rPr>
          <w:rFonts w:ascii="Cambria" w:eastAsia="Calibri" w:hAnsi="Cambria" w:cs="Arial"/>
          <w:sz w:val="24"/>
          <w:szCs w:val="24"/>
          <w:lang w:eastAsia="en-US"/>
        </w:rPr>
        <w:t xml:space="preserve">Kodeks pracy </w:t>
      </w:r>
      <w:r w:rsidR="00AA1E7B" w:rsidRPr="000726CE">
        <w:rPr>
          <w:rFonts w:ascii="Cambria" w:eastAsia="Calibri" w:hAnsi="Cambria" w:cs="Arial"/>
          <w:sz w:val="24"/>
          <w:szCs w:val="24"/>
          <w:lang w:eastAsia="en-US"/>
        </w:rPr>
        <w:t>(tekst jedn. Dz. U. z 202</w:t>
      </w:r>
      <w:r w:rsidR="00CA25C5" w:rsidRPr="000726CE">
        <w:rPr>
          <w:rFonts w:ascii="Cambria" w:eastAsia="Calibri" w:hAnsi="Cambria" w:cs="Arial"/>
          <w:sz w:val="24"/>
          <w:szCs w:val="24"/>
          <w:lang w:eastAsia="en-US"/>
        </w:rPr>
        <w:t>3</w:t>
      </w:r>
      <w:r w:rsidR="00AA1E7B" w:rsidRPr="000726CE">
        <w:rPr>
          <w:rFonts w:ascii="Cambria" w:eastAsia="Calibri" w:hAnsi="Cambria" w:cs="Arial"/>
          <w:sz w:val="24"/>
          <w:szCs w:val="24"/>
          <w:lang w:eastAsia="en-US"/>
        </w:rPr>
        <w:t xml:space="preserve"> r. poz. </w:t>
      </w:r>
      <w:r w:rsidR="00CA25C5" w:rsidRPr="000726CE">
        <w:rPr>
          <w:rFonts w:ascii="Cambria" w:eastAsia="Calibri" w:hAnsi="Cambria" w:cs="Arial"/>
          <w:sz w:val="24"/>
          <w:szCs w:val="24"/>
          <w:lang w:eastAsia="en-US"/>
        </w:rPr>
        <w:t>1465</w:t>
      </w:r>
      <w:r w:rsidR="00AA1E7B" w:rsidRPr="000726CE">
        <w:rPr>
          <w:rFonts w:ascii="Cambria" w:eastAsia="Calibri" w:hAnsi="Cambria" w:cs="Arial"/>
          <w:sz w:val="24"/>
          <w:szCs w:val="24"/>
          <w:lang w:eastAsia="en-US"/>
        </w:rPr>
        <w:t xml:space="preserve"> )</w:t>
      </w:r>
      <w:r w:rsidR="00692EB2" w:rsidRPr="000726CE">
        <w:rPr>
          <w:rFonts w:ascii="Cambria" w:eastAsia="Calibri" w:hAnsi="Cambria" w:cs="Arial"/>
          <w:sz w:val="24"/>
          <w:szCs w:val="24"/>
          <w:lang w:eastAsia="en-US"/>
        </w:rPr>
        <w:t>,</w:t>
      </w:r>
      <w:r w:rsidR="00AA1E7B" w:rsidRPr="000726CE">
        <w:rPr>
          <w:rFonts w:ascii="Cambria" w:eastAsia="Calibri" w:hAnsi="Cambria" w:cs="Arial"/>
          <w:sz w:val="24"/>
          <w:szCs w:val="24"/>
          <w:lang w:eastAsia="en-US"/>
        </w:rPr>
        <w:t xml:space="preserve"> (dalej „Obowiązek Zatrudnienia”)</w:t>
      </w:r>
      <w:r w:rsidR="00692EB2" w:rsidRPr="000726CE">
        <w:rPr>
          <w:rFonts w:ascii="Cambria" w:eastAsia="Calibri" w:hAnsi="Cambria" w:cs="Arial"/>
          <w:sz w:val="24"/>
          <w:szCs w:val="24"/>
          <w:lang w:eastAsia="en-US"/>
        </w:rPr>
        <w:t>.</w:t>
      </w:r>
    </w:p>
    <w:p w14:paraId="60AAA63A" w14:textId="7DF2A475" w:rsidR="002F67B5" w:rsidRPr="000726CE" w:rsidRDefault="0095539C" w:rsidP="002F67B5">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Pr>
          <w:rFonts w:ascii="Cambria" w:eastAsia="Calibri" w:hAnsi="Cambria" w:cs="Arial"/>
          <w:sz w:val="24"/>
          <w:szCs w:val="24"/>
          <w:lang w:eastAsia="en-US"/>
        </w:rPr>
        <w:t>6</w:t>
      </w:r>
      <w:r w:rsidR="002F67B5" w:rsidRPr="000726CE">
        <w:rPr>
          <w:rFonts w:ascii="Cambria" w:eastAsia="Calibri" w:hAnsi="Cambria" w:cs="Arial"/>
          <w:sz w:val="24"/>
          <w:szCs w:val="24"/>
          <w:lang w:eastAsia="en-US"/>
        </w:rPr>
        <w:t>.</w:t>
      </w:r>
      <w:r w:rsidR="002F67B5" w:rsidRPr="000726CE">
        <w:rPr>
          <w:rFonts w:ascii="Cambria" w:eastAsia="Calibri" w:hAnsi="Cambria" w:cs="Arial"/>
          <w:sz w:val="24"/>
          <w:szCs w:val="24"/>
          <w:lang w:eastAsia="en-US"/>
        </w:rPr>
        <w:tab/>
        <w:t xml:space="preserve">Obowiązek </w:t>
      </w:r>
      <w:r w:rsidR="00B05BF4" w:rsidRPr="000726CE">
        <w:rPr>
          <w:rFonts w:ascii="Cambria" w:eastAsia="Calibri" w:hAnsi="Cambria" w:cs="Arial"/>
          <w:sz w:val="24"/>
          <w:szCs w:val="24"/>
          <w:lang w:eastAsia="en-US"/>
        </w:rPr>
        <w:t>Z</w:t>
      </w:r>
      <w:r w:rsidR="002F67B5" w:rsidRPr="000726CE">
        <w:rPr>
          <w:rFonts w:ascii="Cambria" w:eastAsia="Calibri" w:hAnsi="Cambria" w:cs="Arial"/>
          <w:sz w:val="24"/>
          <w:szCs w:val="24"/>
          <w:lang w:eastAsia="en-US"/>
        </w:rPr>
        <w:t>atrudnienia na podstawie umowy  o pracę nie dotyczy sytuacji</w:t>
      </w:r>
      <w:r w:rsidR="00210507" w:rsidRPr="000726CE">
        <w:rPr>
          <w:rFonts w:ascii="Cambria" w:eastAsia="Calibri" w:hAnsi="Cambria" w:cs="Arial"/>
          <w:sz w:val="24"/>
          <w:szCs w:val="24"/>
          <w:lang w:eastAsia="en-US"/>
        </w:rPr>
        <w:t>,</w:t>
      </w:r>
      <w:r w:rsidR="002F67B5" w:rsidRPr="000726CE">
        <w:rPr>
          <w:rFonts w:ascii="Cambria" w:eastAsia="Calibri" w:hAnsi="Cambria" w:cs="Arial"/>
          <w:sz w:val="24"/>
          <w:szCs w:val="24"/>
          <w:lang w:eastAsia="en-US"/>
        </w:rPr>
        <w:br/>
        <w:t>w której Wykonawca lub Podwykonawca osobiście wykonuje wskaza</w:t>
      </w:r>
      <w:r w:rsidR="00210507" w:rsidRPr="000726CE">
        <w:rPr>
          <w:rFonts w:ascii="Cambria" w:eastAsia="Calibri" w:hAnsi="Cambria" w:cs="Arial"/>
          <w:sz w:val="24"/>
          <w:szCs w:val="24"/>
          <w:lang w:eastAsia="en-US"/>
        </w:rPr>
        <w:t>n</w:t>
      </w:r>
      <w:r w:rsidR="002F67B5" w:rsidRPr="000726CE">
        <w:rPr>
          <w:rFonts w:ascii="Cambria" w:eastAsia="Calibri" w:hAnsi="Cambria" w:cs="Arial"/>
          <w:sz w:val="24"/>
          <w:szCs w:val="24"/>
          <w:lang w:eastAsia="en-US"/>
        </w:rPr>
        <w:t>e powyżej czynności (np. osoba fizyczna prowadząca działalność gospodarczą, wspólnicy spółki cywilnej)</w:t>
      </w:r>
      <w:r w:rsidR="00692EB2" w:rsidRPr="000726CE">
        <w:rPr>
          <w:rFonts w:ascii="Cambria" w:eastAsia="Calibri" w:hAnsi="Cambria" w:cs="Arial"/>
          <w:sz w:val="24"/>
          <w:szCs w:val="24"/>
          <w:lang w:eastAsia="en-US"/>
        </w:rPr>
        <w:t>.</w:t>
      </w:r>
    </w:p>
    <w:p w14:paraId="0DB7FA8E" w14:textId="45F858B4" w:rsidR="00DE3DEB" w:rsidRPr="0095539C" w:rsidRDefault="00DE3DEB" w:rsidP="0095539C">
      <w:pPr>
        <w:pStyle w:val="Akapitzlist"/>
        <w:numPr>
          <w:ilvl w:val="0"/>
          <w:numId w:val="34"/>
        </w:numPr>
        <w:spacing w:before="120" w:after="120"/>
        <w:ind w:left="567" w:hanging="567"/>
        <w:jc w:val="both"/>
        <w:rPr>
          <w:rFonts w:ascii="Cambria" w:hAnsi="Cambria" w:cs="Cambria"/>
          <w:bCs/>
          <w:sz w:val="24"/>
          <w:szCs w:val="24"/>
        </w:rPr>
      </w:pPr>
      <w:r w:rsidRPr="0095539C">
        <w:rPr>
          <w:rFonts w:ascii="Cambria" w:hAnsi="Cambria" w:cs="Cambria"/>
          <w:bCs/>
          <w:sz w:val="24"/>
          <w:szCs w:val="24"/>
        </w:rPr>
        <w:t xml:space="preserve">Przed zawarciem Umowy, a także przed rozpoczęciem realizacji czynności, </w:t>
      </w:r>
      <w:r w:rsidRPr="0095539C">
        <w:rPr>
          <w:rFonts w:ascii="Cambria" w:hAnsi="Cambria" w:cs="Cambria"/>
          <w:bCs/>
          <w:sz w:val="24"/>
          <w:szCs w:val="24"/>
        </w:rPr>
        <w:br/>
        <w:t>do których odnosi się Obowiązek Zatrudnienia, w stosunku do osób mających wykonywać te czynności (jeśli dotyczy to nowych/innych osób), Wykonawca obowiązany jest przedłożyć Zamawiającemu, następujące dokumenty:</w:t>
      </w:r>
    </w:p>
    <w:p w14:paraId="6613DA3F" w14:textId="77777777" w:rsidR="00DE3DEB" w:rsidRPr="000726CE" w:rsidRDefault="00DE3DEB" w:rsidP="00DE3DEB">
      <w:pPr>
        <w:tabs>
          <w:tab w:val="left" w:pos="1134"/>
          <w:tab w:val="left" w:pos="2127"/>
        </w:tabs>
        <w:spacing w:before="120"/>
        <w:ind w:left="1134" w:hanging="567"/>
        <w:jc w:val="both"/>
        <w:rPr>
          <w:sz w:val="24"/>
          <w:szCs w:val="24"/>
        </w:rPr>
      </w:pPr>
      <w:r w:rsidRPr="000726CE">
        <w:rPr>
          <w:rFonts w:ascii="Cambria" w:hAnsi="Cambria" w:cs="Cambria"/>
          <w:sz w:val="24"/>
          <w:szCs w:val="24"/>
        </w:rPr>
        <w:t>1)</w:t>
      </w:r>
      <w:r w:rsidRPr="000726CE">
        <w:rPr>
          <w:rFonts w:ascii="Cambria" w:hAnsi="Cambria" w:cs="Cambria"/>
          <w:sz w:val="24"/>
          <w:szCs w:val="24"/>
        </w:rPr>
        <w:tab/>
        <w:t>oświadczenie Wykonawcy lub Podwykonawcy, dalszych Podwykonawców</w:t>
      </w:r>
      <w:r w:rsidRPr="000726CE">
        <w:rPr>
          <w:rFonts w:ascii="Cambria" w:hAnsi="Cambria" w:cs="Cambria"/>
          <w:sz w:val="24"/>
          <w:szCs w:val="24"/>
        </w:rPr>
        <w:br/>
        <w:t xml:space="preserve">o zatrudnieniu pracownika na podstawie umowy o pracę, zawierających informacje, w tym dane osobowe niezbędne do zweryfikowania zatrudnienia na podstawie umowy o pracę, w szczególności imię i nazwisko zatrudnionego </w:t>
      </w:r>
      <w:r w:rsidRPr="000726CE">
        <w:rPr>
          <w:rFonts w:ascii="Cambria" w:hAnsi="Cambria" w:cs="Cambria"/>
          <w:sz w:val="24"/>
          <w:szCs w:val="24"/>
        </w:rPr>
        <w:lastRenderedPageBreak/>
        <w:t xml:space="preserve">pracownika, datę zawarcia umowy o pracę, rodzaj umowy o pracę, wymiar etatu oraz zakres obowiązków pracownika. </w:t>
      </w:r>
    </w:p>
    <w:p w14:paraId="22A899BA" w14:textId="77777777" w:rsidR="00DE3DEB" w:rsidRPr="000726CE" w:rsidRDefault="00DE3DEB" w:rsidP="00DE3DEB">
      <w:pPr>
        <w:tabs>
          <w:tab w:val="left" w:pos="1134"/>
          <w:tab w:val="left" w:pos="2127"/>
        </w:tabs>
        <w:spacing w:before="120"/>
        <w:ind w:left="1134" w:hanging="567"/>
        <w:jc w:val="both"/>
        <w:rPr>
          <w:sz w:val="24"/>
          <w:szCs w:val="24"/>
        </w:rPr>
      </w:pPr>
      <w:r w:rsidRPr="000726CE">
        <w:rPr>
          <w:rFonts w:ascii="Cambria" w:hAnsi="Cambria" w:cs="Cambria"/>
          <w:sz w:val="24"/>
          <w:szCs w:val="24"/>
        </w:rPr>
        <w:t>2)</w:t>
      </w:r>
      <w:r w:rsidRPr="000726CE">
        <w:rPr>
          <w:rFonts w:ascii="Cambria" w:hAnsi="Cambria" w:cs="Cambria"/>
          <w:sz w:val="24"/>
          <w:szCs w:val="24"/>
        </w:rPr>
        <w:tab/>
        <w:t xml:space="preserve">poświadczoną za zgodność z oryginałem odpowiednio przez Wykonawcę lub Podwykonawcę, dalszego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Pr="000726CE">
        <w:rPr>
          <w:rFonts w:ascii="Cambria" w:hAnsi="Cambria" w:cs="Cambria"/>
          <w:sz w:val="24"/>
          <w:szCs w:val="24"/>
        </w:rPr>
        <w:br/>
        <w:t>w szczególności imię i nazwisko zatrudnionego pracownika, datę zawarcia umowy o pracę, rodzaj umowy o pracę, wymiar etatu oraz zakres obowiązków pracownika (do wglądu)</w:t>
      </w:r>
    </w:p>
    <w:p w14:paraId="391E2B32" w14:textId="77777777" w:rsidR="00DE3DEB" w:rsidRPr="000726CE" w:rsidRDefault="00DE3DEB" w:rsidP="00DE3DEB">
      <w:pPr>
        <w:pStyle w:val="Akapitzlist"/>
        <w:spacing w:before="120"/>
        <w:ind w:left="1134" w:hanging="567"/>
        <w:jc w:val="both"/>
        <w:rPr>
          <w:sz w:val="24"/>
          <w:szCs w:val="24"/>
        </w:rPr>
      </w:pPr>
      <w:r w:rsidRPr="000726CE">
        <w:rPr>
          <w:rFonts w:ascii="Cambria" w:hAnsi="Cambria" w:cs="Cambria"/>
          <w:sz w:val="24"/>
          <w:szCs w:val="24"/>
        </w:rPr>
        <w:t>3)</w:t>
      </w:r>
      <w:r w:rsidRPr="000726CE">
        <w:rPr>
          <w:rFonts w:ascii="Cambria" w:hAnsi="Cambria" w:cs="Cambria"/>
          <w:sz w:val="24"/>
          <w:szCs w:val="24"/>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anonimizacji </w:t>
      </w:r>
      <w:r w:rsidRPr="000726CE">
        <w:rPr>
          <w:rFonts w:ascii="Cambria" w:hAnsi="Cambria" w:cs="Cambria"/>
          <w:sz w:val="24"/>
          <w:szCs w:val="24"/>
        </w:rPr>
        <w:br/>
        <w:t>(do wglądu)</w:t>
      </w:r>
    </w:p>
    <w:p w14:paraId="60718E77" w14:textId="77777777" w:rsidR="00341896" w:rsidRPr="00341896" w:rsidRDefault="00DE3DEB" w:rsidP="00DE3DEB">
      <w:pPr>
        <w:tabs>
          <w:tab w:val="left" w:pos="851"/>
        </w:tabs>
        <w:suppressAutoHyphens w:val="0"/>
        <w:spacing w:before="120"/>
        <w:ind w:left="567"/>
        <w:jc w:val="both"/>
        <w:rPr>
          <w:rFonts w:ascii="Cambria" w:eastAsia="Calibri" w:hAnsi="Cambria" w:cs="Arial"/>
          <w:sz w:val="10"/>
          <w:szCs w:val="10"/>
          <w:lang w:eastAsia="en-US"/>
        </w:rPr>
      </w:pPr>
      <w:r w:rsidRPr="000726CE">
        <w:rPr>
          <w:rFonts w:ascii="Cambria" w:hAnsi="Cambria" w:cs="Cambria"/>
          <w:sz w:val="24"/>
          <w:szCs w:val="24"/>
          <w:lang w:eastAsia="pl-PL"/>
        </w:rPr>
        <w:t xml:space="preserve">- pod rygorem niedopuszczenia tych osób do realizacji tych czynności. </w:t>
      </w:r>
      <w:r w:rsidRPr="000726CE">
        <w:rPr>
          <w:rFonts w:ascii="Cambria" w:hAnsi="Cambria" w:cs="Cambria"/>
          <w:sz w:val="24"/>
          <w:szCs w:val="24"/>
          <w:lang w:eastAsia="pl-PL"/>
        </w:rPr>
        <w:br/>
      </w:r>
    </w:p>
    <w:p w14:paraId="269439B5" w14:textId="5523FB6E" w:rsidR="00DE3DEB" w:rsidRPr="000726CE" w:rsidRDefault="00E07242" w:rsidP="00DE3DEB">
      <w:pPr>
        <w:tabs>
          <w:tab w:val="left" w:pos="851"/>
        </w:tabs>
        <w:suppressAutoHyphens w:val="0"/>
        <w:spacing w:before="120"/>
        <w:ind w:left="567"/>
        <w:jc w:val="both"/>
        <w:rPr>
          <w:sz w:val="24"/>
          <w:szCs w:val="24"/>
        </w:rPr>
      </w:pPr>
      <w:r w:rsidRPr="000726CE">
        <w:rPr>
          <w:rFonts w:ascii="Cambria" w:eastAsia="Calibri" w:hAnsi="Cambria" w:cs="Arial"/>
          <w:sz w:val="24"/>
          <w:szCs w:val="24"/>
          <w:lang w:eastAsia="en-US"/>
        </w:rPr>
        <w:t xml:space="preserve">Zamawiający dopuszcza możliwość zmiany osób, przy pomocy których Wykonawca, Podwykonawca lub dalszy Podwykonawca realizować będzie zamówienie, na inne osoby z zachowaniem wymogów dotyczących zatrudniania tych osób na podstawie umowy o pracę. </w:t>
      </w:r>
      <w:r w:rsidR="00DE3DEB" w:rsidRPr="000726CE">
        <w:rPr>
          <w:rFonts w:ascii="Cambria" w:hAnsi="Cambria" w:cs="Cambria"/>
          <w:sz w:val="24"/>
          <w:szCs w:val="24"/>
          <w:lang w:eastAsia="pl-PL"/>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1F768C5A" w14:textId="4F9D12C0" w:rsidR="00E07242" w:rsidRPr="000726CE" w:rsidRDefault="0095539C" w:rsidP="00DE3DEB">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Pr>
          <w:rFonts w:ascii="Cambria" w:eastAsia="Calibri" w:hAnsi="Cambria" w:cs="Arial"/>
          <w:sz w:val="24"/>
          <w:szCs w:val="24"/>
          <w:lang w:eastAsia="en-US"/>
        </w:rPr>
        <w:t>8</w:t>
      </w:r>
      <w:r w:rsidR="00E07242" w:rsidRPr="000726CE">
        <w:rPr>
          <w:rFonts w:ascii="Cambria" w:eastAsia="Calibri" w:hAnsi="Cambria" w:cs="Arial"/>
          <w:sz w:val="24"/>
          <w:szCs w:val="24"/>
          <w:lang w:eastAsia="en-US"/>
        </w:rPr>
        <w:t>.</w:t>
      </w:r>
      <w:r w:rsidR="00E07242" w:rsidRPr="000726CE">
        <w:rPr>
          <w:rFonts w:ascii="Cambria" w:hAnsi="Cambria" w:cs="Cambria"/>
          <w:bCs/>
          <w:sz w:val="24"/>
          <w:szCs w:val="24"/>
        </w:rPr>
        <w:tab/>
      </w:r>
      <w:r w:rsidR="00DE3DEB" w:rsidRPr="000726CE">
        <w:rPr>
          <w:rFonts w:ascii="Cambria" w:hAnsi="Cambria" w:cs="Cambria"/>
          <w:bCs/>
          <w:sz w:val="24"/>
          <w:szCs w:val="24"/>
        </w:rPr>
        <w:t>Na każde żądanie Zamawiającego Wykonawca zobowiązany jest przedłożyć Zamawiającemu dla osób realizujących czynności, do których odnosi się Obowiązek Zatrudnienia dokumenty, o których mowa w ust.</w:t>
      </w:r>
      <w:r w:rsidR="00CA25C5" w:rsidRPr="000726CE">
        <w:rPr>
          <w:rFonts w:ascii="Cambria" w:hAnsi="Cambria" w:cs="Cambria"/>
          <w:bCs/>
          <w:sz w:val="24"/>
          <w:szCs w:val="24"/>
        </w:rPr>
        <w:t> </w:t>
      </w:r>
      <w:r w:rsidR="00E07242" w:rsidRPr="000726CE">
        <w:rPr>
          <w:rFonts w:ascii="Cambria" w:hAnsi="Cambria" w:cs="Cambria"/>
          <w:bCs/>
          <w:sz w:val="24"/>
          <w:szCs w:val="24"/>
        </w:rPr>
        <w:t>1</w:t>
      </w:r>
      <w:r w:rsidR="00AC377D" w:rsidRPr="000726CE">
        <w:rPr>
          <w:rFonts w:ascii="Cambria" w:hAnsi="Cambria" w:cs="Cambria"/>
          <w:bCs/>
          <w:sz w:val="24"/>
          <w:szCs w:val="24"/>
        </w:rPr>
        <w:t>5</w:t>
      </w:r>
      <w:r w:rsidR="00DE3DEB" w:rsidRPr="000726CE">
        <w:rPr>
          <w:rFonts w:ascii="Cambria" w:hAnsi="Cambria" w:cs="Cambria"/>
          <w:bCs/>
          <w:sz w:val="24"/>
          <w:szCs w:val="24"/>
        </w:rPr>
        <w:t>.</w:t>
      </w:r>
      <w:r w:rsidR="00E07242" w:rsidRPr="000726CE">
        <w:rPr>
          <w:rFonts w:ascii="Cambria" w:hAnsi="Cambria" w:cs="Cambria"/>
          <w:bCs/>
          <w:sz w:val="24"/>
          <w:szCs w:val="24"/>
        </w:rPr>
        <w:t> </w:t>
      </w:r>
      <w:r w:rsidR="00DE3DEB" w:rsidRPr="000726CE">
        <w:rPr>
          <w:rFonts w:ascii="Cambria" w:hAnsi="Cambria" w:cs="Cambria"/>
          <w:bCs/>
          <w:sz w:val="24"/>
          <w:szCs w:val="24"/>
        </w:rPr>
        <w:t>Nieprzedłożenie</w:t>
      </w:r>
      <w:r w:rsidR="00CA25C5" w:rsidRPr="000726CE">
        <w:rPr>
          <w:rFonts w:ascii="Cambria" w:hAnsi="Cambria" w:cs="Cambria"/>
          <w:bCs/>
          <w:sz w:val="24"/>
          <w:szCs w:val="24"/>
        </w:rPr>
        <w:t xml:space="preserve"> </w:t>
      </w:r>
      <w:r w:rsidR="00DE3DEB" w:rsidRPr="000726CE">
        <w:rPr>
          <w:rFonts w:ascii="Cambria" w:hAnsi="Cambria" w:cs="Cambria"/>
          <w:bCs/>
          <w:sz w:val="24"/>
          <w:szCs w:val="24"/>
        </w:rPr>
        <w:t>dokumentów, o których mowa w zdaniu poprzednim stanowi przypadek naruszenia Obowiązku</w:t>
      </w:r>
      <w:r w:rsidR="00E07242" w:rsidRPr="000726CE">
        <w:rPr>
          <w:rFonts w:ascii="Cambria" w:hAnsi="Cambria" w:cs="Cambria"/>
          <w:bCs/>
          <w:sz w:val="24"/>
          <w:szCs w:val="24"/>
        </w:rPr>
        <w:t xml:space="preserve"> Zatrudnienia</w:t>
      </w:r>
      <w:r w:rsidR="00DE3DEB" w:rsidRPr="000726CE">
        <w:rPr>
          <w:rFonts w:ascii="Cambria" w:hAnsi="Cambria" w:cs="Cambria"/>
          <w:bCs/>
          <w:sz w:val="24"/>
          <w:szCs w:val="24"/>
        </w:rPr>
        <w:t xml:space="preserve"> </w:t>
      </w:r>
      <w:r w:rsidR="002F3D99" w:rsidRPr="000726CE">
        <w:rPr>
          <w:rFonts w:ascii="Cambria" w:hAnsi="Cambria" w:cs="Cambria"/>
          <w:bCs/>
          <w:sz w:val="24"/>
          <w:szCs w:val="24"/>
        </w:rPr>
        <w:t>.</w:t>
      </w:r>
    </w:p>
    <w:p w14:paraId="21F329FF" w14:textId="05069380" w:rsidR="00277B1B" w:rsidRPr="000726CE" w:rsidRDefault="0095539C" w:rsidP="00AA1E7B">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Pr>
          <w:rFonts w:ascii="Cambria" w:eastAsia="Calibri" w:hAnsi="Cambria" w:cs="Arial"/>
          <w:sz w:val="24"/>
          <w:szCs w:val="24"/>
          <w:lang w:eastAsia="en-US"/>
        </w:rPr>
        <w:t>9</w:t>
      </w:r>
      <w:r w:rsidR="00E07242" w:rsidRPr="000726CE">
        <w:rPr>
          <w:rFonts w:ascii="Cambria" w:eastAsia="Calibri" w:hAnsi="Cambria" w:cs="Arial"/>
          <w:sz w:val="24"/>
          <w:szCs w:val="24"/>
          <w:lang w:eastAsia="en-US"/>
        </w:rPr>
        <w:t>.</w:t>
      </w:r>
      <w:r w:rsidR="00E07242" w:rsidRPr="000726CE">
        <w:rPr>
          <w:rFonts w:ascii="Cambria" w:eastAsia="Calibri" w:hAnsi="Cambria" w:cs="Arial"/>
          <w:sz w:val="24"/>
          <w:szCs w:val="24"/>
          <w:lang w:eastAsia="en-US"/>
        </w:rPr>
        <w:tab/>
      </w:r>
      <w:r w:rsidR="00277B1B" w:rsidRPr="000726CE">
        <w:rPr>
          <w:rFonts w:ascii="Cambria" w:eastAsia="Calibri" w:hAnsi="Cambria" w:cs="Arial"/>
          <w:sz w:val="24"/>
          <w:szCs w:val="24"/>
          <w:lang w:eastAsia="en-US"/>
        </w:rPr>
        <w:t xml:space="preserve">W trakcie realizacji zamówienia Przedstawiciele Zamawiającego uprawnieni </w:t>
      </w:r>
      <w:r w:rsidR="00277B1B" w:rsidRPr="000726CE">
        <w:rPr>
          <w:rFonts w:ascii="Cambria" w:eastAsia="Calibri" w:hAnsi="Cambria" w:cs="Arial"/>
          <w:sz w:val="24"/>
          <w:szCs w:val="24"/>
          <w:lang w:eastAsia="en-US"/>
        </w:rPr>
        <w:br/>
        <w:t>są do wykonywania czynności kontrolnych wobec Wykonawcy odnośnie spełniania przez Wykonawcę, Podwykonawcę lub dalszych Podwykonawców Obowiązku zatrudnienia. Przedstawiciele Zamawiającego uprawnieni są w szczególności do:</w:t>
      </w:r>
    </w:p>
    <w:p w14:paraId="089ED230" w14:textId="67F88D8E" w:rsidR="00277B1B" w:rsidRPr="000726CE" w:rsidRDefault="00277B1B" w:rsidP="000D3A15">
      <w:pPr>
        <w:numPr>
          <w:ilvl w:val="0"/>
          <w:numId w:val="18"/>
        </w:numPr>
        <w:tabs>
          <w:tab w:val="left" w:pos="567"/>
        </w:tabs>
        <w:suppressAutoHyphens w:val="0"/>
        <w:autoSpaceDE w:val="0"/>
        <w:autoSpaceDN w:val="0"/>
        <w:adjustRightInd w:val="0"/>
        <w:spacing w:before="120"/>
        <w:ind w:left="709" w:firstLine="0"/>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przeprowadzania kontroli na miejscu </w:t>
      </w:r>
      <w:r w:rsidR="00341896">
        <w:rPr>
          <w:rFonts w:ascii="Cambria" w:eastAsia="Calibri" w:hAnsi="Cambria" w:cs="Arial"/>
          <w:sz w:val="24"/>
          <w:szCs w:val="24"/>
          <w:lang w:eastAsia="en-US"/>
        </w:rPr>
        <w:t>załadunku</w:t>
      </w:r>
      <w:r w:rsidRPr="000726CE">
        <w:rPr>
          <w:rFonts w:ascii="Cambria" w:eastAsia="Calibri" w:hAnsi="Cambria" w:cs="Arial"/>
          <w:sz w:val="24"/>
          <w:szCs w:val="24"/>
          <w:lang w:eastAsia="en-US"/>
        </w:rPr>
        <w:t xml:space="preserve">; </w:t>
      </w:r>
    </w:p>
    <w:p w14:paraId="4FF237E7" w14:textId="5F246A6F" w:rsidR="00277B1B" w:rsidRPr="000726CE" w:rsidRDefault="00277B1B" w:rsidP="000D3A15">
      <w:pPr>
        <w:numPr>
          <w:ilvl w:val="0"/>
          <w:numId w:val="18"/>
        </w:numPr>
        <w:tabs>
          <w:tab w:val="left" w:pos="567"/>
        </w:tabs>
        <w:suppressAutoHyphens w:val="0"/>
        <w:autoSpaceDE w:val="0"/>
        <w:autoSpaceDN w:val="0"/>
        <w:adjustRightInd w:val="0"/>
        <w:spacing w:before="120"/>
        <w:ind w:left="1418" w:hanging="709"/>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sprawdzania tożsamości Personelu Wykonawcy uczestniczącego </w:t>
      </w:r>
      <w:r w:rsidR="000726CE">
        <w:rPr>
          <w:rFonts w:ascii="Cambria" w:eastAsia="Calibri" w:hAnsi="Cambria" w:cs="Arial"/>
          <w:sz w:val="24"/>
          <w:szCs w:val="24"/>
          <w:lang w:eastAsia="en-US"/>
        </w:rPr>
        <w:br/>
      </w:r>
      <w:r w:rsidRPr="000726CE">
        <w:rPr>
          <w:rFonts w:ascii="Cambria" w:eastAsia="Calibri" w:hAnsi="Cambria" w:cs="Arial"/>
          <w:sz w:val="24"/>
          <w:szCs w:val="24"/>
          <w:lang w:eastAsia="en-US"/>
        </w:rPr>
        <w:t>w realizacji Przedmiotu Umowy</w:t>
      </w:r>
      <w:r w:rsidR="00687419" w:rsidRPr="000726CE">
        <w:rPr>
          <w:rFonts w:ascii="Cambria" w:eastAsia="Calibri" w:hAnsi="Cambria" w:cs="Arial"/>
          <w:sz w:val="24"/>
          <w:szCs w:val="24"/>
          <w:lang w:eastAsia="en-US"/>
        </w:rPr>
        <w:t>;</w:t>
      </w:r>
    </w:p>
    <w:p w14:paraId="1A57892A" w14:textId="77777777" w:rsidR="00277B1B" w:rsidRPr="000726CE" w:rsidRDefault="00277B1B" w:rsidP="000D3A15">
      <w:pPr>
        <w:numPr>
          <w:ilvl w:val="0"/>
          <w:numId w:val="18"/>
        </w:numPr>
        <w:tabs>
          <w:tab w:val="left" w:pos="567"/>
        </w:tabs>
        <w:suppressAutoHyphens w:val="0"/>
        <w:autoSpaceDE w:val="0"/>
        <w:autoSpaceDN w:val="0"/>
        <w:adjustRightInd w:val="0"/>
        <w:spacing w:before="120"/>
        <w:ind w:left="1418" w:hanging="709"/>
        <w:jc w:val="both"/>
        <w:rPr>
          <w:rFonts w:ascii="Cambria" w:eastAsia="Calibri" w:hAnsi="Cambria" w:cs="Arial"/>
          <w:sz w:val="24"/>
          <w:szCs w:val="24"/>
          <w:lang w:eastAsia="en-US"/>
        </w:rPr>
      </w:pPr>
      <w:r w:rsidRPr="000726CE">
        <w:rPr>
          <w:rFonts w:ascii="Cambria" w:eastAsia="Calibri" w:hAnsi="Cambria" w:cs="Arial"/>
          <w:sz w:val="24"/>
          <w:szCs w:val="24"/>
          <w:lang w:eastAsia="en-US"/>
        </w:rPr>
        <w:t>żądania oświadczeń i dokumentów w zakresie potwierdzenia spełniania Obowiązku Zatrudnienia i dokonywania ich oceny;</w:t>
      </w:r>
    </w:p>
    <w:p w14:paraId="2B35C77B" w14:textId="77777777" w:rsidR="00AA1E7B" w:rsidRPr="000726CE" w:rsidRDefault="00277B1B" w:rsidP="000D3A15">
      <w:pPr>
        <w:numPr>
          <w:ilvl w:val="0"/>
          <w:numId w:val="18"/>
        </w:numPr>
        <w:tabs>
          <w:tab w:val="left" w:pos="567"/>
        </w:tabs>
        <w:suppressAutoHyphens w:val="0"/>
        <w:autoSpaceDE w:val="0"/>
        <w:autoSpaceDN w:val="0"/>
        <w:adjustRightInd w:val="0"/>
        <w:spacing w:before="120"/>
        <w:ind w:hanging="11"/>
        <w:jc w:val="both"/>
        <w:rPr>
          <w:rFonts w:ascii="Cambria" w:eastAsia="Calibri" w:hAnsi="Cambria" w:cs="Arial"/>
          <w:sz w:val="24"/>
          <w:szCs w:val="24"/>
          <w:lang w:eastAsia="en-US"/>
        </w:rPr>
      </w:pPr>
      <w:r w:rsidRPr="000726CE">
        <w:rPr>
          <w:rFonts w:ascii="Cambria" w:eastAsia="Calibri" w:hAnsi="Cambria" w:cs="Arial"/>
          <w:sz w:val="24"/>
          <w:szCs w:val="24"/>
          <w:lang w:eastAsia="en-US"/>
        </w:rPr>
        <w:t>żądania złożenia wyjaśnień w przypadku wątpliwość w ww. zakresie</w:t>
      </w:r>
      <w:r w:rsidR="00BE5B19" w:rsidRPr="000726CE">
        <w:rPr>
          <w:rFonts w:ascii="Cambria" w:eastAsia="Calibri" w:hAnsi="Cambria" w:cs="Arial"/>
          <w:sz w:val="24"/>
          <w:szCs w:val="24"/>
          <w:lang w:eastAsia="en-US"/>
        </w:rPr>
        <w:t>.</w:t>
      </w:r>
    </w:p>
    <w:p w14:paraId="49328E81" w14:textId="77777777" w:rsidR="00AA1E7B" w:rsidRPr="000726CE" w:rsidRDefault="00AA1E7B" w:rsidP="00AA1E7B">
      <w:pPr>
        <w:tabs>
          <w:tab w:val="left" w:pos="567"/>
        </w:tabs>
        <w:suppressAutoHyphens w:val="0"/>
        <w:autoSpaceDE w:val="0"/>
        <w:autoSpaceDN w:val="0"/>
        <w:adjustRightInd w:val="0"/>
        <w:spacing w:before="120"/>
        <w:jc w:val="both"/>
        <w:rPr>
          <w:rFonts w:ascii="Cambria" w:eastAsia="Calibri" w:hAnsi="Cambria" w:cs="Arial"/>
          <w:sz w:val="24"/>
          <w:szCs w:val="24"/>
          <w:lang w:eastAsia="en-US"/>
        </w:rPr>
      </w:pPr>
    </w:p>
    <w:p w14:paraId="3391B604" w14:textId="380B265A" w:rsidR="00277B1B" w:rsidRPr="0095539C" w:rsidRDefault="00277B1B" w:rsidP="0095539C">
      <w:pPr>
        <w:pStyle w:val="Akapitzlist"/>
        <w:numPr>
          <w:ilvl w:val="0"/>
          <w:numId w:val="30"/>
        </w:num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95539C">
        <w:rPr>
          <w:rFonts w:ascii="Cambria" w:eastAsia="Calibri" w:hAnsi="Cambria" w:cs="Arial"/>
          <w:sz w:val="24"/>
          <w:szCs w:val="24"/>
          <w:lang w:eastAsia="en-US"/>
        </w:rPr>
        <w:t xml:space="preserve">W trakcie realizacji zamówienia na każde wezwanie Zamawiającego w terminie wyznaczonym w wezwaniu, jednak nie krótszym niż 3 dni, Wykonawca przedłoży </w:t>
      </w:r>
      <w:r w:rsidRPr="0095539C">
        <w:rPr>
          <w:rFonts w:ascii="Cambria" w:eastAsia="Calibri" w:hAnsi="Cambria" w:cs="Arial"/>
          <w:sz w:val="24"/>
          <w:szCs w:val="24"/>
          <w:lang w:eastAsia="en-US"/>
        </w:rPr>
        <w:lastRenderedPageBreak/>
        <w:t>Zamawiającemu aktualne oświadczenie oraz dokumenty wymienione powyżej potwierdzające spełnianie Obowiązku Zatrudnienia.</w:t>
      </w:r>
    </w:p>
    <w:p w14:paraId="78009868" w14:textId="77777777" w:rsidR="00277B1B" w:rsidRPr="000726CE" w:rsidRDefault="00277B1B" w:rsidP="0095539C">
      <w:pPr>
        <w:numPr>
          <w:ilvl w:val="0"/>
          <w:numId w:val="20"/>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Niezłożenie w wyznaczonym terminie żądanych przez Zamawiającego oświadczenia i dokumentów potwierdzających spełnianie Obowiązku Zatrudnienia, będzie równoznaczne z jego naruszeniem przez Wykonawcę</w:t>
      </w:r>
      <w:r w:rsidR="00BE5B19" w:rsidRPr="000726CE">
        <w:rPr>
          <w:rFonts w:ascii="Cambria" w:eastAsia="Calibri" w:hAnsi="Cambria" w:cs="Arial"/>
          <w:sz w:val="24"/>
          <w:szCs w:val="24"/>
          <w:lang w:eastAsia="en-US"/>
        </w:rPr>
        <w:t xml:space="preserve">, </w:t>
      </w:r>
      <w:r w:rsidRPr="000726CE">
        <w:rPr>
          <w:rFonts w:ascii="Cambria" w:eastAsia="Calibri" w:hAnsi="Cambria" w:cs="Arial"/>
          <w:sz w:val="24"/>
          <w:szCs w:val="24"/>
          <w:lang w:eastAsia="en-US"/>
        </w:rPr>
        <w:t xml:space="preserve">Podwykonawcę lub dalszych Podwykonawców. </w:t>
      </w:r>
    </w:p>
    <w:p w14:paraId="43A14B73" w14:textId="2B42A62F" w:rsidR="002F3D99" w:rsidRPr="000726CE" w:rsidRDefault="002F3D99" w:rsidP="000D3A15">
      <w:pPr>
        <w:numPr>
          <w:ilvl w:val="0"/>
          <w:numId w:val="20"/>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Wykonawca zobowiązuje się do wykonywania poszczególnych prac wchodzących </w:t>
      </w:r>
      <w:r w:rsidR="00341896">
        <w:rPr>
          <w:rFonts w:ascii="Cambria" w:eastAsia="Calibri" w:hAnsi="Cambria" w:cs="Arial"/>
          <w:sz w:val="24"/>
          <w:szCs w:val="24"/>
          <w:lang w:eastAsia="en-US"/>
        </w:rPr>
        <w:br/>
      </w:r>
      <w:r w:rsidRPr="000726CE">
        <w:rPr>
          <w:rFonts w:ascii="Cambria" w:eastAsia="Calibri" w:hAnsi="Cambria" w:cs="Arial"/>
          <w:sz w:val="24"/>
          <w:szCs w:val="24"/>
          <w:lang w:eastAsia="en-US"/>
        </w:rPr>
        <w:t xml:space="preserve">w skład Przedmiotu Umowy przez osoby o odpowiednich kwalifikacjach </w:t>
      </w:r>
      <w:r w:rsidRPr="000726CE">
        <w:rPr>
          <w:rFonts w:ascii="Cambria" w:eastAsia="Calibri" w:hAnsi="Cambria" w:cs="Arial"/>
          <w:sz w:val="24"/>
          <w:szCs w:val="24"/>
          <w:lang w:eastAsia="en-US"/>
        </w:rPr>
        <w:br/>
        <w:t xml:space="preserve">i uprawnieniach. Zamawiający dopuszcza możliwość zmiany osób na inne posiadające co najmniej takie same kwalifikacje oraz wymagane uprawnienia. </w:t>
      </w:r>
      <w:r w:rsidR="00341896">
        <w:rPr>
          <w:rFonts w:ascii="Cambria" w:eastAsia="Calibri" w:hAnsi="Cambria" w:cs="Arial"/>
          <w:sz w:val="24"/>
          <w:szCs w:val="24"/>
          <w:lang w:eastAsia="en-US"/>
        </w:rPr>
        <w:br/>
      </w:r>
      <w:r w:rsidRPr="000726CE">
        <w:rPr>
          <w:rFonts w:ascii="Cambria" w:eastAsia="Calibri" w:hAnsi="Cambria" w:cs="Arial"/>
          <w:sz w:val="24"/>
          <w:szCs w:val="24"/>
          <w:lang w:eastAsia="en-US"/>
        </w:rPr>
        <w:t>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1DD84D33" w14:textId="3CE163CA" w:rsidR="002F3D99" w:rsidRPr="000726CE" w:rsidRDefault="002F3D99" w:rsidP="000D3A15">
      <w:pPr>
        <w:numPr>
          <w:ilvl w:val="0"/>
          <w:numId w:val="20"/>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 przypadku stwierdzenia przez Przedstawiciela Zamawiającego wykonywania </w:t>
      </w:r>
      <w:r w:rsidR="00341896">
        <w:rPr>
          <w:rFonts w:ascii="Cambria" w:eastAsia="Calibri" w:hAnsi="Cambria" w:cs="Arial"/>
          <w:sz w:val="24"/>
          <w:szCs w:val="24"/>
          <w:lang w:eastAsia="en-US"/>
        </w:rPr>
        <w:t>usług</w:t>
      </w:r>
      <w:r w:rsidRPr="000726CE">
        <w:rPr>
          <w:rFonts w:ascii="Cambria" w:eastAsia="Calibri" w:hAnsi="Cambria" w:cs="Arial"/>
          <w:sz w:val="24"/>
          <w:szCs w:val="24"/>
          <w:lang w:eastAsia="en-US"/>
        </w:rPr>
        <w:t xml:space="preserve"> przez osoby, które nie powinny być dopuszczone do wykonywania tych </w:t>
      </w:r>
      <w:r w:rsidR="00341896">
        <w:rPr>
          <w:rFonts w:ascii="Cambria" w:eastAsia="Calibri" w:hAnsi="Cambria" w:cs="Arial"/>
          <w:sz w:val="24"/>
          <w:szCs w:val="24"/>
          <w:lang w:eastAsia="en-US"/>
        </w:rPr>
        <w:t>usług</w:t>
      </w:r>
      <w:r w:rsidRPr="000726CE">
        <w:rPr>
          <w:rFonts w:ascii="Cambria" w:eastAsia="Calibri" w:hAnsi="Cambria" w:cs="Arial"/>
          <w:sz w:val="24"/>
          <w:szCs w:val="24"/>
          <w:lang w:eastAsia="en-US"/>
        </w:rPr>
        <w:t xml:space="preserve"> </w:t>
      </w:r>
      <w:r w:rsidR="00AC377D" w:rsidRPr="000726CE">
        <w:rPr>
          <w:rFonts w:ascii="Cambria" w:eastAsia="Calibri" w:hAnsi="Cambria" w:cs="Arial"/>
          <w:sz w:val="24"/>
          <w:szCs w:val="24"/>
          <w:lang w:eastAsia="en-US"/>
        </w:rPr>
        <w:br/>
      </w:r>
      <w:r w:rsidRPr="000726CE">
        <w:rPr>
          <w:rFonts w:ascii="Cambria" w:eastAsia="Calibri" w:hAnsi="Cambria" w:cs="Arial"/>
          <w:sz w:val="24"/>
          <w:szCs w:val="24"/>
          <w:lang w:eastAsia="en-US"/>
        </w:rPr>
        <w:t xml:space="preserve">z powodu braku odpowiednich kwalifikacji lub wymaganego prawem ich potwierdzenia, Przedstawiciel Zamawiającego jest uprawniony do wstrzymania wykonywania prac przez Wykonawcę lub żądania zaprzestania wykonywania tych </w:t>
      </w:r>
      <w:r w:rsidR="00341896">
        <w:rPr>
          <w:rFonts w:ascii="Cambria" w:eastAsia="Calibri" w:hAnsi="Cambria" w:cs="Arial"/>
          <w:sz w:val="24"/>
          <w:szCs w:val="24"/>
          <w:lang w:eastAsia="en-US"/>
        </w:rPr>
        <w:t xml:space="preserve">usług </w:t>
      </w:r>
      <w:r w:rsidRPr="000726CE">
        <w:rPr>
          <w:rFonts w:ascii="Cambria" w:eastAsia="Calibri" w:hAnsi="Cambria" w:cs="Arial"/>
          <w:sz w:val="24"/>
          <w:szCs w:val="24"/>
          <w:lang w:eastAsia="en-US"/>
        </w:rPr>
        <w:t>przez taką osobę. Powyższe nie narusza uprawnień Zamawiającego, o których mowa w § 1</w:t>
      </w:r>
      <w:r w:rsidR="00CA25C5" w:rsidRPr="000726CE">
        <w:rPr>
          <w:rFonts w:ascii="Cambria" w:eastAsia="Calibri" w:hAnsi="Cambria" w:cs="Arial"/>
          <w:sz w:val="24"/>
          <w:szCs w:val="24"/>
          <w:lang w:eastAsia="en-US"/>
        </w:rPr>
        <w:t>2</w:t>
      </w:r>
      <w:r w:rsidRPr="000726CE">
        <w:rPr>
          <w:rFonts w:ascii="Cambria" w:eastAsia="Calibri" w:hAnsi="Cambria" w:cs="Arial"/>
          <w:sz w:val="24"/>
          <w:szCs w:val="24"/>
          <w:lang w:eastAsia="en-US"/>
        </w:rPr>
        <w:t xml:space="preserve"> Umowy.</w:t>
      </w:r>
    </w:p>
    <w:p w14:paraId="0DCEAFC2" w14:textId="55E718E6" w:rsidR="002F3D99" w:rsidRPr="000726CE" w:rsidRDefault="002F3D99" w:rsidP="000D3A15">
      <w:pPr>
        <w:numPr>
          <w:ilvl w:val="0"/>
          <w:numId w:val="20"/>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Przedstawiciel Zamawiającego uprawniony jest do sprawdzania tożsamości Personelu Wykonawcy uczestniczącego w realizacji </w:t>
      </w:r>
      <w:r w:rsidR="0011423A">
        <w:rPr>
          <w:rFonts w:ascii="Cambria" w:eastAsia="Calibri" w:hAnsi="Cambria" w:cs="Arial"/>
          <w:sz w:val="24"/>
          <w:szCs w:val="24"/>
          <w:lang w:eastAsia="en-US"/>
        </w:rPr>
        <w:t>usług</w:t>
      </w:r>
      <w:r w:rsidRPr="000726CE">
        <w:rPr>
          <w:rFonts w:ascii="Cambria" w:eastAsia="Calibri" w:hAnsi="Cambria" w:cs="Arial"/>
          <w:sz w:val="24"/>
          <w:szCs w:val="24"/>
          <w:lang w:eastAsia="en-US"/>
        </w:rPr>
        <w:t>.</w:t>
      </w:r>
    </w:p>
    <w:p w14:paraId="2A89AC29" w14:textId="77777777" w:rsidR="0014133A" w:rsidRPr="0026030F" w:rsidRDefault="0014133A" w:rsidP="0014133A">
      <w:pPr>
        <w:tabs>
          <w:tab w:val="left" w:pos="567"/>
        </w:tabs>
        <w:suppressAutoHyphens w:val="0"/>
        <w:autoSpaceDE w:val="0"/>
        <w:autoSpaceDN w:val="0"/>
        <w:adjustRightInd w:val="0"/>
        <w:spacing w:before="120"/>
        <w:jc w:val="both"/>
        <w:rPr>
          <w:rFonts w:ascii="Cambria" w:eastAsia="Calibri" w:hAnsi="Cambria" w:cs="Arial"/>
          <w:sz w:val="12"/>
          <w:szCs w:val="12"/>
          <w:lang w:eastAsia="en-US"/>
        </w:rPr>
      </w:pPr>
    </w:p>
    <w:p w14:paraId="7E9E7389" w14:textId="77777777" w:rsidR="00E36B86"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 </w:t>
      </w:r>
      <w:r w:rsidR="00E36B86">
        <w:rPr>
          <w:rFonts w:ascii="Cambria" w:hAnsi="Cambria" w:cs="Arial"/>
          <w:b/>
          <w:color w:val="000000"/>
          <w:sz w:val="24"/>
          <w:szCs w:val="24"/>
          <w:lang w:eastAsia="pl-PL"/>
        </w:rPr>
        <w:t>8</w:t>
      </w:r>
    </w:p>
    <w:p w14:paraId="1FC35C63" w14:textId="77777777" w:rsidR="004E21A8"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Podwykonawstwo</w:t>
      </w:r>
    </w:p>
    <w:p w14:paraId="24BC0122" w14:textId="77777777" w:rsidR="00CA781D" w:rsidRPr="00AC377D" w:rsidRDefault="00CA781D" w:rsidP="000D3A15">
      <w:pPr>
        <w:numPr>
          <w:ilvl w:val="0"/>
          <w:numId w:val="22"/>
        </w:numPr>
        <w:spacing w:before="120" w:after="120"/>
        <w:ind w:left="567" w:hanging="567"/>
        <w:jc w:val="both"/>
        <w:rPr>
          <w:rFonts w:ascii="Cambria" w:hAnsi="Cambria" w:cs="Arial"/>
          <w:color w:val="000000"/>
          <w:sz w:val="24"/>
          <w:szCs w:val="24"/>
          <w:lang w:eastAsia="pl-PL"/>
        </w:rPr>
      </w:pPr>
      <w:r w:rsidRPr="00AC377D">
        <w:rPr>
          <w:rFonts w:ascii="Cambria" w:hAnsi="Cambria" w:cs="Arial"/>
          <w:color w:val="000000"/>
          <w:sz w:val="24"/>
          <w:szCs w:val="24"/>
          <w:lang w:eastAsia="pl-PL"/>
        </w:rPr>
        <w:t xml:space="preserve">Wykonawca jest uprawniony do realizacji Przedmiotu Umowy przy pomocy Podwykonawców. Realizacja przez Wykonawcę Przedmiotu Umowy przy pomocy podwykonawcy wymaga uzyskania uprzedniej zgody Zamawiającego. </w:t>
      </w:r>
    </w:p>
    <w:p w14:paraId="5B842D8C" w14:textId="77777777" w:rsidR="00CA781D" w:rsidRPr="00AC377D" w:rsidRDefault="00CA781D" w:rsidP="000D3A15">
      <w:pPr>
        <w:numPr>
          <w:ilvl w:val="0"/>
          <w:numId w:val="22"/>
        </w:numPr>
        <w:spacing w:before="120" w:after="120"/>
        <w:ind w:left="567" w:hanging="567"/>
        <w:jc w:val="both"/>
        <w:rPr>
          <w:rFonts w:ascii="Cambria" w:hAnsi="Cambria" w:cs="Arial"/>
          <w:color w:val="000000"/>
          <w:sz w:val="24"/>
          <w:szCs w:val="24"/>
          <w:lang w:eastAsia="pl-PL"/>
        </w:rPr>
      </w:pPr>
      <w:r w:rsidRPr="00AC377D">
        <w:rPr>
          <w:rFonts w:ascii="Cambria" w:hAnsi="Cambria" w:cs="Arial"/>
          <w:color w:val="000000"/>
          <w:sz w:val="24"/>
          <w:szCs w:val="24"/>
          <w:lang w:eastAsia="pl-PL"/>
        </w:rPr>
        <w:t>Wykonawca zobowiązuje się, że Podwykonawcy będą przestrzegać wszelkich postanowień niniejszej umowy oraz do terminowej regulacji zobowiązań wobec Podwykonawcy.</w:t>
      </w:r>
    </w:p>
    <w:p w14:paraId="78D43689" w14:textId="77777777" w:rsidR="00CA781D" w:rsidRPr="00AC377D" w:rsidRDefault="00CA781D" w:rsidP="000D3A15">
      <w:pPr>
        <w:numPr>
          <w:ilvl w:val="0"/>
          <w:numId w:val="22"/>
        </w:numPr>
        <w:spacing w:before="120" w:after="120"/>
        <w:ind w:left="567" w:hanging="567"/>
        <w:jc w:val="both"/>
        <w:rPr>
          <w:rFonts w:ascii="Cambria" w:hAnsi="Cambria" w:cs="Cambria"/>
          <w:bCs/>
          <w:sz w:val="24"/>
          <w:szCs w:val="24"/>
        </w:rPr>
      </w:pPr>
      <w:r w:rsidRPr="00AC377D">
        <w:rPr>
          <w:rFonts w:ascii="Cambria" w:hAnsi="Cambria" w:cs="Arial"/>
          <w:color w:val="000000"/>
          <w:sz w:val="24"/>
          <w:szCs w:val="24"/>
          <w:lang w:eastAsia="pl-PL"/>
        </w:rPr>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r w:rsidRPr="00AC377D">
        <w:rPr>
          <w:rFonts w:ascii="Cambria" w:hAnsi="Cambria" w:cs="Cambria"/>
          <w:bCs/>
          <w:sz w:val="24"/>
          <w:szCs w:val="24"/>
        </w:rPr>
        <w:t>.</w:t>
      </w:r>
    </w:p>
    <w:p w14:paraId="462B6484" w14:textId="5BDE346A" w:rsidR="00CA781D" w:rsidRPr="00AC377D" w:rsidRDefault="00F2079A" w:rsidP="000D3A15">
      <w:pPr>
        <w:numPr>
          <w:ilvl w:val="0"/>
          <w:numId w:val="22"/>
        </w:numPr>
        <w:spacing w:before="120" w:after="120"/>
        <w:ind w:left="567" w:hanging="567"/>
        <w:jc w:val="both"/>
        <w:rPr>
          <w:rFonts w:ascii="Cambria" w:hAnsi="Cambria" w:cs="Cambria"/>
          <w:bCs/>
          <w:sz w:val="24"/>
          <w:szCs w:val="24"/>
        </w:rPr>
      </w:pPr>
      <w:r w:rsidRPr="00AC377D">
        <w:rPr>
          <w:rFonts w:ascii="Cambria" w:hAnsi="Cambria" w:cs="Arial"/>
          <w:color w:val="000000"/>
          <w:sz w:val="24"/>
          <w:szCs w:val="24"/>
          <w:lang w:eastAsia="pl-PL"/>
        </w:rPr>
        <w:t xml:space="preserve">Realizacja Umowy przy pomocy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odwykonawcy innego niż wskazany w złożonej ofercie wymaga uzyskania uprzedniej zgody Zamawiającego. Zamawiający żąda</w:t>
      </w:r>
      <w:r w:rsidR="00BE5B19" w:rsidRPr="00AC377D">
        <w:rPr>
          <w:rFonts w:ascii="Cambria" w:hAnsi="Cambria" w:cs="Arial"/>
          <w:color w:val="000000"/>
          <w:sz w:val="24"/>
          <w:szCs w:val="24"/>
          <w:lang w:eastAsia="pl-PL"/>
        </w:rPr>
        <w:t>,</w:t>
      </w:r>
      <w:r w:rsidRPr="00AC377D">
        <w:rPr>
          <w:rFonts w:ascii="Cambria" w:hAnsi="Cambria" w:cs="Arial"/>
          <w:color w:val="000000"/>
          <w:sz w:val="24"/>
          <w:szCs w:val="24"/>
          <w:lang w:eastAsia="pl-PL"/>
        </w:rPr>
        <w:t xml:space="preserve"> aby Wykonawca występując o zgodę podał nazwy albo imiona i nazwiska oraz dane kontaktowe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w:t>
      </w:r>
      <w:r w:rsidR="005039F7" w:rsidRPr="00AC377D">
        <w:rPr>
          <w:rFonts w:ascii="Cambria" w:hAnsi="Cambria" w:cs="Arial"/>
          <w:color w:val="000000"/>
          <w:sz w:val="24"/>
          <w:szCs w:val="24"/>
          <w:lang w:eastAsia="pl-PL"/>
        </w:rPr>
        <w:t>d</w:t>
      </w:r>
      <w:r w:rsidRPr="00AC377D">
        <w:rPr>
          <w:rFonts w:ascii="Cambria" w:hAnsi="Cambria" w:cs="Arial"/>
          <w:color w:val="000000"/>
          <w:sz w:val="24"/>
          <w:szCs w:val="24"/>
          <w:lang w:eastAsia="pl-PL"/>
        </w:rPr>
        <w:t>alszych</w:t>
      </w:r>
      <w:r w:rsidR="005039F7" w:rsidRPr="00AC377D">
        <w:rPr>
          <w:rFonts w:ascii="Cambria" w:hAnsi="Cambria" w:cs="Arial"/>
          <w:color w:val="000000"/>
          <w:sz w:val="24"/>
          <w:szCs w:val="24"/>
          <w:lang w:eastAsia="pl-PL"/>
        </w:rPr>
        <w:t xml:space="preserve">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i ich przedstawicieli prawnych oraz szczegółowo określił zakres </w:t>
      </w:r>
      <w:r w:rsidR="0011423A">
        <w:rPr>
          <w:rFonts w:ascii="Cambria" w:hAnsi="Cambria" w:cs="Arial"/>
          <w:color w:val="000000"/>
          <w:sz w:val="24"/>
          <w:szCs w:val="24"/>
          <w:lang w:eastAsia="pl-PL"/>
        </w:rPr>
        <w:t>usług</w:t>
      </w:r>
      <w:r w:rsidRPr="00AC377D">
        <w:rPr>
          <w:rFonts w:ascii="Cambria" w:hAnsi="Cambria" w:cs="Arial"/>
          <w:color w:val="000000"/>
          <w:sz w:val="24"/>
          <w:szCs w:val="24"/>
          <w:lang w:eastAsia="pl-PL"/>
        </w:rPr>
        <w:t xml:space="preserve"> jaki zamierza powierzyć Podwykonawcy</w:t>
      </w:r>
      <w:r w:rsidR="0011423A">
        <w:rPr>
          <w:rFonts w:ascii="Cambria" w:hAnsi="Cambria" w:cs="Arial"/>
          <w:color w:val="000000"/>
          <w:sz w:val="24"/>
          <w:szCs w:val="24"/>
          <w:lang w:eastAsia="pl-PL"/>
        </w:rPr>
        <w:t xml:space="preserve">. </w:t>
      </w:r>
      <w:r w:rsidRPr="00AC377D">
        <w:rPr>
          <w:rFonts w:ascii="Cambria" w:hAnsi="Cambria" w:cs="Arial"/>
          <w:color w:val="000000"/>
          <w:sz w:val="24"/>
          <w:szCs w:val="24"/>
          <w:lang w:eastAsia="pl-PL"/>
        </w:rPr>
        <w:t xml:space="preserve">Wykonawca zawiadamia Zamawiającego o wszelkich zmianach </w:t>
      </w:r>
      <w:r w:rsidRPr="00AC377D">
        <w:rPr>
          <w:rFonts w:ascii="Cambria" w:hAnsi="Cambria" w:cs="Arial"/>
          <w:color w:val="000000"/>
          <w:sz w:val="24"/>
          <w:szCs w:val="24"/>
          <w:lang w:eastAsia="pl-PL"/>
        </w:rPr>
        <w:lastRenderedPageBreak/>
        <w:t xml:space="preserve">danych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dalszych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a także o nowych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odwykonawcach, którym zamierza powierzyć realizację </w:t>
      </w:r>
      <w:r w:rsidR="0011423A">
        <w:rPr>
          <w:rFonts w:ascii="Cambria" w:hAnsi="Cambria" w:cs="Arial"/>
          <w:color w:val="000000"/>
          <w:sz w:val="24"/>
          <w:szCs w:val="24"/>
          <w:lang w:eastAsia="pl-PL"/>
        </w:rPr>
        <w:t>usług</w:t>
      </w:r>
      <w:r w:rsidRPr="00AC377D">
        <w:rPr>
          <w:rFonts w:ascii="Cambria" w:hAnsi="Cambria" w:cs="Arial"/>
          <w:color w:val="000000"/>
          <w:sz w:val="24"/>
          <w:szCs w:val="24"/>
          <w:lang w:eastAsia="pl-PL"/>
        </w:rPr>
        <w:t>.</w:t>
      </w:r>
      <w:r w:rsidRPr="00AC377D">
        <w:rPr>
          <w:rFonts w:ascii="Cambria" w:eastAsia="Calibri" w:hAnsi="Cambria" w:cs="Arial"/>
          <w:sz w:val="24"/>
          <w:szCs w:val="24"/>
          <w:lang w:eastAsia="en-US"/>
        </w:rPr>
        <w:t xml:space="preserve"> </w:t>
      </w:r>
      <w:bookmarkStart w:id="3" w:name="_Hlk61862454"/>
    </w:p>
    <w:p w14:paraId="09BBF007" w14:textId="77777777" w:rsidR="00F2079A" w:rsidRPr="00AC377D" w:rsidRDefault="00F2079A" w:rsidP="000D3A15">
      <w:pPr>
        <w:numPr>
          <w:ilvl w:val="0"/>
          <w:numId w:val="22"/>
        </w:numPr>
        <w:spacing w:before="120" w:after="120"/>
        <w:ind w:left="567" w:hanging="567"/>
        <w:jc w:val="both"/>
        <w:rPr>
          <w:rFonts w:ascii="Cambria" w:hAnsi="Cambria" w:cs="Cambria"/>
          <w:bCs/>
          <w:sz w:val="24"/>
          <w:szCs w:val="24"/>
        </w:rPr>
      </w:pPr>
      <w:r w:rsidRPr="00AC377D">
        <w:rPr>
          <w:rFonts w:ascii="Cambria" w:eastAsia="Calibri" w:hAnsi="Cambria" w:cs="Arial"/>
          <w:sz w:val="24"/>
          <w:szCs w:val="24"/>
          <w:lang w:eastAsia="en-US"/>
        </w:rPr>
        <w:t xml:space="preserve">Jeżeli w trakcie realizacji Umowy nastąpi </w:t>
      </w:r>
      <w:r w:rsidR="006A0F31" w:rsidRPr="00AC377D">
        <w:rPr>
          <w:rFonts w:ascii="Cambria" w:eastAsia="Calibri" w:hAnsi="Cambria" w:cs="Arial"/>
          <w:sz w:val="24"/>
          <w:szCs w:val="24"/>
          <w:lang w:eastAsia="en-US"/>
        </w:rPr>
        <w:t xml:space="preserve">rezygnacja lub </w:t>
      </w:r>
      <w:r w:rsidRPr="00AC377D">
        <w:rPr>
          <w:rFonts w:ascii="Cambria" w:eastAsia="Calibri" w:hAnsi="Cambria" w:cs="Arial"/>
          <w:sz w:val="24"/>
          <w:szCs w:val="24"/>
          <w:lang w:eastAsia="en-US"/>
        </w:rPr>
        <w:t xml:space="preserve">zmiana </w:t>
      </w:r>
      <w:r w:rsidR="00CA781D" w:rsidRPr="00AC377D">
        <w:rPr>
          <w:rFonts w:ascii="Cambria" w:eastAsia="Calibri" w:hAnsi="Cambria" w:cs="Arial"/>
          <w:sz w:val="24"/>
          <w:szCs w:val="24"/>
          <w:lang w:eastAsia="en-US"/>
        </w:rPr>
        <w:t>P</w:t>
      </w:r>
      <w:r w:rsidRPr="00AC377D">
        <w:rPr>
          <w:rFonts w:ascii="Cambria" w:eastAsia="Calibri" w:hAnsi="Cambria" w:cs="Arial"/>
          <w:sz w:val="24"/>
          <w:szCs w:val="24"/>
          <w:lang w:eastAsia="en-US"/>
        </w:rPr>
        <w:t xml:space="preserve">odwykonawcy dotycząca podmiotu, na którego zasoby Wykonawca powoływał się, na zasadach określonych w art. </w:t>
      </w:r>
      <w:r w:rsidR="0055754D" w:rsidRPr="00AC377D">
        <w:rPr>
          <w:rFonts w:ascii="Cambria" w:eastAsia="Calibri" w:hAnsi="Cambria" w:cs="Arial"/>
          <w:sz w:val="24"/>
          <w:szCs w:val="24"/>
          <w:lang w:eastAsia="en-US"/>
        </w:rPr>
        <w:t>118</w:t>
      </w:r>
      <w:r w:rsidRPr="00AC377D">
        <w:rPr>
          <w:rFonts w:ascii="Cambria" w:eastAsia="Calibri" w:hAnsi="Cambria" w:cs="Arial"/>
          <w:sz w:val="24"/>
          <w:szCs w:val="24"/>
          <w:lang w:eastAsia="en-US"/>
        </w:rPr>
        <w:t xml:space="preserve"> PZP, w celu wykazania spełniania warunków udziału </w:t>
      </w:r>
      <w:r w:rsidR="0055754D" w:rsidRPr="00AC377D">
        <w:rPr>
          <w:rFonts w:ascii="Cambria" w:eastAsia="Calibri" w:hAnsi="Cambria" w:cs="Arial"/>
          <w:sz w:val="24"/>
          <w:szCs w:val="24"/>
          <w:lang w:eastAsia="en-US"/>
        </w:rPr>
        <w:br/>
      </w:r>
      <w:r w:rsidRPr="00AC377D">
        <w:rPr>
          <w:rFonts w:ascii="Cambria" w:eastAsia="Calibri" w:hAnsi="Cambria" w:cs="Arial"/>
          <w:sz w:val="24"/>
          <w:szCs w:val="24"/>
          <w:lang w:eastAsia="en-US"/>
        </w:rPr>
        <w:t xml:space="preserve">w postępowaniu, o których mowa w art. </w:t>
      </w:r>
      <w:r w:rsidR="0055754D" w:rsidRPr="00AC377D">
        <w:rPr>
          <w:rFonts w:ascii="Cambria" w:eastAsia="Calibri" w:hAnsi="Cambria" w:cs="Arial"/>
          <w:sz w:val="24"/>
          <w:szCs w:val="24"/>
          <w:lang w:eastAsia="en-US"/>
        </w:rPr>
        <w:t>112</w:t>
      </w:r>
      <w:r w:rsidRPr="00AC377D">
        <w:rPr>
          <w:rFonts w:ascii="Cambria" w:eastAsia="Calibri" w:hAnsi="Cambria" w:cs="Arial"/>
          <w:sz w:val="24"/>
          <w:szCs w:val="24"/>
          <w:lang w:eastAsia="en-US"/>
        </w:rPr>
        <w:t xml:space="preserve"> ust. </w:t>
      </w:r>
      <w:r w:rsidR="0055754D" w:rsidRPr="00AC377D">
        <w:rPr>
          <w:rFonts w:ascii="Cambria" w:eastAsia="Calibri" w:hAnsi="Cambria" w:cs="Arial"/>
          <w:sz w:val="24"/>
          <w:szCs w:val="24"/>
          <w:lang w:eastAsia="en-US"/>
        </w:rPr>
        <w:t>2</w:t>
      </w:r>
      <w:r w:rsidRPr="00AC377D">
        <w:rPr>
          <w:rFonts w:ascii="Cambria" w:eastAsia="Calibri" w:hAnsi="Cambria" w:cs="Arial"/>
          <w:sz w:val="24"/>
          <w:szCs w:val="24"/>
          <w:lang w:eastAsia="en-US"/>
        </w:rPr>
        <w:t xml:space="preserve"> PZP, Wykonawca jest obowiązany wykazać Zamawiającemu, iż proponowany inny </w:t>
      </w:r>
      <w:r w:rsidR="00CA781D" w:rsidRPr="00AC377D">
        <w:rPr>
          <w:rFonts w:ascii="Cambria" w:eastAsia="Calibri" w:hAnsi="Cambria" w:cs="Arial"/>
          <w:sz w:val="24"/>
          <w:szCs w:val="24"/>
          <w:lang w:eastAsia="en-US"/>
        </w:rPr>
        <w:t>P</w:t>
      </w:r>
      <w:r w:rsidRPr="00AC377D">
        <w:rPr>
          <w:rFonts w:ascii="Cambria" w:eastAsia="Calibri" w:hAnsi="Cambria" w:cs="Arial"/>
          <w:sz w:val="24"/>
          <w:szCs w:val="24"/>
          <w:lang w:eastAsia="en-US"/>
        </w:rPr>
        <w:t xml:space="preserve">odwykonawca </w:t>
      </w:r>
      <w:r w:rsidR="006A0F31" w:rsidRPr="00AC377D">
        <w:rPr>
          <w:rFonts w:ascii="Cambria" w:eastAsia="Calibri" w:hAnsi="Cambria" w:cs="Arial"/>
          <w:sz w:val="24"/>
          <w:szCs w:val="24"/>
          <w:lang w:eastAsia="en-US"/>
        </w:rPr>
        <w:t xml:space="preserve">lub Wykonawca samodzielnie </w:t>
      </w:r>
      <w:r w:rsidRPr="00AC377D">
        <w:rPr>
          <w:rFonts w:ascii="Cambria" w:eastAsia="Calibri" w:hAnsi="Cambria" w:cs="Arial"/>
          <w:sz w:val="24"/>
          <w:szCs w:val="24"/>
          <w:lang w:eastAsia="en-US"/>
        </w:rPr>
        <w:t>spełnia warunki w stopniu nie mniejszym niż wymagany w trakcie Postępowania o udzielenie zamówienia.</w:t>
      </w:r>
    </w:p>
    <w:bookmarkEnd w:id="3"/>
    <w:p w14:paraId="369938E4" w14:textId="6A05B1F9" w:rsidR="0075001F" w:rsidRPr="0075001F" w:rsidRDefault="0011423A"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6</w:t>
      </w:r>
      <w:r w:rsidR="00F2079A">
        <w:rPr>
          <w:rFonts w:ascii="Cambria" w:hAnsi="Cambria" w:cs="Arial"/>
          <w:color w:val="000000"/>
          <w:sz w:val="24"/>
          <w:szCs w:val="24"/>
          <w:lang w:eastAsia="pl-PL"/>
        </w:rPr>
        <w:t>.</w:t>
      </w:r>
      <w:r w:rsidR="00F2079A" w:rsidRPr="00F2079A">
        <w:rPr>
          <w:rFonts w:ascii="Cambria" w:hAnsi="Cambria" w:cs="Arial"/>
          <w:color w:val="000000"/>
          <w:sz w:val="24"/>
          <w:szCs w:val="24"/>
          <w:lang w:eastAsia="pl-PL"/>
        </w:rPr>
        <w:tab/>
      </w:r>
      <w:r w:rsidR="0075001F" w:rsidRPr="0075001F">
        <w:rPr>
          <w:rFonts w:ascii="Cambria" w:hAnsi="Cambria" w:cs="Arial"/>
          <w:color w:val="000000"/>
          <w:sz w:val="24"/>
          <w:szCs w:val="24"/>
          <w:lang w:eastAsia="pl-PL"/>
        </w:rPr>
        <w:t xml:space="preserve">Wykonawca </w:t>
      </w:r>
      <w:r w:rsidR="0075001F">
        <w:rPr>
          <w:rFonts w:ascii="Cambria" w:hAnsi="Cambria" w:cs="Arial"/>
          <w:color w:val="000000"/>
          <w:sz w:val="24"/>
          <w:szCs w:val="24"/>
          <w:lang w:eastAsia="pl-PL"/>
        </w:rPr>
        <w:t>zobowiązany jest</w:t>
      </w:r>
      <w:r w:rsidR="0075001F" w:rsidRPr="0075001F">
        <w:rPr>
          <w:rFonts w:ascii="Cambria" w:hAnsi="Cambria" w:cs="Arial"/>
          <w:color w:val="000000"/>
          <w:sz w:val="24"/>
          <w:szCs w:val="24"/>
          <w:lang w:eastAsia="pl-PL"/>
        </w:rPr>
        <w:t xml:space="preserve"> udzielać </w:t>
      </w:r>
      <w:r w:rsidR="0075001F">
        <w:rPr>
          <w:rFonts w:ascii="Cambria" w:hAnsi="Cambria" w:cs="Arial"/>
          <w:color w:val="000000"/>
          <w:sz w:val="24"/>
          <w:szCs w:val="24"/>
          <w:lang w:eastAsia="pl-PL"/>
        </w:rPr>
        <w:t>Zamawiającemu</w:t>
      </w:r>
      <w:r w:rsidR="0075001F" w:rsidRPr="0075001F">
        <w:rPr>
          <w:rFonts w:ascii="Cambria" w:hAnsi="Cambria" w:cs="Arial"/>
          <w:color w:val="000000"/>
          <w:sz w:val="24"/>
          <w:szCs w:val="24"/>
          <w:lang w:eastAsia="pl-PL"/>
        </w:rPr>
        <w:t xml:space="preserve"> na piśmie wszelkich informacji dotyczących Podwykonawców</w:t>
      </w:r>
      <w:r w:rsidR="0075001F">
        <w:rPr>
          <w:rFonts w:ascii="Cambria" w:hAnsi="Cambria" w:cs="Arial"/>
          <w:color w:val="000000"/>
          <w:sz w:val="24"/>
          <w:szCs w:val="24"/>
          <w:lang w:eastAsia="pl-PL"/>
        </w:rPr>
        <w:t>, których żąda Zamawiający</w:t>
      </w:r>
      <w:r w:rsidR="0075001F" w:rsidRPr="0075001F">
        <w:rPr>
          <w:rFonts w:ascii="Cambria" w:hAnsi="Cambria" w:cs="Arial"/>
          <w:color w:val="000000"/>
          <w:sz w:val="24"/>
          <w:szCs w:val="24"/>
          <w:lang w:eastAsia="pl-PL"/>
        </w:rPr>
        <w:t>.</w:t>
      </w:r>
    </w:p>
    <w:p w14:paraId="0BFCD9F3" w14:textId="3B4434C3" w:rsidR="0075001F" w:rsidRPr="0075001F" w:rsidRDefault="0011423A"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7</w:t>
      </w:r>
      <w:r w:rsidR="0075001F">
        <w:rPr>
          <w:rFonts w:ascii="Cambria" w:hAnsi="Cambria" w:cs="Arial"/>
          <w:color w:val="000000"/>
          <w:sz w:val="24"/>
          <w:szCs w:val="24"/>
          <w:lang w:eastAsia="pl-PL"/>
        </w:rPr>
        <w:t xml:space="preserve">.  </w:t>
      </w:r>
      <w:r w:rsidR="00EF4173">
        <w:rPr>
          <w:rFonts w:ascii="Cambria" w:hAnsi="Cambria" w:cs="Arial"/>
          <w:color w:val="000000"/>
          <w:sz w:val="24"/>
          <w:szCs w:val="24"/>
          <w:lang w:eastAsia="pl-PL"/>
        </w:rPr>
        <w:tab/>
      </w:r>
      <w:r w:rsidR="0083785E">
        <w:rPr>
          <w:rFonts w:ascii="Cambria" w:hAnsi="Cambria" w:cs="Arial"/>
          <w:color w:val="000000"/>
          <w:sz w:val="24"/>
          <w:szCs w:val="24"/>
          <w:lang w:eastAsia="pl-PL"/>
        </w:rPr>
        <w:t>W przypadku</w:t>
      </w:r>
      <w:r w:rsidR="0075001F" w:rsidRPr="0075001F">
        <w:rPr>
          <w:rFonts w:ascii="Cambria" w:hAnsi="Cambria" w:cs="Arial"/>
          <w:color w:val="000000"/>
          <w:sz w:val="24"/>
          <w:szCs w:val="24"/>
          <w:lang w:eastAsia="pl-PL"/>
        </w:rPr>
        <w:t xml:space="preserve"> uzasadnione</w:t>
      </w:r>
      <w:r w:rsidR="0083785E">
        <w:rPr>
          <w:rFonts w:ascii="Cambria" w:hAnsi="Cambria" w:cs="Arial"/>
          <w:color w:val="000000"/>
          <w:sz w:val="24"/>
          <w:szCs w:val="24"/>
          <w:lang w:eastAsia="pl-PL"/>
        </w:rPr>
        <w:t>go</w:t>
      </w:r>
      <w:r w:rsidR="0075001F" w:rsidRPr="0075001F">
        <w:rPr>
          <w:rFonts w:ascii="Cambria" w:hAnsi="Cambria" w:cs="Arial"/>
          <w:color w:val="000000"/>
          <w:sz w:val="24"/>
          <w:szCs w:val="24"/>
          <w:lang w:eastAsia="pl-PL"/>
        </w:rPr>
        <w:t xml:space="preserve"> podejrzeni</w:t>
      </w:r>
      <w:r w:rsidR="0083785E">
        <w:rPr>
          <w:rFonts w:ascii="Cambria" w:hAnsi="Cambria" w:cs="Arial"/>
          <w:color w:val="000000"/>
          <w:sz w:val="24"/>
          <w:szCs w:val="24"/>
          <w:lang w:eastAsia="pl-PL"/>
        </w:rPr>
        <w:t>a</w:t>
      </w:r>
      <w:r w:rsidR="0075001F" w:rsidRPr="0075001F">
        <w:rPr>
          <w:rFonts w:ascii="Cambria" w:hAnsi="Cambria" w:cs="Arial"/>
          <w:color w:val="000000"/>
          <w:sz w:val="24"/>
          <w:szCs w:val="24"/>
          <w:lang w:eastAsia="pl-PL"/>
        </w:rPr>
        <w:t xml:space="preserve">, że kwalifikacje Podwykonawcy lub jego wyposażenie nie gwarantują odpowiedniej jakości wykonania </w:t>
      </w:r>
      <w:r>
        <w:rPr>
          <w:rFonts w:ascii="Cambria" w:hAnsi="Cambria" w:cs="Arial"/>
          <w:color w:val="000000"/>
          <w:sz w:val="24"/>
          <w:szCs w:val="24"/>
          <w:lang w:eastAsia="pl-PL"/>
        </w:rPr>
        <w:t>usług</w:t>
      </w:r>
      <w:r w:rsidR="0083785E">
        <w:rPr>
          <w:rFonts w:ascii="Cambria" w:hAnsi="Cambria" w:cs="Arial"/>
          <w:color w:val="000000"/>
          <w:sz w:val="24"/>
          <w:szCs w:val="24"/>
          <w:lang w:eastAsia="pl-PL"/>
        </w:rPr>
        <w:t xml:space="preserve"> lub dotrzymania terminów </w:t>
      </w:r>
      <w:r w:rsidR="0075001F" w:rsidRPr="0075001F">
        <w:rPr>
          <w:rFonts w:ascii="Cambria" w:hAnsi="Cambria" w:cs="Arial"/>
          <w:color w:val="000000"/>
          <w:sz w:val="24"/>
          <w:szCs w:val="24"/>
          <w:lang w:eastAsia="pl-PL"/>
        </w:rPr>
        <w:t>Zamawiający może żądać od Wykonawcy zmiany   Podwykonawcy. Zamawiający kieruje takie żądanie do Wykonawcy na piśmie wraz ze wskazaniem terminu przedstawienia nowego Podwykonawcy.</w:t>
      </w:r>
    </w:p>
    <w:p w14:paraId="7E41E676" w14:textId="353F7B10" w:rsidR="0075001F" w:rsidRPr="0075001F" w:rsidRDefault="0011423A"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8</w:t>
      </w:r>
      <w:r w:rsidR="0075001F" w:rsidRPr="0075001F">
        <w:rPr>
          <w:rFonts w:ascii="Cambria" w:hAnsi="Cambria" w:cs="Arial"/>
          <w:color w:val="000000"/>
          <w:sz w:val="24"/>
          <w:szCs w:val="24"/>
          <w:lang w:eastAsia="pl-PL"/>
        </w:rPr>
        <w:t xml:space="preserve">.   </w:t>
      </w:r>
      <w:r>
        <w:rPr>
          <w:rFonts w:ascii="Cambria" w:hAnsi="Cambria" w:cs="Arial"/>
          <w:color w:val="000000"/>
          <w:sz w:val="24"/>
          <w:szCs w:val="24"/>
          <w:lang w:eastAsia="pl-PL"/>
        </w:rPr>
        <w:tab/>
      </w:r>
      <w:r w:rsidR="0075001F" w:rsidRPr="0075001F">
        <w:rPr>
          <w:rFonts w:ascii="Cambria" w:hAnsi="Cambria" w:cs="Arial"/>
          <w:color w:val="000000"/>
          <w:sz w:val="24"/>
          <w:szCs w:val="24"/>
          <w:lang w:eastAsia="pl-PL"/>
        </w:rPr>
        <w:t>Jakakolwiek   przerwa  w  realizacji przedmiot</w:t>
      </w:r>
      <w:r w:rsidR="0083785E">
        <w:rPr>
          <w:rFonts w:ascii="Cambria" w:hAnsi="Cambria" w:cs="Arial"/>
          <w:color w:val="000000"/>
          <w:sz w:val="24"/>
          <w:szCs w:val="24"/>
          <w:lang w:eastAsia="pl-PL"/>
        </w:rPr>
        <w:t>u   umowy wynikająca  z  braku P</w:t>
      </w:r>
      <w:r w:rsidR="0075001F" w:rsidRPr="0075001F">
        <w:rPr>
          <w:rFonts w:ascii="Cambria" w:hAnsi="Cambria" w:cs="Arial"/>
          <w:color w:val="000000"/>
          <w:sz w:val="24"/>
          <w:szCs w:val="24"/>
          <w:lang w:eastAsia="pl-PL"/>
        </w:rPr>
        <w:t>odwykonawcy będzie traktowana jako przerwa wynikła z przyczyn zależnych od Wykonawcy i nie może stanowić podstawy do zmiany terminu zakończenia realizacji przedmiotu umowy</w:t>
      </w:r>
      <w:r w:rsidR="00DD5FE4">
        <w:rPr>
          <w:rFonts w:ascii="Cambria" w:hAnsi="Cambria" w:cs="Arial"/>
          <w:color w:val="000000"/>
          <w:sz w:val="24"/>
          <w:szCs w:val="24"/>
          <w:lang w:eastAsia="pl-PL"/>
        </w:rPr>
        <w:t>.</w:t>
      </w:r>
      <w:r w:rsidR="0075001F" w:rsidRPr="0075001F">
        <w:rPr>
          <w:rFonts w:ascii="Cambria" w:hAnsi="Cambria" w:cs="Arial"/>
          <w:color w:val="000000"/>
          <w:sz w:val="24"/>
          <w:szCs w:val="24"/>
          <w:lang w:eastAsia="pl-PL"/>
        </w:rPr>
        <w:t xml:space="preserve"> </w:t>
      </w:r>
    </w:p>
    <w:p w14:paraId="538464A9" w14:textId="51086C78" w:rsidR="004E21A8" w:rsidRPr="001C5BA3" w:rsidRDefault="004E21A8" w:rsidP="004E21A8">
      <w:pPr>
        <w:suppressAutoHyphens w:val="0"/>
        <w:spacing w:before="120"/>
        <w:jc w:val="center"/>
        <w:rPr>
          <w:rFonts w:ascii="Cambria" w:hAnsi="Cambria" w:cs="Arial"/>
          <w:sz w:val="24"/>
          <w:szCs w:val="24"/>
          <w:lang w:eastAsia="pl-PL"/>
        </w:rPr>
      </w:pPr>
      <w:r w:rsidRPr="001C5BA3">
        <w:rPr>
          <w:rFonts w:ascii="Cambria" w:hAnsi="Cambria" w:cs="Arial"/>
          <w:b/>
          <w:sz w:val="24"/>
          <w:szCs w:val="24"/>
          <w:lang w:eastAsia="pl-PL"/>
        </w:rPr>
        <w:t>§ </w:t>
      </w:r>
      <w:r w:rsidR="00E36B86">
        <w:rPr>
          <w:rFonts w:ascii="Cambria" w:hAnsi="Cambria" w:cs="Arial"/>
          <w:b/>
          <w:sz w:val="24"/>
          <w:szCs w:val="24"/>
          <w:lang w:eastAsia="pl-PL"/>
        </w:rPr>
        <w:t>9</w:t>
      </w:r>
      <w:r w:rsidR="00726784" w:rsidRPr="001C5BA3">
        <w:rPr>
          <w:rFonts w:ascii="Cambria" w:hAnsi="Cambria" w:cs="Arial"/>
          <w:b/>
          <w:sz w:val="24"/>
          <w:szCs w:val="24"/>
          <w:lang w:eastAsia="pl-PL"/>
        </w:rPr>
        <w:br/>
      </w:r>
      <w:r w:rsidR="005D60D6">
        <w:rPr>
          <w:rFonts w:ascii="Cambria" w:hAnsi="Cambria" w:cs="Arial"/>
          <w:b/>
          <w:sz w:val="24"/>
          <w:szCs w:val="24"/>
          <w:lang w:eastAsia="pl-PL"/>
        </w:rPr>
        <w:t>W</w:t>
      </w:r>
      <w:r w:rsidRPr="001C5BA3">
        <w:rPr>
          <w:rFonts w:ascii="Cambria" w:hAnsi="Cambria" w:cs="Arial"/>
          <w:b/>
          <w:sz w:val="24"/>
          <w:szCs w:val="24"/>
          <w:lang w:eastAsia="pl-PL"/>
        </w:rPr>
        <w:t>ynagrodzeni</w:t>
      </w:r>
      <w:r w:rsidR="00F912DE" w:rsidRPr="001C5BA3">
        <w:rPr>
          <w:rFonts w:ascii="Cambria" w:hAnsi="Cambria" w:cs="Arial"/>
          <w:b/>
          <w:sz w:val="24"/>
          <w:szCs w:val="24"/>
          <w:lang w:eastAsia="pl-PL"/>
        </w:rPr>
        <w:t>e</w:t>
      </w:r>
      <w:r w:rsidR="005D60D6">
        <w:rPr>
          <w:rFonts w:ascii="Cambria" w:hAnsi="Cambria" w:cs="Arial"/>
          <w:b/>
          <w:sz w:val="24"/>
          <w:szCs w:val="24"/>
          <w:lang w:eastAsia="pl-PL"/>
        </w:rPr>
        <w:t xml:space="preserve"> i sposób rozliczania</w:t>
      </w:r>
    </w:p>
    <w:p w14:paraId="2D64887D" w14:textId="3C647539" w:rsidR="005355B7" w:rsidRDefault="00A42062" w:rsidP="000D3A15">
      <w:pPr>
        <w:numPr>
          <w:ilvl w:val="0"/>
          <w:numId w:val="11"/>
        </w:numPr>
        <w:suppressAutoHyphens w:val="0"/>
        <w:spacing w:before="120"/>
        <w:ind w:left="567" w:hanging="567"/>
        <w:jc w:val="both"/>
        <w:rPr>
          <w:rFonts w:ascii="Cambria" w:hAnsi="Cambria" w:cs="Arial"/>
          <w:bCs/>
          <w:sz w:val="24"/>
          <w:szCs w:val="24"/>
          <w:lang w:eastAsia="pl-PL"/>
        </w:rPr>
      </w:pPr>
      <w:r w:rsidRPr="00E350F3">
        <w:rPr>
          <w:rFonts w:ascii="Cambria" w:hAnsi="Cambria" w:cs="Arial"/>
          <w:bCs/>
          <w:sz w:val="24"/>
          <w:szCs w:val="24"/>
          <w:lang w:eastAsia="pl-PL"/>
        </w:rPr>
        <w:t>Wartość</w:t>
      </w:r>
      <w:r w:rsidR="001F256F">
        <w:rPr>
          <w:rFonts w:ascii="Cambria" w:hAnsi="Cambria" w:cs="Arial"/>
          <w:bCs/>
          <w:sz w:val="24"/>
          <w:szCs w:val="24"/>
          <w:lang w:eastAsia="pl-PL"/>
        </w:rPr>
        <w:t xml:space="preserve"> Przedmiotu</w:t>
      </w:r>
      <w:r w:rsidRPr="00E350F3">
        <w:rPr>
          <w:rFonts w:ascii="Cambria" w:hAnsi="Cambria" w:cs="Arial"/>
          <w:bCs/>
          <w:sz w:val="24"/>
          <w:szCs w:val="24"/>
          <w:lang w:eastAsia="pl-PL"/>
        </w:rPr>
        <w:t xml:space="preserve"> </w:t>
      </w:r>
      <w:r w:rsidR="005B60B0">
        <w:rPr>
          <w:rFonts w:ascii="Cambria" w:hAnsi="Cambria" w:cs="Arial"/>
          <w:bCs/>
          <w:sz w:val="24"/>
          <w:szCs w:val="24"/>
          <w:lang w:eastAsia="pl-PL"/>
        </w:rPr>
        <w:t>U</w:t>
      </w:r>
      <w:r w:rsidRPr="00E350F3">
        <w:rPr>
          <w:rFonts w:ascii="Cambria" w:hAnsi="Cambria" w:cs="Arial"/>
          <w:bCs/>
          <w:sz w:val="24"/>
          <w:szCs w:val="24"/>
          <w:lang w:eastAsia="pl-PL"/>
        </w:rPr>
        <w:t>mowy wynosi</w:t>
      </w:r>
      <w:r w:rsidR="00E05D31" w:rsidRPr="00E350F3">
        <w:rPr>
          <w:rFonts w:ascii="Cambria" w:hAnsi="Cambria" w:cs="Arial"/>
          <w:bCs/>
          <w:sz w:val="24"/>
          <w:szCs w:val="24"/>
          <w:lang w:eastAsia="pl-PL"/>
        </w:rPr>
        <w:t xml:space="preserve"> </w:t>
      </w:r>
      <w:r w:rsidR="00CF65DA">
        <w:rPr>
          <w:rFonts w:ascii="Cambria" w:hAnsi="Cambria" w:cs="Arial"/>
          <w:bCs/>
          <w:sz w:val="24"/>
          <w:szCs w:val="24"/>
          <w:lang w:eastAsia="pl-PL"/>
        </w:rPr>
        <w:t>________</w:t>
      </w:r>
      <w:r w:rsidR="00E05D31" w:rsidRPr="00E350F3">
        <w:rPr>
          <w:rFonts w:ascii="Cambria" w:hAnsi="Cambria" w:cs="Arial"/>
          <w:bCs/>
          <w:sz w:val="24"/>
          <w:szCs w:val="24"/>
          <w:lang w:eastAsia="pl-PL"/>
        </w:rPr>
        <w:t xml:space="preserve"> </w:t>
      </w:r>
      <w:r w:rsidR="001A6BDB" w:rsidRPr="00E350F3">
        <w:rPr>
          <w:rFonts w:ascii="Cambria" w:hAnsi="Cambria" w:cs="Arial"/>
          <w:bCs/>
          <w:sz w:val="24"/>
          <w:szCs w:val="24"/>
          <w:lang w:eastAsia="pl-PL"/>
        </w:rPr>
        <w:t>PLN</w:t>
      </w:r>
      <w:r w:rsidR="00E05D31" w:rsidRPr="00E350F3">
        <w:rPr>
          <w:rFonts w:ascii="Cambria" w:hAnsi="Cambria" w:cs="Arial"/>
          <w:bCs/>
          <w:sz w:val="24"/>
          <w:szCs w:val="24"/>
          <w:lang w:eastAsia="pl-PL"/>
        </w:rPr>
        <w:t xml:space="preserve"> </w:t>
      </w:r>
      <w:r w:rsidR="0060223C" w:rsidRPr="00E350F3">
        <w:rPr>
          <w:rFonts w:ascii="Cambria" w:hAnsi="Cambria" w:cs="Arial"/>
          <w:bCs/>
          <w:sz w:val="24"/>
          <w:szCs w:val="24"/>
          <w:lang w:eastAsia="pl-PL"/>
        </w:rPr>
        <w:t>brutto</w:t>
      </w:r>
      <w:r w:rsidR="003E642E">
        <w:rPr>
          <w:rFonts w:ascii="Cambria" w:hAnsi="Cambria" w:cs="Arial"/>
          <w:bCs/>
          <w:sz w:val="24"/>
          <w:szCs w:val="24"/>
          <w:lang w:eastAsia="pl-PL"/>
        </w:rPr>
        <w:t xml:space="preserve"> </w:t>
      </w:r>
      <w:r w:rsidR="003E642E" w:rsidRPr="00E350F3">
        <w:rPr>
          <w:rFonts w:ascii="Cambria" w:hAnsi="Cambria" w:cs="Arial"/>
          <w:bCs/>
          <w:sz w:val="24"/>
          <w:szCs w:val="24"/>
          <w:lang w:eastAsia="pl-PL"/>
        </w:rPr>
        <w:t xml:space="preserve">(słownie złotych: </w:t>
      </w:r>
      <w:r w:rsidR="003E642E">
        <w:rPr>
          <w:rFonts w:ascii="Cambria" w:hAnsi="Cambria" w:cs="Arial"/>
          <w:bCs/>
          <w:sz w:val="24"/>
          <w:szCs w:val="24"/>
          <w:lang w:eastAsia="pl-PL"/>
        </w:rPr>
        <w:t>__________</w:t>
      </w:r>
      <w:r w:rsidR="003E642E" w:rsidRPr="00E350F3">
        <w:rPr>
          <w:rFonts w:ascii="Cambria" w:hAnsi="Cambria" w:cs="Arial"/>
          <w:bCs/>
          <w:sz w:val="24"/>
          <w:szCs w:val="24"/>
          <w:lang w:eastAsia="pl-PL"/>
        </w:rPr>
        <w:t xml:space="preserve"> 00/100)</w:t>
      </w:r>
      <w:r w:rsidR="0060223C" w:rsidRPr="00E350F3">
        <w:rPr>
          <w:rFonts w:ascii="Cambria" w:hAnsi="Cambria" w:cs="Arial"/>
          <w:bCs/>
          <w:sz w:val="24"/>
          <w:szCs w:val="24"/>
          <w:lang w:eastAsia="pl-PL"/>
        </w:rPr>
        <w:t>,</w:t>
      </w:r>
      <w:r w:rsidR="00FA524B" w:rsidRPr="00E350F3">
        <w:rPr>
          <w:rFonts w:ascii="Cambria" w:hAnsi="Cambria" w:cs="Arial"/>
          <w:bCs/>
          <w:sz w:val="24"/>
          <w:szCs w:val="24"/>
          <w:lang w:eastAsia="pl-PL"/>
        </w:rPr>
        <w:t xml:space="preserve"> w tym VAT</w:t>
      </w:r>
      <w:r w:rsidR="00CF65DA">
        <w:rPr>
          <w:rFonts w:ascii="Cambria" w:hAnsi="Cambria" w:cs="Arial"/>
          <w:bCs/>
          <w:sz w:val="24"/>
          <w:szCs w:val="24"/>
          <w:lang w:eastAsia="pl-PL"/>
        </w:rPr>
        <w:t xml:space="preserve"> 23</w:t>
      </w:r>
      <w:r w:rsidR="00FA524B" w:rsidRPr="00E350F3">
        <w:rPr>
          <w:rFonts w:ascii="Cambria" w:hAnsi="Cambria" w:cs="Arial"/>
          <w:bCs/>
          <w:sz w:val="24"/>
          <w:szCs w:val="24"/>
          <w:lang w:eastAsia="pl-PL"/>
        </w:rPr>
        <w:t>%</w:t>
      </w:r>
      <w:r w:rsidR="00F640F4">
        <w:rPr>
          <w:rFonts w:ascii="Cambria" w:hAnsi="Cambria" w:cs="Arial"/>
          <w:bCs/>
          <w:sz w:val="24"/>
          <w:szCs w:val="24"/>
          <w:lang w:eastAsia="pl-PL"/>
        </w:rPr>
        <w:t xml:space="preserve"> (dalej: „Wartość Przedmiotu Umowy”)</w:t>
      </w:r>
      <w:r w:rsidR="00FA524B" w:rsidRPr="00E350F3">
        <w:rPr>
          <w:rFonts w:ascii="Cambria" w:hAnsi="Cambria" w:cs="Arial"/>
          <w:bCs/>
          <w:sz w:val="24"/>
          <w:szCs w:val="24"/>
          <w:lang w:eastAsia="pl-PL"/>
        </w:rPr>
        <w:t xml:space="preserve"> </w:t>
      </w:r>
      <w:proofErr w:type="spellStart"/>
      <w:r w:rsidR="00FA524B" w:rsidRPr="00E350F3">
        <w:rPr>
          <w:rFonts w:ascii="Cambria" w:hAnsi="Cambria" w:cs="Arial"/>
          <w:bCs/>
          <w:sz w:val="24"/>
          <w:szCs w:val="24"/>
          <w:lang w:eastAsia="pl-PL"/>
        </w:rPr>
        <w:t>tj</w:t>
      </w:r>
      <w:proofErr w:type="spellEnd"/>
      <w:r w:rsidR="00CF65DA">
        <w:rPr>
          <w:rFonts w:ascii="Cambria" w:hAnsi="Cambria" w:cs="Arial"/>
          <w:bCs/>
          <w:sz w:val="24"/>
          <w:szCs w:val="24"/>
          <w:lang w:eastAsia="pl-PL"/>
        </w:rPr>
        <w:t>______</w:t>
      </w:r>
      <w:r w:rsidR="0060223C" w:rsidRPr="00E350F3">
        <w:rPr>
          <w:rFonts w:ascii="Cambria" w:hAnsi="Cambria" w:cs="Arial"/>
          <w:bCs/>
          <w:sz w:val="24"/>
          <w:szCs w:val="24"/>
          <w:lang w:eastAsia="pl-PL"/>
        </w:rPr>
        <w:t xml:space="preserve"> </w:t>
      </w:r>
      <w:r w:rsidR="00E05D31" w:rsidRPr="00E350F3">
        <w:rPr>
          <w:rFonts w:ascii="Cambria" w:hAnsi="Cambria" w:cs="Arial"/>
          <w:bCs/>
          <w:sz w:val="24"/>
          <w:szCs w:val="24"/>
          <w:lang w:eastAsia="pl-PL"/>
        </w:rPr>
        <w:t xml:space="preserve"> </w:t>
      </w:r>
      <w:r w:rsidR="0060223C" w:rsidRPr="00E350F3">
        <w:rPr>
          <w:rFonts w:ascii="Cambria" w:hAnsi="Cambria" w:cs="Arial"/>
          <w:bCs/>
          <w:sz w:val="24"/>
          <w:szCs w:val="24"/>
          <w:lang w:eastAsia="pl-PL"/>
        </w:rPr>
        <w:t xml:space="preserve">tj. </w:t>
      </w:r>
      <w:r w:rsidR="00CF65DA">
        <w:rPr>
          <w:rFonts w:ascii="Cambria" w:hAnsi="Cambria" w:cs="Arial"/>
          <w:bCs/>
          <w:sz w:val="24"/>
          <w:szCs w:val="24"/>
          <w:lang w:eastAsia="pl-PL"/>
        </w:rPr>
        <w:t>____________</w:t>
      </w:r>
      <w:r w:rsidR="001A6BDB" w:rsidRPr="00E350F3">
        <w:rPr>
          <w:rFonts w:ascii="Cambria" w:hAnsi="Cambria" w:cs="Arial"/>
          <w:bCs/>
          <w:sz w:val="24"/>
          <w:szCs w:val="24"/>
          <w:lang w:eastAsia="pl-PL"/>
        </w:rPr>
        <w:t>PLN</w:t>
      </w:r>
      <w:r w:rsidR="0060223C" w:rsidRPr="00E350F3">
        <w:rPr>
          <w:rFonts w:ascii="Cambria" w:hAnsi="Cambria" w:cs="Arial"/>
          <w:bCs/>
          <w:sz w:val="24"/>
          <w:szCs w:val="24"/>
          <w:lang w:eastAsia="pl-PL"/>
        </w:rPr>
        <w:t xml:space="preserve"> netto</w:t>
      </w:r>
      <w:r w:rsidR="003E642E">
        <w:rPr>
          <w:rFonts w:ascii="Cambria" w:hAnsi="Cambria" w:cs="Arial"/>
          <w:bCs/>
          <w:sz w:val="24"/>
          <w:szCs w:val="24"/>
          <w:lang w:eastAsia="pl-PL"/>
        </w:rPr>
        <w:t>.</w:t>
      </w:r>
      <w:r w:rsidR="0060223C" w:rsidRPr="00E350F3">
        <w:rPr>
          <w:rFonts w:ascii="Cambria" w:hAnsi="Cambria" w:cs="Arial"/>
          <w:bCs/>
          <w:sz w:val="24"/>
          <w:szCs w:val="24"/>
          <w:lang w:eastAsia="pl-PL"/>
        </w:rPr>
        <w:t xml:space="preserve"> </w:t>
      </w:r>
    </w:p>
    <w:p w14:paraId="3FE911B0" w14:textId="6D8C381C" w:rsidR="005355B7" w:rsidRPr="005355B7" w:rsidRDefault="00FA524B" w:rsidP="000D3A15">
      <w:pPr>
        <w:numPr>
          <w:ilvl w:val="0"/>
          <w:numId w:val="11"/>
        </w:numPr>
        <w:suppressAutoHyphens w:val="0"/>
        <w:spacing w:before="120"/>
        <w:ind w:left="567" w:hanging="567"/>
        <w:jc w:val="both"/>
        <w:rPr>
          <w:rFonts w:ascii="Cambria" w:hAnsi="Cambria" w:cs="Arial"/>
          <w:bCs/>
          <w:sz w:val="24"/>
          <w:szCs w:val="24"/>
          <w:lang w:eastAsia="pl-PL"/>
        </w:rPr>
      </w:pPr>
      <w:r w:rsidRPr="005355B7">
        <w:rPr>
          <w:rFonts w:ascii="Cambria" w:hAnsi="Cambria" w:cs="Arial"/>
          <w:bCs/>
          <w:sz w:val="24"/>
          <w:szCs w:val="24"/>
          <w:lang w:eastAsia="pl-PL"/>
        </w:rPr>
        <w:t xml:space="preserve">Wynagrodzenie, określone w ust. 1 jest wynagrodzeniem rozliczanym </w:t>
      </w:r>
      <w:r w:rsidR="005355B7" w:rsidRPr="005355B7">
        <w:rPr>
          <w:rFonts w:ascii="Cambria" w:hAnsi="Cambria" w:cs="Arial"/>
          <w:bCs/>
          <w:sz w:val="24"/>
          <w:szCs w:val="24"/>
          <w:lang w:eastAsia="pl-PL"/>
        </w:rPr>
        <w:br/>
      </w:r>
      <w:r w:rsidRPr="005355B7">
        <w:rPr>
          <w:rFonts w:ascii="Cambria" w:hAnsi="Cambria" w:cs="Arial"/>
          <w:bCs/>
          <w:sz w:val="24"/>
          <w:szCs w:val="24"/>
          <w:lang w:eastAsia="pl-PL"/>
        </w:rPr>
        <w:t>z zastosowaniem cen</w:t>
      </w:r>
      <w:r w:rsidR="005355B7" w:rsidRPr="005355B7">
        <w:rPr>
          <w:rFonts w:ascii="Cambria" w:hAnsi="Cambria" w:cs="Arial"/>
          <w:bCs/>
          <w:sz w:val="24"/>
          <w:szCs w:val="24"/>
          <w:lang w:eastAsia="pl-PL"/>
        </w:rPr>
        <w:t>y</w:t>
      </w:r>
      <w:r w:rsidRPr="005355B7">
        <w:rPr>
          <w:rFonts w:ascii="Cambria" w:hAnsi="Cambria" w:cs="Arial"/>
          <w:bCs/>
          <w:sz w:val="24"/>
          <w:szCs w:val="24"/>
          <w:lang w:eastAsia="pl-PL"/>
        </w:rPr>
        <w:t xml:space="preserve"> jednostkow</w:t>
      </w:r>
      <w:r w:rsidR="005355B7" w:rsidRPr="005355B7">
        <w:rPr>
          <w:rFonts w:ascii="Cambria" w:hAnsi="Cambria" w:cs="Arial"/>
          <w:bCs/>
          <w:sz w:val="24"/>
          <w:szCs w:val="24"/>
          <w:lang w:eastAsia="pl-PL"/>
        </w:rPr>
        <w:t>ej</w:t>
      </w:r>
      <w:r w:rsidRPr="005355B7">
        <w:rPr>
          <w:rFonts w:ascii="Cambria" w:hAnsi="Cambria" w:cs="Arial"/>
          <w:bCs/>
          <w:sz w:val="24"/>
          <w:szCs w:val="24"/>
          <w:lang w:eastAsia="pl-PL"/>
        </w:rPr>
        <w:t xml:space="preserve"> </w:t>
      </w:r>
      <w:r w:rsidR="005355B7" w:rsidRPr="005355B7">
        <w:rPr>
          <w:rFonts w:ascii="Cambria" w:hAnsi="Cambria" w:cs="Arial"/>
          <w:bCs/>
          <w:sz w:val="24"/>
          <w:szCs w:val="24"/>
          <w:lang w:eastAsia="pl-PL"/>
        </w:rPr>
        <w:t xml:space="preserve">za kilometr </w:t>
      </w:r>
      <w:r w:rsidR="00C60F11" w:rsidRPr="005355B7">
        <w:rPr>
          <w:rFonts w:ascii="Cambria" w:hAnsi="Cambria" w:cs="Arial"/>
          <w:bCs/>
          <w:sz w:val="24"/>
          <w:szCs w:val="24"/>
          <w:lang w:eastAsia="pl-PL"/>
        </w:rPr>
        <w:t>zawart</w:t>
      </w:r>
      <w:r w:rsidR="005355B7" w:rsidRPr="005355B7">
        <w:rPr>
          <w:rFonts w:ascii="Cambria" w:hAnsi="Cambria" w:cs="Arial"/>
          <w:bCs/>
          <w:sz w:val="24"/>
          <w:szCs w:val="24"/>
          <w:lang w:eastAsia="pl-PL"/>
        </w:rPr>
        <w:t>ej</w:t>
      </w:r>
      <w:r w:rsidR="00C60F11" w:rsidRPr="005355B7">
        <w:rPr>
          <w:rFonts w:ascii="Cambria" w:hAnsi="Cambria" w:cs="Arial"/>
          <w:bCs/>
          <w:sz w:val="24"/>
          <w:szCs w:val="24"/>
          <w:lang w:eastAsia="pl-PL"/>
        </w:rPr>
        <w:t xml:space="preserve"> w Ofer</w:t>
      </w:r>
      <w:r w:rsidR="005355B7" w:rsidRPr="005355B7">
        <w:rPr>
          <w:rFonts w:ascii="Cambria" w:hAnsi="Cambria" w:cs="Arial"/>
          <w:bCs/>
          <w:sz w:val="24"/>
          <w:szCs w:val="24"/>
          <w:lang w:eastAsia="pl-PL"/>
        </w:rPr>
        <w:t xml:space="preserve">cie Wykonawcy </w:t>
      </w:r>
      <w:proofErr w:type="spellStart"/>
      <w:r w:rsidR="0016020B">
        <w:rPr>
          <w:rFonts w:ascii="Cambria" w:hAnsi="Cambria" w:cs="Arial"/>
          <w:bCs/>
          <w:sz w:val="24"/>
          <w:szCs w:val="24"/>
          <w:lang w:eastAsia="pl-PL"/>
        </w:rPr>
        <w:t>tj</w:t>
      </w:r>
      <w:proofErr w:type="spellEnd"/>
      <w:r w:rsidR="0016020B">
        <w:rPr>
          <w:rFonts w:ascii="Cambria" w:hAnsi="Cambria" w:cs="Arial"/>
          <w:bCs/>
          <w:sz w:val="24"/>
          <w:szCs w:val="24"/>
          <w:lang w:eastAsia="pl-PL"/>
        </w:rPr>
        <w:t xml:space="preserve">._____________zł netto za kilometr </w:t>
      </w:r>
      <w:r w:rsidR="005355B7" w:rsidRPr="005355B7">
        <w:rPr>
          <w:rFonts w:ascii="Cambria" w:hAnsi="Cambria" w:cs="Arial"/>
          <w:bCs/>
          <w:sz w:val="24"/>
          <w:szCs w:val="24"/>
          <w:lang w:eastAsia="pl-PL"/>
        </w:rPr>
        <w:t>oraz licz</w:t>
      </w:r>
      <w:r w:rsidR="0016020B">
        <w:rPr>
          <w:rFonts w:ascii="Cambria" w:hAnsi="Cambria" w:cs="Arial"/>
          <w:bCs/>
          <w:sz w:val="24"/>
          <w:szCs w:val="24"/>
          <w:lang w:eastAsia="pl-PL"/>
        </w:rPr>
        <w:t>b</w:t>
      </w:r>
      <w:r w:rsidR="005355B7" w:rsidRPr="005355B7">
        <w:rPr>
          <w:rFonts w:ascii="Cambria" w:hAnsi="Cambria" w:cs="Arial"/>
          <w:bCs/>
          <w:sz w:val="24"/>
          <w:szCs w:val="24"/>
          <w:lang w:eastAsia="pl-PL"/>
        </w:rPr>
        <w:t xml:space="preserve">y faktycznie przejechanych kilometrów </w:t>
      </w:r>
      <w:r w:rsidR="0016020B">
        <w:rPr>
          <w:rFonts w:ascii="Cambria" w:hAnsi="Cambria" w:cs="Arial"/>
          <w:bCs/>
          <w:sz w:val="24"/>
          <w:szCs w:val="24"/>
          <w:lang w:eastAsia="pl-PL"/>
        </w:rPr>
        <w:br/>
      </w:r>
      <w:r w:rsidR="005355B7" w:rsidRPr="005355B7">
        <w:rPr>
          <w:rFonts w:ascii="Cambria" w:hAnsi="Cambria" w:cs="Arial"/>
          <w:bCs/>
          <w:sz w:val="24"/>
          <w:szCs w:val="24"/>
          <w:lang w:eastAsia="pl-PL"/>
        </w:rPr>
        <w:t>w ramach realizowanej usługi</w:t>
      </w:r>
      <w:r w:rsidRPr="005355B7">
        <w:rPr>
          <w:rFonts w:ascii="Cambria" w:hAnsi="Cambria" w:cs="Arial"/>
          <w:bCs/>
          <w:sz w:val="24"/>
          <w:szCs w:val="24"/>
          <w:lang w:eastAsia="pl-PL"/>
        </w:rPr>
        <w:t xml:space="preserve">. </w:t>
      </w:r>
    </w:p>
    <w:p w14:paraId="7ED3AD29" w14:textId="21FEEB2D" w:rsidR="00B3498C" w:rsidRPr="005355B7" w:rsidRDefault="00CD3BFF" w:rsidP="005355B7">
      <w:pPr>
        <w:suppressAutoHyphens w:val="0"/>
        <w:spacing w:before="120"/>
        <w:ind w:left="567" w:hanging="567"/>
        <w:jc w:val="both"/>
        <w:rPr>
          <w:rFonts w:ascii="Cambria" w:hAnsi="Cambria" w:cs="Arial"/>
          <w:bCs/>
          <w:sz w:val="10"/>
          <w:szCs w:val="10"/>
          <w:lang w:eastAsia="pl-PL"/>
        </w:rPr>
      </w:pPr>
      <w:r w:rsidRPr="005355B7">
        <w:rPr>
          <w:rFonts w:ascii="Cambria" w:hAnsi="Cambria" w:cs="Arial"/>
          <w:bCs/>
          <w:sz w:val="24"/>
          <w:szCs w:val="24"/>
          <w:lang w:eastAsia="pl-PL"/>
        </w:rPr>
        <w:t>3</w:t>
      </w:r>
      <w:r w:rsidR="003165FF" w:rsidRPr="005355B7">
        <w:rPr>
          <w:rFonts w:ascii="Cambria" w:hAnsi="Cambria" w:cs="Arial"/>
          <w:bCs/>
          <w:sz w:val="24"/>
          <w:szCs w:val="24"/>
          <w:lang w:eastAsia="pl-PL"/>
        </w:rPr>
        <w:t>.</w:t>
      </w:r>
      <w:r w:rsidR="005B60B0" w:rsidRPr="005355B7">
        <w:rPr>
          <w:rFonts w:ascii="Cambria" w:hAnsi="Cambria" w:cs="Arial"/>
          <w:bCs/>
          <w:sz w:val="24"/>
          <w:szCs w:val="24"/>
          <w:lang w:eastAsia="pl-PL"/>
        </w:rPr>
        <w:tab/>
        <w:t xml:space="preserve">Strony </w:t>
      </w:r>
      <w:r w:rsidR="005355B7">
        <w:rPr>
          <w:rFonts w:ascii="Cambria" w:hAnsi="Cambria" w:cs="Arial"/>
          <w:bCs/>
          <w:sz w:val="24"/>
          <w:szCs w:val="24"/>
          <w:lang w:eastAsia="pl-PL"/>
        </w:rPr>
        <w:t>ustalają sposób</w:t>
      </w:r>
      <w:r w:rsidR="00AA6CC6" w:rsidRPr="005355B7">
        <w:rPr>
          <w:rFonts w:ascii="Cambria" w:hAnsi="Cambria" w:cs="Arial"/>
          <w:bCs/>
          <w:sz w:val="24"/>
          <w:szCs w:val="24"/>
          <w:lang w:eastAsia="pl-PL"/>
        </w:rPr>
        <w:t xml:space="preserve"> </w:t>
      </w:r>
      <w:r w:rsidR="00A42062" w:rsidRPr="005355B7">
        <w:rPr>
          <w:rFonts w:ascii="Cambria" w:hAnsi="Cambria" w:cs="Arial"/>
          <w:bCs/>
          <w:sz w:val="24"/>
          <w:szCs w:val="24"/>
          <w:lang w:eastAsia="pl-PL"/>
        </w:rPr>
        <w:t>rozliczani</w:t>
      </w:r>
      <w:r w:rsidR="003165FF" w:rsidRPr="005355B7">
        <w:rPr>
          <w:rFonts w:ascii="Cambria" w:hAnsi="Cambria" w:cs="Arial"/>
          <w:bCs/>
          <w:sz w:val="24"/>
          <w:szCs w:val="24"/>
          <w:lang w:eastAsia="pl-PL"/>
        </w:rPr>
        <w:t>a</w:t>
      </w:r>
      <w:r w:rsidR="00A42062" w:rsidRPr="005355B7">
        <w:rPr>
          <w:rFonts w:ascii="Cambria" w:hAnsi="Cambria" w:cs="Arial"/>
          <w:bCs/>
          <w:sz w:val="24"/>
          <w:szCs w:val="24"/>
          <w:lang w:eastAsia="pl-PL"/>
        </w:rPr>
        <w:t xml:space="preserve"> za pomocą faktur częściowych</w:t>
      </w:r>
      <w:r w:rsidR="005355B7">
        <w:rPr>
          <w:rFonts w:ascii="Cambria" w:hAnsi="Cambria" w:cs="Arial"/>
          <w:bCs/>
          <w:sz w:val="24"/>
          <w:szCs w:val="24"/>
          <w:lang w:eastAsia="pl-PL"/>
        </w:rPr>
        <w:t xml:space="preserve"> wystawianych po zrealizowaniu danego zlecenia szczegółowego. W przypadku zadania częściowego nr 1 w okresie wiosennego transportu sadzonek faktury będą</w:t>
      </w:r>
      <w:r w:rsidR="005B60B0" w:rsidRPr="005355B7">
        <w:rPr>
          <w:rFonts w:ascii="Cambria" w:hAnsi="Cambria" w:cs="Arial"/>
          <w:bCs/>
          <w:sz w:val="24"/>
          <w:szCs w:val="24"/>
          <w:lang w:eastAsia="pl-PL"/>
        </w:rPr>
        <w:t xml:space="preserve"> wystawian</w:t>
      </w:r>
      <w:r w:rsidR="005D60D6">
        <w:rPr>
          <w:rFonts w:ascii="Cambria" w:hAnsi="Cambria" w:cs="Arial"/>
          <w:bCs/>
          <w:sz w:val="24"/>
          <w:szCs w:val="24"/>
          <w:lang w:eastAsia="pl-PL"/>
        </w:rPr>
        <w:t>e</w:t>
      </w:r>
      <w:r w:rsidR="005B60B0" w:rsidRPr="005355B7">
        <w:rPr>
          <w:rFonts w:ascii="Cambria" w:hAnsi="Cambria" w:cs="Arial"/>
          <w:bCs/>
          <w:sz w:val="24"/>
          <w:szCs w:val="24"/>
          <w:lang w:eastAsia="pl-PL"/>
        </w:rPr>
        <w:t xml:space="preserve"> </w:t>
      </w:r>
      <w:r w:rsidR="005B60B0" w:rsidRPr="005D60D6">
        <w:rPr>
          <w:rFonts w:ascii="Cambria" w:hAnsi="Cambria" w:cs="Arial"/>
          <w:bCs/>
          <w:sz w:val="24"/>
          <w:szCs w:val="24"/>
          <w:u w:val="single"/>
          <w:lang w:eastAsia="pl-PL"/>
        </w:rPr>
        <w:t>co dwa tygodnie.</w:t>
      </w:r>
      <w:r w:rsidR="005B60B0" w:rsidRPr="005355B7">
        <w:rPr>
          <w:rFonts w:ascii="Cambria" w:hAnsi="Cambria" w:cs="Arial"/>
          <w:bCs/>
          <w:sz w:val="24"/>
          <w:szCs w:val="24"/>
          <w:lang w:eastAsia="pl-PL"/>
        </w:rPr>
        <w:t xml:space="preserve"> Podstawą wystawienia faktury częściowej jest </w:t>
      </w:r>
      <w:r w:rsidR="005D60D6">
        <w:rPr>
          <w:rFonts w:ascii="Cambria" w:hAnsi="Cambria" w:cs="Arial"/>
          <w:bCs/>
          <w:sz w:val="24"/>
          <w:szCs w:val="24"/>
          <w:lang w:eastAsia="pl-PL"/>
        </w:rPr>
        <w:t>dokument WZ lub MM podpisany przez</w:t>
      </w:r>
      <w:r w:rsidR="005B60B0" w:rsidRPr="005355B7">
        <w:rPr>
          <w:rFonts w:ascii="Cambria" w:hAnsi="Cambria" w:cs="Arial"/>
          <w:bCs/>
          <w:sz w:val="24"/>
          <w:szCs w:val="24"/>
          <w:lang w:eastAsia="pl-PL"/>
        </w:rPr>
        <w:t xml:space="preserve"> przedstawiciela Zamawiającego</w:t>
      </w:r>
      <w:r w:rsidR="005D60D6">
        <w:rPr>
          <w:rFonts w:ascii="Cambria" w:hAnsi="Cambria" w:cs="Arial"/>
          <w:bCs/>
          <w:sz w:val="24"/>
          <w:szCs w:val="24"/>
          <w:lang w:eastAsia="pl-PL"/>
        </w:rPr>
        <w:t xml:space="preserve"> oraz przedstawiciela nadleśnictwa odbierającego sadzonki, substraty lub nasiona, który potwierdza realizację usługi</w:t>
      </w:r>
      <w:r w:rsidR="005B60B0" w:rsidRPr="005355B7">
        <w:rPr>
          <w:rFonts w:ascii="Cambria" w:hAnsi="Cambria" w:cs="Arial"/>
          <w:bCs/>
          <w:sz w:val="24"/>
          <w:szCs w:val="24"/>
          <w:lang w:eastAsia="pl-PL"/>
        </w:rPr>
        <w:t>.</w:t>
      </w:r>
      <w:r w:rsidR="00CA01E1">
        <w:rPr>
          <w:rFonts w:ascii="Cambria" w:hAnsi="Cambria" w:cs="Arial"/>
          <w:bCs/>
          <w:sz w:val="24"/>
          <w:szCs w:val="24"/>
          <w:lang w:eastAsia="pl-PL"/>
        </w:rPr>
        <w:t xml:space="preserve"> </w:t>
      </w:r>
    </w:p>
    <w:p w14:paraId="19A6FDCD" w14:textId="21E3CFCB" w:rsidR="00AA6CC6" w:rsidRDefault="00A515BB" w:rsidP="00A515BB">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4</w:t>
      </w:r>
      <w:r w:rsidR="00AA6CC6" w:rsidRPr="00AA6CC6">
        <w:rPr>
          <w:rFonts w:ascii="Cambria" w:hAnsi="Cambria" w:cs="Arial"/>
          <w:bCs/>
          <w:sz w:val="24"/>
          <w:szCs w:val="24"/>
          <w:lang w:eastAsia="pl-PL"/>
        </w:rPr>
        <w:t>.</w:t>
      </w:r>
      <w:r w:rsidR="00AA6CC6" w:rsidRPr="00AA6CC6">
        <w:rPr>
          <w:rFonts w:ascii="Cambria" w:hAnsi="Cambria" w:cs="Arial"/>
          <w:bCs/>
          <w:sz w:val="24"/>
          <w:szCs w:val="24"/>
          <w:lang w:eastAsia="pl-PL"/>
        </w:rPr>
        <w:tab/>
      </w:r>
      <w:r w:rsidR="00BF5B02" w:rsidRPr="00414C4C">
        <w:rPr>
          <w:rFonts w:ascii="Cambria" w:hAnsi="Cambria" w:cs="Arial"/>
          <w:bCs/>
          <w:sz w:val="24"/>
          <w:szCs w:val="24"/>
          <w:lang w:eastAsia="pl-PL"/>
        </w:rPr>
        <w:t xml:space="preserve">Wykonawca </w:t>
      </w:r>
      <w:r w:rsidR="005D60D6">
        <w:rPr>
          <w:rFonts w:ascii="Cambria" w:hAnsi="Cambria" w:cs="Arial"/>
          <w:bCs/>
          <w:sz w:val="24"/>
          <w:szCs w:val="24"/>
          <w:lang w:eastAsia="pl-PL"/>
        </w:rPr>
        <w:t>do faktury zobowiązany jest dołączyć kopię dokumentów WZ lub MM, których dotyczą zafakturowane usługi transportowe.</w:t>
      </w:r>
    </w:p>
    <w:p w14:paraId="36635759" w14:textId="505C997C" w:rsidR="00335386" w:rsidRDefault="00A515BB"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5</w:t>
      </w:r>
      <w:r w:rsidR="00BF5B02">
        <w:rPr>
          <w:rFonts w:ascii="Cambria" w:hAnsi="Cambria" w:cs="Arial"/>
          <w:bCs/>
          <w:sz w:val="24"/>
          <w:szCs w:val="24"/>
          <w:lang w:eastAsia="pl-PL"/>
        </w:rPr>
        <w:t>.</w:t>
      </w:r>
      <w:r w:rsidR="00BF5B02">
        <w:rPr>
          <w:rFonts w:ascii="Cambria" w:hAnsi="Cambria" w:cs="Arial"/>
          <w:bCs/>
          <w:sz w:val="24"/>
          <w:szCs w:val="24"/>
          <w:lang w:eastAsia="pl-PL"/>
        </w:rPr>
        <w:tab/>
      </w:r>
      <w:r w:rsidR="005D60D6">
        <w:rPr>
          <w:rFonts w:ascii="Cambria" w:hAnsi="Cambria" w:cs="Arial"/>
          <w:bCs/>
          <w:sz w:val="24"/>
          <w:szCs w:val="24"/>
          <w:lang w:eastAsia="pl-PL"/>
        </w:rPr>
        <w:t xml:space="preserve">W związku z koniecznością rozliczania usług transportowych przez Zamawiającego z innymi jednostkami Lasów Państwowych na wystawianej fakturze każda pozycja musi dotyczyć </w:t>
      </w:r>
      <w:r w:rsidR="005D60D6" w:rsidRPr="00CA01E1">
        <w:rPr>
          <w:rFonts w:ascii="Cambria" w:hAnsi="Cambria" w:cs="Arial"/>
          <w:bCs/>
          <w:sz w:val="24"/>
          <w:szCs w:val="24"/>
          <w:u w:val="single"/>
          <w:lang w:eastAsia="pl-PL"/>
        </w:rPr>
        <w:t>jednej konkretnej usługi transportowej</w:t>
      </w:r>
      <w:r w:rsidR="005D60D6">
        <w:rPr>
          <w:rFonts w:ascii="Cambria" w:hAnsi="Cambria" w:cs="Arial"/>
          <w:bCs/>
          <w:sz w:val="24"/>
          <w:szCs w:val="24"/>
          <w:lang w:eastAsia="pl-PL"/>
        </w:rPr>
        <w:t xml:space="preserve"> i wskazywać datę wykonania tej usługi, liczbę faktycznie przejechanych kilometrów oraz trasę (miejscowości) lub wskazanie docelowego nadleśnictwa</w:t>
      </w:r>
      <w:r w:rsidR="00BF5B02" w:rsidRPr="00BF5B02">
        <w:rPr>
          <w:rFonts w:ascii="Cambria" w:hAnsi="Cambria" w:cs="Arial"/>
          <w:bCs/>
          <w:sz w:val="24"/>
          <w:szCs w:val="24"/>
          <w:lang w:eastAsia="pl-PL"/>
        </w:rPr>
        <w:t>.</w:t>
      </w:r>
      <w:bookmarkStart w:id="4" w:name="_GoBack"/>
      <w:bookmarkEnd w:id="4"/>
    </w:p>
    <w:p w14:paraId="2B732A74" w14:textId="77777777" w:rsidR="00133938" w:rsidRPr="00E36B86" w:rsidRDefault="00133938" w:rsidP="004E21A8">
      <w:pPr>
        <w:suppressAutoHyphens w:val="0"/>
        <w:spacing w:before="120"/>
        <w:jc w:val="center"/>
        <w:rPr>
          <w:rFonts w:ascii="Cambria" w:hAnsi="Cambria" w:cs="Arial"/>
          <w:b/>
          <w:sz w:val="10"/>
          <w:szCs w:val="10"/>
          <w:lang w:eastAsia="pl-PL"/>
        </w:rPr>
      </w:pPr>
    </w:p>
    <w:p w14:paraId="1DC747CB" w14:textId="77777777" w:rsidR="00CA01E1" w:rsidRDefault="00CA01E1" w:rsidP="00E36B86">
      <w:pPr>
        <w:suppressAutoHyphens w:val="0"/>
        <w:spacing w:before="120" w:after="120"/>
        <w:jc w:val="center"/>
        <w:rPr>
          <w:rFonts w:ascii="Cambria" w:hAnsi="Cambria" w:cs="Arial"/>
          <w:b/>
          <w:sz w:val="24"/>
          <w:szCs w:val="24"/>
          <w:lang w:eastAsia="pl-PL"/>
        </w:rPr>
      </w:pPr>
    </w:p>
    <w:p w14:paraId="5DFB732F" w14:textId="77777777" w:rsidR="00CA01E1" w:rsidRDefault="00CA01E1" w:rsidP="00E36B86">
      <w:pPr>
        <w:suppressAutoHyphens w:val="0"/>
        <w:spacing w:before="120" w:after="120"/>
        <w:jc w:val="center"/>
        <w:rPr>
          <w:rFonts w:ascii="Cambria" w:hAnsi="Cambria" w:cs="Arial"/>
          <w:b/>
          <w:sz w:val="24"/>
          <w:szCs w:val="24"/>
          <w:lang w:eastAsia="pl-PL"/>
        </w:rPr>
      </w:pPr>
    </w:p>
    <w:p w14:paraId="7C30782A" w14:textId="011A0341" w:rsidR="00E36B86" w:rsidRPr="008C6D1C" w:rsidRDefault="00D81D68" w:rsidP="00E36B86">
      <w:pPr>
        <w:suppressAutoHyphens w:val="0"/>
        <w:spacing w:before="120" w:after="120"/>
        <w:jc w:val="center"/>
        <w:rPr>
          <w:rFonts w:ascii="Cambria" w:hAnsi="Cambria" w:cs="Arial"/>
          <w:b/>
          <w:sz w:val="24"/>
          <w:szCs w:val="24"/>
          <w:lang w:eastAsia="pl-PL"/>
        </w:rPr>
      </w:pPr>
      <w:r w:rsidRPr="008C6D1C">
        <w:rPr>
          <w:rFonts w:ascii="Cambria" w:hAnsi="Cambria" w:cs="Arial"/>
          <w:b/>
          <w:sz w:val="24"/>
          <w:szCs w:val="24"/>
          <w:lang w:eastAsia="pl-PL"/>
        </w:rPr>
        <w:lastRenderedPageBreak/>
        <w:t>§ </w:t>
      </w:r>
      <w:r w:rsidR="00E36B86" w:rsidRPr="008C6D1C">
        <w:rPr>
          <w:rFonts w:ascii="Cambria" w:hAnsi="Cambria" w:cs="Arial"/>
          <w:b/>
          <w:sz w:val="24"/>
          <w:szCs w:val="24"/>
          <w:lang w:eastAsia="pl-PL"/>
        </w:rPr>
        <w:t>10</w:t>
      </w:r>
    </w:p>
    <w:p w14:paraId="6A7EE3DF" w14:textId="77777777" w:rsidR="004E21A8" w:rsidRPr="008C6D1C" w:rsidRDefault="004E21A8" w:rsidP="00E36B86">
      <w:pPr>
        <w:suppressAutoHyphens w:val="0"/>
        <w:spacing w:before="120" w:after="120"/>
        <w:jc w:val="center"/>
        <w:rPr>
          <w:rFonts w:ascii="Cambria" w:hAnsi="Cambria" w:cs="Arial"/>
          <w:b/>
          <w:sz w:val="24"/>
          <w:szCs w:val="24"/>
          <w:lang w:eastAsia="pl-PL"/>
        </w:rPr>
      </w:pPr>
      <w:r w:rsidRPr="008C6D1C">
        <w:rPr>
          <w:rFonts w:ascii="Cambria" w:hAnsi="Cambria" w:cs="Arial"/>
          <w:b/>
          <w:sz w:val="24"/>
          <w:szCs w:val="24"/>
          <w:lang w:eastAsia="pl-PL"/>
        </w:rPr>
        <w:t>Warunki płatności</w:t>
      </w:r>
    </w:p>
    <w:p w14:paraId="20F8C6F1" w14:textId="6C926B74" w:rsidR="004E21A8" w:rsidRPr="008C6D1C" w:rsidRDefault="004E21A8" w:rsidP="000D3A15">
      <w:pPr>
        <w:numPr>
          <w:ilvl w:val="0"/>
          <w:numId w:val="12"/>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Wyn</w:t>
      </w:r>
      <w:r w:rsidR="0060223C" w:rsidRPr="008C6D1C">
        <w:rPr>
          <w:rFonts w:ascii="Cambria" w:hAnsi="Cambria" w:cs="Arial"/>
          <w:sz w:val="24"/>
          <w:szCs w:val="24"/>
          <w:lang w:eastAsia="pl-PL"/>
        </w:rPr>
        <w:t>agrodzenie</w:t>
      </w:r>
      <w:r w:rsidRPr="008C6D1C">
        <w:rPr>
          <w:rFonts w:ascii="Cambria" w:hAnsi="Cambria" w:cs="Arial"/>
          <w:sz w:val="24"/>
          <w:szCs w:val="24"/>
          <w:lang w:eastAsia="pl-PL"/>
        </w:rPr>
        <w:t xml:space="preserve"> będzie </w:t>
      </w:r>
      <w:r w:rsidR="005B60B0" w:rsidRPr="008C6D1C">
        <w:rPr>
          <w:rFonts w:ascii="Cambria" w:hAnsi="Cambria" w:cs="Arial"/>
          <w:sz w:val="24"/>
          <w:szCs w:val="24"/>
          <w:lang w:eastAsia="pl-PL"/>
        </w:rPr>
        <w:t xml:space="preserve">płatne </w:t>
      </w:r>
      <w:r w:rsidRPr="008C6D1C">
        <w:rPr>
          <w:rFonts w:ascii="Cambria" w:hAnsi="Cambria" w:cs="Arial"/>
          <w:sz w:val="24"/>
          <w:szCs w:val="24"/>
          <w:lang w:eastAsia="pl-PL"/>
        </w:rPr>
        <w:t xml:space="preserve">w terminie </w:t>
      </w:r>
      <w:r w:rsidRPr="008C6D1C">
        <w:rPr>
          <w:rFonts w:ascii="Cambria" w:hAnsi="Cambria" w:cs="Arial"/>
          <w:b/>
          <w:sz w:val="24"/>
          <w:szCs w:val="24"/>
          <w:lang w:eastAsia="pl-PL"/>
        </w:rPr>
        <w:t xml:space="preserve">do </w:t>
      </w:r>
      <w:r w:rsidR="001777A6" w:rsidRPr="008C6D1C">
        <w:rPr>
          <w:rFonts w:ascii="Cambria" w:hAnsi="Cambria" w:cs="Arial"/>
          <w:b/>
          <w:sz w:val="24"/>
          <w:szCs w:val="24"/>
          <w:lang w:eastAsia="pl-PL"/>
        </w:rPr>
        <w:t>14</w:t>
      </w:r>
      <w:r w:rsidRPr="008C6D1C">
        <w:rPr>
          <w:rFonts w:ascii="Cambria" w:hAnsi="Cambria" w:cs="Arial"/>
          <w:b/>
          <w:sz w:val="24"/>
          <w:szCs w:val="24"/>
          <w:lang w:eastAsia="pl-PL"/>
        </w:rPr>
        <w:t xml:space="preserve"> dni</w:t>
      </w:r>
      <w:r w:rsidRPr="008C6D1C">
        <w:rPr>
          <w:rFonts w:ascii="Cambria" w:hAnsi="Cambria" w:cs="Arial"/>
          <w:sz w:val="24"/>
          <w:szCs w:val="24"/>
          <w:lang w:eastAsia="pl-PL"/>
        </w:rPr>
        <w:t xml:space="preserve"> od doręczenia Zamawiającemu prawidłowo wystawionej faktury</w:t>
      </w:r>
      <w:r w:rsidR="0014619C" w:rsidRPr="008C6D1C">
        <w:rPr>
          <w:rFonts w:ascii="Cambria" w:hAnsi="Cambria" w:cs="Arial"/>
          <w:sz w:val="24"/>
          <w:szCs w:val="24"/>
          <w:lang w:eastAsia="pl-PL"/>
        </w:rPr>
        <w:t xml:space="preserve"> VAT</w:t>
      </w:r>
      <w:r w:rsidRPr="008C6D1C">
        <w:rPr>
          <w:rFonts w:ascii="Cambria" w:hAnsi="Cambria" w:cs="Arial"/>
          <w:sz w:val="24"/>
          <w:szCs w:val="24"/>
          <w:lang w:eastAsia="pl-PL"/>
        </w:rPr>
        <w:t xml:space="preserve">. </w:t>
      </w:r>
      <w:r w:rsidR="0014619C" w:rsidRPr="008C6D1C">
        <w:rPr>
          <w:rFonts w:ascii="Cambria" w:hAnsi="Cambria" w:cs="Arial"/>
          <w:sz w:val="24"/>
          <w:szCs w:val="24"/>
          <w:lang w:eastAsia="pl-PL"/>
        </w:rPr>
        <w:t xml:space="preserve">Podstawą do wystawienia faktury VAT przez Wykonawcę będą </w:t>
      </w:r>
      <w:r w:rsidR="007C75B0">
        <w:rPr>
          <w:rFonts w:ascii="Cambria" w:hAnsi="Cambria" w:cs="Arial"/>
          <w:sz w:val="24"/>
          <w:szCs w:val="24"/>
          <w:lang w:eastAsia="pl-PL"/>
        </w:rPr>
        <w:t>dokumenty WZ lub MM podpisane przez przedstawicieli Zamawiającego i odbiorcy nasion lub sadzonek lub substratów</w:t>
      </w:r>
      <w:r w:rsidR="0014619C" w:rsidRPr="008C6D1C">
        <w:rPr>
          <w:rFonts w:ascii="Cambria" w:hAnsi="Cambria" w:cs="Arial"/>
          <w:sz w:val="24"/>
          <w:szCs w:val="24"/>
          <w:lang w:eastAsia="pl-PL"/>
        </w:rPr>
        <w:t>.</w:t>
      </w:r>
    </w:p>
    <w:p w14:paraId="02F4D8BB" w14:textId="77777777" w:rsidR="00F50C44" w:rsidRPr="008C6D1C" w:rsidRDefault="00F50C44" w:rsidP="000D3A15">
      <w:pPr>
        <w:numPr>
          <w:ilvl w:val="0"/>
          <w:numId w:val="12"/>
        </w:numPr>
        <w:suppressAutoHyphens w:val="0"/>
        <w:spacing w:before="120"/>
        <w:ind w:left="567" w:hanging="567"/>
        <w:jc w:val="both"/>
        <w:rPr>
          <w:rFonts w:ascii="Cambria" w:hAnsi="Cambria" w:cs="Arial"/>
          <w:sz w:val="24"/>
          <w:szCs w:val="24"/>
          <w:lang w:eastAsia="pl-PL"/>
        </w:rPr>
      </w:pPr>
      <w:r w:rsidRPr="008C6D1C">
        <w:rPr>
          <w:rFonts w:ascii="Cambria" w:hAnsi="Cambria" w:cs="Cambria"/>
          <w:bCs/>
          <w:sz w:val="24"/>
          <w:szCs w:val="24"/>
        </w:rPr>
        <w:t xml:space="preserve">W przypadku wystawienia faktury w formie pisemnej, prawidłowo wystawiona faktura powinna być doręczona do biura Zamawiającego, ul. Rogera 1, 47-430 Rudy. Fakturę elektroniczną należy przesłać na adres </w:t>
      </w:r>
      <w:hyperlink r:id="rId8" w:history="1">
        <w:r w:rsidR="00D55917" w:rsidRPr="008C6D1C">
          <w:rPr>
            <w:rStyle w:val="Hipercze"/>
            <w:rFonts w:ascii="Cambria" w:hAnsi="Cambria" w:cs="Cambria"/>
            <w:bCs/>
            <w:sz w:val="24"/>
            <w:szCs w:val="24"/>
          </w:rPr>
          <w:t>faktury.rudy@katowice.lasy.gov.pl</w:t>
        </w:r>
      </w:hyperlink>
      <w:r w:rsidR="00D55917" w:rsidRPr="008C6D1C">
        <w:rPr>
          <w:rFonts w:ascii="Cambria" w:hAnsi="Cambria" w:cs="Cambria"/>
          <w:bCs/>
          <w:sz w:val="24"/>
          <w:szCs w:val="24"/>
        </w:rPr>
        <w:t xml:space="preserve">. </w:t>
      </w:r>
    </w:p>
    <w:p w14:paraId="7841C7A0" w14:textId="77777777" w:rsidR="008C6D1C" w:rsidRPr="008C6D1C" w:rsidRDefault="008C6D1C" w:rsidP="008C6D1C">
      <w:pPr>
        <w:pStyle w:val="Tekstpodstawowy3"/>
        <w:ind w:left="567"/>
        <w:rPr>
          <w:rFonts w:ascii="Cambria" w:hAnsi="Cambria"/>
          <w:color w:val="auto"/>
          <w:sz w:val="12"/>
          <w:szCs w:val="12"/>
        </w:rPr>
      </w:pPr>
    </w:p>
    <w:p w14:paraId="429794DF" w14:textId="0B69E34D" w:rsidR="00E05D31" w:rsidRPr="008C6D1C" w:rsidRDefault="00E05D31" w:rsidP="000D3A15">
      <w:pPr>
        <w:pStyle w:val="Tekstpodstawowy3"/>
        <w:numPr>
          <w:ilvl w:val="0"/>
          <w:numId w:val="12"/>
        </w:numPr>
        <w:ind w:left="567" w:hanging="567"/>
        <w:rPr>
          <w:rFonts w:ascii="Cambria" w:hAnsi="Cambria"/>
          <w:color w:val="auto"/>
        </w:rPr>
      </w:pPr>
      <w:r w:rsidRPr="008C6D1C">
        <w:rPr>
          <w:rFonts w:ascii="Cambria" w:hAnsi="Cambria"/>
          <w:color w:val="auto"/>
        </w:rPr>
        <w:t>Płatność nastąpi przelewem na rachunek bankowy Wykonawcy:</w:t>
      </w:r>
      <w:r w:rsidR="00D81D68" w:rsidRPr="008C6D1C">
        <w:rPr>
          <w:rFonts w:ascii="Cambria" w:hAnsi="Cambria"/>
          <w:color w:val="auto"/>
        </w:rPr>
        <w:t>___________________</w:t>
      </w:r>
    </w:p>
    <w:p w14:paraId="4C36FB47" w14:textId="77777777" w:rsidR="00F85A80" w:rsidRPr="008C6D1C" w:rsidRDefault="00F85A80" w:rsidP="00A515BB">
      <w:pPr>
        <w:pStyle w:val="Akapitzlist"/>
        <w:ind w:left="426" w:hanging="426"/>
        <w:rPr>
          <w:rFonts w:ascii="Cambria" w:hAnsi="Cambria"/>
          <w:sz w:val="12"/>
          <w:szCs w:val="12"/>
        </w:rPr>
      </w:pPr>
    </w:p>
    <w:p w14:paraId="7452C043" w14:textId="77777777" w:rsidR="00E05D31" w:rsidRPr="008C6D1C" w:rsidRDefault="00E05D31" w:rsidP="000D3A15">
      <w:pPr>
        <w:pStyle w:val="Tekstpodstawowy3"/>
        <w:numPr>
          <w:ilvl w:val="0"/>
          <w:numId w:val="12"/>
        </w:numPr>
        <w:ind w:left="567" w:hanging="567"/>
        <w:rPr>
          <w:rFonts w:ascii="Cambria" w:hAnsi="Cambria"/>
          <w:color w:val="auto"/>
        </w:rPr>
      </w:pPr>
      <w:r w:rsidRPr="008C6D1C">
        <w:rPr>
          <w:rFonts w:ascii="Cambria" w:hAnsi="Cambria"/>
          <w:color w:val="auto"/>
        </w:rPr>
        <w:t>Każdorazowa zmiana numeru rachunku bankowego Wykonawcy wymaga zawarcia aneksu do umowy zawartej z Zamawiającym.</w:t>
      </w:r>
    </w:p>
    <w:p w14:paraId="25A6B2A4"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Za dzień dokonania płatności przyjmuje się dzień obciążenia rachunku bankowego Zamawiającego.</w:t>
      </w:r>
    </w:p>
    <w:p w14:paraId="0720116D"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Wykonawca może wystawiać ustrukturyzowane faktury elektroniczne </w:t>
      </w:r>
      <w:r w:rsidRPr="008C6D1C">
        <w:rPr>
          <w:rFonts w:ascii="Cambria" w:hAnsi="Cambria" w:cs="Arial"/>
          <w:sz w:val="24"/>
          <w:szCs w:val="24"/>
          <w:lang w:eastAsia="pl-PL"/>
        </w:rPr>
        <w:br/>
        <w:t>w rozumieniu przepisów ustawy z dnia 9 listopada 2018 r. o elektronicznym fakturowaniu w zamówieniach publicznych, koncesjach na roboty budowlane lub usługi oraz partnerstwie publiczno-prywatnym (Dz. U. z 20</w:t>
      </w:r>
      <w:r w:rsidR="00CF65DA" w:rsidRPr="008C6D1C">
        <w:rPr>
          <w:rFonts w:ascii="Cambria" w:hAnsi="Cambria" w:cs="Arial"/>
          <w:sz w:val="24"/>
          <w:szCs w:val="24"/>
          <w:lang w:eastAsia="pl-PL"/>
        </w:rPr>
        <w:t>20</w:t>
      </w:r>
      <w:r w:rsidRPr="008C6D1C">
        <w:rPr>
          <w:rFonts w:ascii="Cambria" w:hAnsi="Cambria" w:cs="Arial"/>
          <w:sz w:val="24"/>
          <w:szCs w:val="24"/>
          <w:lang w:eastAsia="pl-PL"/>
        </w:rPr>
        <w:t xml:space="preserve"> r. poz. </w:t>
      </w:r>
      <w:r w:rsidR="00CF65DA" w:rsidRPr="008C6D1C">
        <w:rPr>
          <w:rFonts w:ascii="Cambria" w:hAnsi="Cambria" w:cs="Arial"/>
          <w:sz w:val="24"/>
          <w:szCs w:val="24"/>
          <w:lang w:eastAsia="pl-PL"/>
        </w:rPr>
        <w:t>1666</w:t>
      </w:r>
      <w:r w:rsidRPr="008C6D1C">
        <w:rPr>
          <w:rFonts w:ascii="Cambria" w:hAnsi="Cambria" w:cs="Arial"/>
          <w:sz w:val="24"/>
          <w:szCs w:val="24"/>
          <w:lang w:eastAsia="pl-PL"/>
        </w:rPr>
        <w:t xml:space="preserve">, „Ustawa o Fakturowaniu”). </w:t>
      </w:r>
    </w:p>
    <w:p w14:paraId="74493FE3" w14:textId="0D118F8B"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w:t>
      </w:r>
      <w:r w:rsidR="00F33322">
        <w:rPr>
          <w:rFonts w:ascii="Cambria" w:hAnsi="Cambria" w:cs="Arial"/>
          <w:sz w:val="24"/>
          <w:szCs w:val="24"/>
          <w:lang w:eastAsia="pl-PL"/>
        </w:rPr>
        <w:t>y dokumentów</w:t>
      </w:r>
      <w:r w:rsidRPr="008C6D1C">
        <w:rPr>
          <w:rFonts w:ascii="Cambria" w:hAnsi="Cambria" w:cs="Arial"/>
          <w:sz w:val="24"/>
          <w:szCs w:val="24"/>
          <w:lang w:eastAsia="pl-PL"/>
        </w:rPr>
        <w:t xml:space="preserve"> </w:t>
      </w:r>
      <w:r w:rsidR="00F33322">
        <w:rPr>
          <w:rFonts w:ascii="Cambria" w:hAnsi="Cambria" w:cs="Arial"/>
          <w:sz w:val="24"/>
          <w:szCs w:val="24"/>
          <w:lang w:eastAsia="pl-PL"/>
        </w:rPr>
        <w:t>WZ</w:t>
      </w:r>
      <w:r w:rsidRPr="008C6D1C">
        <w:rPr>
          <w:rFonts w:ascii="Cambria" w:hAnsi="Cambria" w:cs="Arial"/>
          <w:sz w:val="24"/>
          <w:szCs w:val="24"/>
          <w:lang w:eastAsia="pl-PL"/>
        </w:rPr>
        <w:t xml:space="preserve">, których dotyczy. </w:t>
      </w:r>
    </w:p>
    <w:p w14:paraId="3924D7A2"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Ustrukturyzowaną fakturę elektroniczną należy wysyłać na następujący adres Zamawiającego na PEF. Skrócona nazwa skrzynki: PGLLP Nadleśnictwo Rudy Racib, Typ/Numer PEPPOL: NIP/6390003592</w:t>
      </w:r>
    </w:p>
    <w:p w14:paraId="5571388B"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Za chwilę doręczenia ustrukturyzowanej faktury elektronicznej uznawać się będzie chwilę wprowadzenia prawidłowo wystawionej faktury, zawierającej wszystkie elementy, o których mowa w ust. 7 powyżej, do konta Zamawiającego na PEF, </w:t>
      </w:r>
      <w:r w:rsidR="0014619C" w:rsidRPr="008C6D1C">
        <w:rPr>
          <w:rFonts w:ascii="Cambria" w:hAnsi="Cambria" w:cs="Arial"/>
          <w:sz w:val="24"/>
          <w:szCs w:val="24"/>
          <w:lang w:eastAsia="pl-PL"/>
        </w:rPr>
        <w:br/>
      </w:r>
      <w:r w:rsidRPr="008C6D1C">
        <w:rPr>
          <w:rFonts w:ascii="Cambria" w:hAnsi="Cambria" w:cs="Arial"/>
          <w:sz w:val="24"/>
          <w:szCs w:val="24"/>
          <w:lang w:eastAsia="pl-PL"/>
        </w:rPr>
        <w:t>w sposób umożliwiający Zamawiającemu zapoznanie się z jej treścią.</w:t>
      </w:r>
    </w:p>
    <w:p w14:paraId="73930C67"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Podatek VAT naliczony zostanie w wysokości obowiązującej w dniu wystawienia faktury. W przypadku zmiany stawki podatku od towarów i usług w trakcie trwania umowy w stosunku do stawki obowiązującej w dniu jej zawarcia lub kolejnych zmian Zamawiający zapłaci Wykonawcy odpowiednio skorygowaną cenę brutto bez zmiany wysokości cen netto ustalonych w </w:t>
      </w:r>
      <w:r w:rsidR="00335386" w:rsidRPr="008C6D1C">
        <w:rPr>
          <w:rFonts w:ascii="Cambria" w:hAnsi="Cambria" w:cs="Arial"/>
          <w:sz w:val="24"/>
          <w:szCs w:val="24"/>
          <w:lang w:eastAsia="pl-PL"/>
        </w:rPr>
        <w:t>K</w:t>
      </w:r>
      <w:r w:rsidRPr="008C6D1C">
        <w:rPr>
          <w:rFonts w:ascii="Cambria" w:hAnsi="Cambria" w:cs="Arial"/>
          <w:sz w:val="24"/>
          <w:szCs w:val="24"/>
          <w:lang w:eastAsia="pl-PL"/>
        </w:rPr>
        <w:t xml:space="preserve">osztorysie </w:t>
      </w:r>
      <w:r w:rsidR="00335386" w:rsidRPr="008C6D1C">
        <w:rPr>
          <w:rFonts w:ascii="Cambria" w:hAnsi="Cambria" w:cs="Arial"/>
          <w:sz w:val="24"/>
          <w:szCs w:val="24"/>
          <w:lang w:eastAsia="pl-PL"/>
        </w:rPr>
        <w:t>O</w:t>
      </w:r>
      <w:r w:rsidRPr="008C6D1C">
        <w:rPr>
          <w:rFonts w:ascii="Cambria" w:hAnsi="Cambria" w:cs="Arial"/>
          <w:sz w:val="24"/>
          <w:szCs w:val="24"/>
          <w:lang w:eastAsia="pl-PL"/>
        </w:rPr>
        <w:t>fertowym.</w:t>
      </w:r>
    </w:p>
    <w:p w14:paraId="6B4FB870"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Wykonawca przy realizacji Umowy zobowiązuje się posługiwać rachunkiem rozliczeniowym o którym mowa w art. 49 ust</w:t>
      </w:r>
      <w:r w:rsidR="00335386" w:rsidRPr="008C6D1C">
        <w:rPr>
          <w:rFonts w:ascii="Cambria" w:hAnsi="Cambria" w:cs="Arial"/>
          <w:sz w:val="24"/>
          <w:szCs w:val="24"/>
          <w:lang w:eastAsia="pl-PL"/>
        </w:rPr>
        <w:t>.</w:t>
      </w:r>
      <w:r w:rsidRPr="008C6D1C">
        <w:rPr>
          <w:rFonts w:ascii="Cambria" w:hAnsi="Cambria" w:cs="Arial"/>
          <w:sz w:val="24"/>
          <w:szCs w:val="24"/>
          <w:lang w:eastAsia="pl-PL"/>
        </w:rPr>
        <w:t xml:space="preserve"> 1 pkt 1 ustawy z dnia 29 sierpnia 1997 r. Prawo </w:t>
      </w:r>
      <w:r w:rsidR="00AA1E7B" w:rsidRPr="008C6D1C">
        <w:rPr>
          <w:rFonts w:ascii="Cambria" w:hAnsi="Cambria" w:cs="Arial"/>
          <w:sz w:val="24"/>
          <w:szCs w:val="24"/>
          <w:lang w:eastAsia="pl-PL"/>
        </w:rPr>
        <w:t>Bankowe (tekst jedn. Dz.U. z 202</w:t>
      </w:r>
      <w:r w:rsidR="00CA25C5" w:rsidRPr="008C6D1C">
        <w:rPr>
          <w:rFonts w:ascii="Cambria" w:hAnsi="Cambria" w:cs="Arial"/>
          <w:sz w:val="24"/>
          <w:szCs w:val="24"/>
          <w:lang w:eastAsia="pl-PL"/>
        </w:rPr>
        <w:t>3</w:t>
      </w:r>
      <w:r w:rsidR="00D70E6D" w:rsidRPr="008C6D1C">
        <w:rPr>
          <w:rFonts w:ascii="Cambria" w:hAnsi="Cambria" w:cs="Arial"/>
          <w:sz w:val="24"/>
          <w:szCs w:val="24"/>
          <w:lang w:eastAsia="pl-PL"/>
        </w:rPr>
        <w:t xml:space="preserve"> </w:t>
      </w:r>
      <w:r w:rsidRPr="008C6D1C">
        <w:rPr>
          <w:rFonts w:ascii="Cambria" w:hAnsi="Cambria" w:cs="Arial"/>
          <w:sz w:val="24"/>
          <w:szCs w:val="24"/>
          <w:lang w:eastAsia="pl-PL"/>
        </w:rPr>
        <w:t xml:space="preserve">r. poz. </w:t>
      </w:r>
      <w:r w:rsidR="00CA25C5" w:rsidRPr="008C6D1C">
        <w:rPr>
          <w:rFonts w:ascii="Cambria" w:hAnsi="Cambria" w:cs="Arial"/>
          <w:sz w:val="24"/>
          <w:szCs w:val="24"/>
          <w:lang w:eastAsia="pl-PL"/>
        </w:rPr>
        <w:t>2488</w:t>
      </w:r>
      <w:r w:rsidRPr="008C6D1C">
        <w:rPr>
          <w:rFonts w:ascii="Cambria" w:hAnsi="Cambria" w:cs="Arial"/>
          <w:sz w:val="24"/>
          <w:szCs w:val="24"/>
          <w:lang w:eastAsia="pl-PL"/>
        </w:rPr>
        <w:t xml:space="preserve">) zawartym w wykazie podmiotów, o którym mowa w art. 96b ust 1 ustawy z dnia 11 marca 2004 roku </w:t>
      </w:r>
      <w:r w:rsidR="00CA25C5" w:rsidRPr="008C6D1C">
        <w:rPr>
          <w:rFonts w:ascii="Cambria" w:hAnsi="Cambria" w:cs="Arial"/>
          <w:sz w:val="24"/>
          <w:szCs w:val="24"/>
          <w:lang w:eastAsia="pl-PL"/>
        </w:rPr>
        <w:br/>
      </w:r>
      <w:r w:rsidRPr="008C6D1C">
        <w:rPr>
          <w:rFonts w:ascii="Cambria" w:hAnsi="Cambria" w:cs="Arial"/>
          <w:sz w:val="24"/>
          <w:szCs w:val="24"/>
          <w:lang w:eastAsia="pl-PL"/>
        </w:rPr>
        <w:t>o podatku od towarów i usług (tekst jedn. Dz.</w:t>
      </w:r>
      <w:r w:rsidR="00335386" w:rsidRPr="008C6D1C">
        <w:rPr>
          <w:rFonts w:ascii="Cambria" w:hAnsi="Cambria" w:cs="Arial"/>
          <w:sz w:val="24"/>
          <w:szCs w:val="24"/>
          <w:lang w:eastAsia="pl-PL"/>
        </w:rPr>
        <w:t xml:space="preserve"> </w:t>
      </w:r>
      <w:r w:rsidRPr="008C6D1C">
        <w:rPr>
          <w:rFonts w:ascii="Cambria" w:hAnsi="Cambria" w:cs="Arial"/>
          <w:sz w:val="24"/>
          <w:szCs w:val="24"/>
          <w:lang w:eastAsia="pl-PL"/>
        </w:rPr>
        <w:t>U. z  202</w:t>
      </w:r>
      <w:r w:rsidR="00CA25C5" w:rsidRPr="008C6D1C">
        <w:rPr>
          <w:rFonts w:ascii="Cambria" w:hAnsi="Cambria" w:cs="Arial"/>
          <w:sz w:val="24"/>
          <w:szCs w:val="24"/>
          <w:lang w:eastAsia="pl-PL"/>
        </w:rPr>
        <w:t>4</w:t>
      </w:r>
      <w:r w:rsidRPr="008C6D1C">
        <w:rPr>
          <w:rFonts w:ascii="Cambria" w:hAnsi="Cambria" w:cs="Arial"/>
          <w:sz w:val="24"/>
          <w:szCs w:val="24"/>
          <w:lang w:eastAsia="pl-PL"/>
        </w:rPr>
        <w:t xml:space="preserve"> r. poz. </w:t>
      </w:r>
      <w:r w:rsidR="00CA25C5" w:rsidRPr="008C6D1C">
        <w:rPr>
          <w:rFonts w:ascii="Cambria" w:hAnsi="Cambria" w:cs="Arial"/>
          <w:sz w:val="24"/>
          <w:szCs w:val="24"/>
          <w:lang w:eastAsia="pl-PL"/>
        </w:rPr>
        <w:t>361</w:t>
      </w:r>
      <w:r w:rsidRPr="008C6D1C">
        <w:rPr>
          <w:rFonts w:ascii="Cambria" w:hAnsi="Cambria" w:cs="Arial"/>
          <w:sz w:val="24"/>
          <w:szCs w:val="24"/>
          <w:lang w:eastAsia="pl-PL"/>
        </w:rPr>
        <w:t xml:space="preserve">). Wykonawca przyjmuje do wiadomości, iż Zamawiający przy zapłacie Wynagrodzenia będzie </w:t>
      </w:r>
      <w:r w:rsidRPr="008C6D1C">
        <w:rPr>
          <w:rFonts w:ascii="Cambria" w:hAnsi="Cambria" w:cs="Arial"/>
          <w:sz w:val="24"/>
          <w:szCs w:val="24"/>
          <w:lang w:eastAsia="pl-PL"/>
        </w:rPr>
        <w:lastRenderedPageBreak/>
        <w:t xml:space="preserve">stosował mechanizm podzielonej płatności, o którym mowa w art. 108a </w:t>
      </w:r>
      <w:r w:rsidR="00CA25C5" w:rsidRPr="008C6D1C">
        <w:rPr>
          <w:rFonts w:ascii="Cambria" w:hAnsi="Cambria" w:cs="Arial"/>
          <w:sz w:val="24"/>
          <w:szCs w:val="24"/>
          <w:lang w:eastAsia="pl-PL"/>
        </w:rPr>
        <w:br/>
      </w:r>
      <w:r w:rsidRPr="008C6D1C">
        <w:rPr>
          <w:rFonts w:ascii="Cambria" w:hAnsi="Cambria" w:cs="Arial"/>
          <w:sz w:val="24"/>
          <w:szCs w:val="24"/>
          <w:lang w:eastAsia="pl-PL"/>
        </w:rPr>
        <w:t>ust. 1 ustawy z dnia 11 marca 2004</w:t>
      </w:r>
      <w:r w:rsidR="00CF65DA" w:rsidRPr="008C6D1C">
        <w:rPr>
          <w:rFonts w:ascii="Cambria" w:hAnsi="Cambria" w:cs="Arial"/>
          <w:sz w:val="24"/>
          <w:szCs w:val="24"/>
          <w:lang w:eastAsia="pl-PL"/>
        </w:rPr>
        <w:t> </w:t>
      </w:r>
      <w:r w:rsidRPr="008C6D1C">
        <w:rPr>
          <w:rFonts w:ascii="Cambria" w:hAnsi="Cambria" w:cs="Arial"/>
          <w:sz w:val="24"/>
          <w:szCs w:val="24"/>
          <w:lang w:eastAsia="pl-PL"/>
        </w:rPr>
        <w:t>r. o podatku od towarów i usług</w:t>
      </w:r>
      <w:r w:rsidR="0014619C" w:rsidRPr="008C6D1C">
        <w:rPr>
          <w:rFonts w:ascii="Cambria" w:hAnsi="Cambria" w:cs="Arial"/>
          <w:sz w:val="24"/>
          <w:szCs w:val="24"/>
          <w:lang w:eastAsia="pl-PL"/>
        </w:rPr>
        <w:t>.</w:t>
      </w:r>
    </w:p>
    <w:p w14:paraId="6C63859D" w14:textId="77777777" w:rsidR="00D0419E" w:rsidRPr="008C6D1C" w:rsidRDefault="00D0419E" w:rsidP="00A515BB">
      <w:pPr>
        <w:suppressAutoHyphens w:val="0"/>
        <w:spacing w:before="120"/>
        <w:ind w:firstLine="426"/>
        <w:jc w:val="both"/>
        <w:rPr>
          <w:rFonts w:ascii="Cambria" w:hAnsi="Cambria" w:cs="Arial"/>
          <w:sz w:val="24"/>
          <w:szCs w:val="24"/>
          <w:lang w:eastAsia="pl-PL"/>
        </w:rPr>
      </w:pPr>
      <w:r w:rsidRPr="008C6D1C">
        <w:rPr>
          <w:rFonts w:ascii="Cambria" w:hAnsi="Cambria" w:cs="Arial"/>
          <w:sz w:val="24"/>
          <w:szCs w:val="24"/>
          <w:lang w:eastAsia="pl-PL"/>
        </w:rPr>
        <w:t xml:space="preserve">Zapłata: </w:t>
      </w:r>
    </w:p>
    <w:p w14:paraId="4109CBA6" w14:textId="77777777" w:rsidR="00D0419E" w:rsidRPr="008C6D1C" w:rsidRDefault="00D0419E" w:rsidP="000D3A15">
      <w:pPr>
        <w:numPr>
          <w:ilvl w:val="0"/>
          <w:numId w:val="17"/>
        </w:numPr>
        <w:suppressAutoHyphens w:val="0"/>
        <w:spacing w:before="120"/>
        <w:jc w:val="both"/>
        <w:rPr>
          <w:rFonts w:ascii="Cambria" w:hAnsi="Cambria" w:cs="Arial"/>
          <w:sz w:val="24"/>
          <w:szCs w:val="24"/>
          <w:lang w:eastAsia="pl-PL"/>
        </w:rPr>
      </w:pPr>
      <w:r w:rsidRPr="008C6D1C">
        <w:rPr>
          <w:rFonts w:ascii="Cambria" w:hAnsi="Cambria" w:cs="Arial"/>
          <w:sz w:val="24"/>
          <w:szCs w:val="24"/>
          <w:lang w:eastAsia="pl-PL"/>
        </w:rPr>
        <w:t xml:space="preserve">kwoty odpowiadającej całości albo części kwoty podatku wynikającej </w:t>
      </w:r>
      <w:r w:rsidRPr="008C6D1C">
        <w:rPr>
          <w:rFonts w:ascii="Cambria" w:hAnsi="Cambria" w:cs="Arial"/>
          <w:sz w:val="24"/>
          <w:szCs w:val="24"/>
          <w:lang w:eastAsia="pl-PL"/>
        </w:rPr>
        <w:br/>
        <w:t xml:space="preserve">z otrzymanej faktury będzie dokonywana na rachunek VAT, w rozumieniu art. 2 pkt 37 Wykonawcy ustawy z dnia 11 marca 2004 r. o podatku od towarów </w:t>
      </w:r>
      <w:r w:rsidR="0014619C" w:rsidRPr="008C6D1C">
        <w:rPr>
          <w:rFonts w:ascii="Cambria" w:hAnsi="Cambria" w:cs="Arial"/>
          <w:sz w:val="24"/>
          <w:szCs w:val="24"/>
          <w:lang w:eastAsia="pl-PL"/>
        </w:rPr>
        <w:br/>
      </w:r>
      <w:r w:rsidRPr="008C6D1C">
        <w:rPr>
          <w:rFonts w:ascii="Cambria" w:hAnsi="Cambria" w:cs="Arial"/>
          <w:sz w:val="24"/>
          <w:szCs w:val="24"/>
          <w:lang w:eastAsia="pl-PL"/>
        </w:rPr>
        <w:t xml:space="preserve">i usług </w:t>
      </w:r>
    </w:p>
    <w:p w14:paraId="2FD683A3" w14:textId="77777777" w:rsidR="00D0419E" w:rsidRPr="008C6D1C" w:rsidRDefault="00D0419E" w:rsidP="000D3A15">
      <w:pPr>
        <w:numPr>
          <w:ilvl w:val="0"/>
          <w:numId w:val="17"/>
        </w:numPr>
        <w:suppressAutoHyphens w:val="0"/>
        <w:spacing w:before="120"/>
        <w:jc w:val="both"/>
        <w:rPr>
          <w:rFonts w:ascii="Cambria" w:hAnsi="Cambria" w:cs="Arial"/>
          <w:sz w:val="24"/>
          <w:szCs w:val="24"/>
          <w:lang w:eastAsia="pl-PL"/>
        </w:rPr>
      </w:pPr>
      <w:r w:rsidRPr="008C6D1C">
        <w:rPr>
          <w:rFonts w:ascii="Cambria" w:hAnsi="Cambria" w:cs="Arial"/>
          <w:sz w:val="24"/>
          <w:szCs w:val="24"/>
          <w:lang w:eastAsia="pl-PL"/>
        </w:rPr>
        <w:t xml:space="preserve">kwoty odpowiadającej wartości sprzedaży netto wynikającej z otrzymanej faktury będzie dokonywana na rachunek bankowy albo na rachunek </w:t>
      </w:r>
      <w:r w:rsidRPr="008C6D1C">
        <w:rPr>
          <w:rFonts w:ascii="Cambria" w:hAnsi="Cambria" w:cs="Arial"/>
          <w:sz w:val="24"/>
          <w:szCs w:val="24"/>
          <w:lang w:eastAsia="pl-PL"/>
        </w:rPr>
        <w:br/>
        <w:t>w spółdzielczej kasie oszczędnościowo-kredytowej, dla których jest prowadzony rachunek VAT Wykonawcy.</w:t>
      </w:r>
    </w:p>
    <w:p w14:paraId="5384C002" w14:textId="77777777" w:rsidR="00D0419E" w:rsidRPr="008C6D1C" w:rsidRDefault="00D0419E"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Wykonawca nie może bez uprzedniej zgody Zamawiającego wyrażonej na piśmie pod rygorem nieważności, przenieść na osobę trzecią jakiejkolwiek wierzytelności wynikającej z Umowy.</w:t>
      </w:r>
    </w:p>
    <w:p w14:paraId="26C6E49F" w14:textId="547E8F97" w:rsidR="0014619C" w:rsidRPr="008C6D1C" w:rsidRDefault="0014619C" w:rsidP="000D3A15">
      <w:pPr>
        <w:numPr>
          <w:ilvl w:val="0"/>
          <w:numId w:val="16"/>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w:t>
      </w:r>
      <w:r w:rsidR="00F33322">
        <w:rPr>
          <w:rFonts w:ascii="Cambria" w:hAnsi="Cambria" w:cs="Arial"/>
          <w:sz w:val="24"/>
          <w:szCs w:val="24"/>
          <w:lang w:eastAsia="pl-PL"/>
        </w:rPr>
        <w:t xml:space="preserve">usługi </w:t>
      </w:r>
      <w:r w:rsidRPr="008C6D1C">
        <w:rPr>
          <w:rFonts w:ascii="Cambria" w:hAnsi="Cambria" w:cs="Arial"/>
          <w:sz w:val="24"/>
          <w:szCs w:val="24"/>
          <w:lang w:eastAsia="pl-PL"/>
        </w:rPr>
        <w:t>będzie uprawniony każdy z członków konsorcjum z osobna w zakresie wykonanych przez niego prac. Dokonanie zapłaty na rachunek bankowy upoważnionego członka konsorcjum zwalnia Zamawiającego z odpowiedzialności w stosunku do wszystkich członków konsorcjum.</w:t>
      </w:r>
    </w:p>
    <w:p w14:paraId="7BF3DF28" w14:textId="4831411E" w:rsidR="00C96F4E" w:rsidRPr="008C6D1C" w:rsidRDefault="00C96F4E" w:rsidP="000D3A15">
      <w:pPr>
        <w:numPr>
          <w:ilvl w:val="0"/>
          <w:numId w:val="16"/>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Wszystkie płatności Zamawiającego w związku z realizacją umowy przez Wykonawcę będą</w:t>
      </w:r>
      <w:r w:rsidR="00412945" w:rsidRPr="008C6D1C">
        <w:rPr>
          <w:rFonts w:ascii="Cambria" w:hAnsi="Cambria" w:cs="Arial"/>
          <w:bCs/>
          <w:sz w:val="24"/>
          <w:szCs w:val="24"/>
          <w:lang w:eastAsia="pl-PL"/>
        </w:rPr>
        <w:t xml:space="preserve"> dokonywane w złotych polskich</w:t>
      </w:r>
      <w:r w:rsidR="00623C21" w:rsidRPr="008C6D1C">
        <w:rPr>
          <w:rFonts w:ascii="Cambria" w:hAnsi="Cambria" w:cs="Arial"/>
          <w:bCs/>
          <w:sz w:val="24"/>
          <w:szCs w:val="24"/>
          <w:lang w:eastAsia="pl-PL"/>
        </w:rPr>
        <w:t xml:space="preserve"> [PLN]</w:t>
      </w:r>
      <w:r w:rsidR="00412945" w:rsidRPr="008C6D1C">
        <w:rPr>
          <w:rFonts w:ascii="Cambria" w:hAnsi="Cambria" w:cs="Arial"/>
          <w:bCs/>
          <w:sz w:val="24"/>
          <w:szCs w:val="24"/>
          <w:lang w:eastAsia="pl-PL"/>
        </w:rPr>
        <w:t>.</w:t>
      </w:r>
    </w:p>
    <w:p w14:paraId="01FD19C1" w14:textId="77777777" w:rsidR="00427D7A" w:rsidRPr="008C6D1C" w:rsidRDefault="00427D7A" w:rsidP="000D3A15">
      <w:pPr>
        <w:numPr>
          <w:ilvl w:val="0"/>
          <w:numId w:val="16"/>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W razie zwłoki w zapłacie Wykonawcy przysługuje prawo naliczenia odsetek                                   w wysokości ustawowej.</w:t>
      </w:r>
    </w:p>
    <w:p w14:paraId="65D1B842" w14:textId="5BF5AADB" w:rsidR="0014619C" w:rsidRPr="008C6D1C" w:rsidRDefault="0014619C" w:rsidP="000D3A15">
      <w:pPr>
        <w:numPr>
          <w:ilvl w:val="0"/>
          <w:numId w:val="16"/>
        </w:numPr>
        <w:spacing w:before="120" w:after="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Strony ustalają, iż Zamawiający może potrącić z wynagrodzenia wszelkie należności pieniężne należne od Wykonawcy na podstawie Umowy, w tym w szczególności kary umowne, odszkodowania z tytułu nienależytego wykonania Przedmiotu Umowy, </w:t>
      </w:r>
      <w:r w:rsidR="007C75B0">
        <w:rPr>
          <w:rFonts w:ascii="Cambria" w:hAnsi="Cambria" w:cs="Arial"/>
          <w:bCs/>
          <w:sz w:val="24"/>
          <w:szCs w:val="24"/>
          <w:lang w:eastAsia="pl-PL"/>
        </w:rPr>
        <w:br/>
      </w:r>
      <w:r w:rsidRPr="008C6D1C">
        <w:rPr>
          <w:rFonts w:ascii="Cambria" w:hAnsi="Cambria" w:cs="Arial"/>
          <w:bCs/>
          <w:sz w:val="24"/>
          <w:szCs w:val="24"/>
          <w:lang w:eastAsia="pl-PL"/>
        </w:rPr>
        <w:t xml:space="preserve">w tym odszkodowania za szkody przewyższające wysokość zastrzeżonych kar umownych, koszty ubezpieczenia Wykonawcy i koszty poniesione przez Zamawiającego w związku z Wykonaniem Zastępczym. Potrącenie umowne, </w:t>
      </w:r>
      <w:r w:rsidR="007C75B0">
        <w:rPr>
          <w:rFonts w:ascii="Cambria" w:hAnsi="Cambria" w:cs="Arial"/>
          <w:bCs/>
          <w:sz w:val="24"/>
          <w:szCs w:val="24"/>
          <w:lang w:eastAsia="pl-PL"/>
        </w:rPr>
        <w:br/>
      </w:r>
      <w:r w:rsidRPr="008C6D1C">
        <w:rPr>
          <w:rFonts w:ascii="Cambria" w:hAnsi="Cambria" w:cs="Arial"/>
          <w:bCs/>
          <w:sz w:val="24"/>
          <w:szCs w:val="24"/>
          <w:lang w:eastAsia="pl-PL"/>
        </w:rPr>
        <w:t>o którym mowa w zdaniach poprzednich nie ogranicza w żaden sposób praw Zamawiającego do potrącenia ustawowego.</w:t>
      </w:r>
    </w:p>
    <w:p w14:paraId="3996B032" w14:textId="77777777" w:rsidR="0014619C" w:rsidRPr="00E36B86" w:rsidRDefault="0014619C" w:rsidP="0014619C">
      <w:pPr>
        <w:suppressAutoHyphens w:val="0"/>
        <w:spacing w:before="120"/>
        <w:ind w:left="426"/>
        <w:jc w:val="both"/>
        <w:rPr>
          <w:rFonts w:ascii="Cambria" w:hAnsi="Cambria" w:cs="Arial"/>
          <w:bCs/>
          <w:sz w:val="10"/>
          <w:szCs w:val="10"/>
          <w:lang w:eastAsia="pl-PL"/>
        </w:rPr>
      </w:pPr>
    </w:p>
    <w:p w14:paraId="6081F216" w14:textId="2A5E7EAD" w:rsidR="00E36B86" w:rsidRPr="007C1853" w:rsidRDefault="00F96C7F" w:rsidP="004E21A8">
      <w:pPr>
        <w:keepNext/>
        <w:suppressAutoHyphens w:val="0"/>
        <w:spacing w:before="120"/>
        <w:jc w:val="center"/>
        <w:outlineLvl w:val="0"/>
        <w:rPr>
          <w:rFonts w:ascii="Cambria" w:hAnsi="Cambria" w:cs="Arial"/>
          <w:b/>
          <w:bCs/>
          <w:kern w:val="32"/>
          <w:sz w:val="24"/>
          <w:szCs w:val="24"/>
          <w:lang w:eastAsia="pl-PL"/>
        </w:rPr>
      </w:pPr>
      <w:bookmarkStart w:id="5" w:name="_Toc68356757"/>
      <w:r w:rsidRPr="007C1853">
        <w:rPr>
          <w:rFonts w:ascii="Cambria" w:hAnsi="Cambria" w:cs="Arial"/>
          <w:b/>
          <w:bCs/>
          <w:kern w:val="32"/>
          <w:sz w:val="24"/>
          <w:szCs w:val="24"/>
          <w:lang w:eastAsia="pl-PL"/>
        </w:rPr>
        <w:t>§ 1</w:t>
      </w:r>
      <w:r w:rsidR="007C1853" w:rsidRPr="007C1853">
        <w:rPr>
          <w:rFonts w:ascii="Cambria" w:hAnsi="Cambria" w:cs="Arial"/>
          <w:b/>
          <w:bCs/>
          <w:kern w:val="32"/>
          <w:sz w:val="24"/>
          <w:szCs w:val="24"/>
          <w:lang w:eastAsia="pl-PL"/>
        </w:rPr>
        <w:t>1</w:t>
      </w:r>
    </w:p>
    <w:p w14:paraId="74312050" w14:textId="77777777" w:rsidR="004E21A8" w:rsidRPr="001C5BA3" w:rsidRDefault="004E21A8" w:rsidP="004E21A8">
      <w:pPr>
        <w:keepNext/>
        <w:suppressAutoHyphens w:val="0"/>
        <w:spacing w:before="120"/>
        <w:jc w:val="center"/>
        <w:outlineLvl w:val="0"/>
        <w:rPr>
          <w:rFonts w:ascii="Cambria" w:hAnsi="Cambria" w:cs="Arial"/>
          <w:b/>
          <w:bCs/>
          <w:kern w:val="32"/>
          <w:sz w:val="24"/>
          <w:szCs w:val="24"/>
          <w:lang w:eastAsia="pl-PL"/>
        </w:rPr>
      </w:pPr>
      <w:r w:rsidRPr="007C1853">
        <w:rPr>
          <w:rFonts w:ascii="Cambria" w:hAnsi="Cambria" w:cs="Arial"/>
          <w:b/>
          <w:bCs/>
          <w:kern w:val="32"/>
          <w:sz w:val="24"/>
          <w:szCs w:val="24"/>
          <w:lang w:eastAsia="pl-PL"/>
        </w:rPr>
        <w:t>Kary umowne</w:t>
      </w:r>
      <w:bookmarkEnd w:id="5"/>
    </w:p>
    <w:p w14:paraId="1FCD56CF" w14:textId="29A86A07" w:rsidR="007C1853" w:rsidRPr="007C1853" w:rsidRDefault="007C1853" w:rsidP="007C1853">
      <w:pPr>
        <w:numPr>
          <w:ilvl w:val="0"/>
          <w:numId w:val="6"/>
        </w:numPr>
        <w:suppressAutoHyphens w:val="0"/>
        <w:autoSpaceDE w:val="0"/>
        <w:autoSpaceDN w:val="0"/>
        <w:adjustRightInd w:val="0"/>
        <w:spacing w:before="120"/>
        <w:ind w:left="567" w:hanging="501"/>
        <w:jc w:val="both"/>
        <w:rPr>
          <w:rFonts w:ascii="Cambria" w:hAnsi="Cambria" w:cs="Arial"/>
          <w:sz w:val="24"/>
          <w:szCs w:val="24"/>
          <w:lang w:eastAsia="pl-PL"/>
        </w:rPr>
      </w:pPr>
      <w:r w:rsidRPr="007C1853">
        <w:rPr>
          <w:rFonts w:ascii="Cambria" w:hAnsi="Cambria" w:cs="Arial"/>
          <w:sz w:val="24"/>
          <w:szCs w:val="24"/>
          <w:lang w:eastAsia="pl-PL"/>
        </w:rPr>
        <w:t xml:space="preserve">Wykonawca zapłaci Zamawiającemu kary umowne w następujących wypadkach </w:t>
      </w:r>
      <w:r>
        <w:rPr>
          <w:rFonts w:ascii="Cambria" w:hAnsi="Cambria" w:cs="Arial"/>
          <w:sz w:val="24"/>
          <w:szCs w:val="24"/>
          <w:lang w:eastAsia="pl-PL"/>
        </w:rPr>
        <w:br/>
      </w:r>
      <w:r w:rsidRPr="007C1853">
        <w:rPr>
          <w:rFonts w:ascii="Cambria" w:hAnsi="Cambria" w:cs="Arial"/>
          <w:sz w:val="24"/>
          <w:szCs w:val="24"/>
          <w:lang w:eastAsia="pl-PL"/>
        </w:rPr>
        <w:t>i wysokościach:</w:t>
      </w:r>
    </w:p>
    <w:p w14:paraId="238810D4" w14:textId="350FCB70" w:rsidR="007C1853" w:rsidRDefault="007C1853" w:rsidP="000D3A15">
      <w:pPr>
        <w:pStyle w:val="Akapitzlist"/>
        <w:numPr>
          <w:ilvl w:val="1"/>
          <w:numId w:val="16"/>
        </w:numPr>
        <w:suppressAutoHyphens w:val="0"/>
        <w:autoSpaceDE w:val="0"/>
        <w:autoSpaceDN w:val="0"/>
        <w:adjustRightInd w:val="0"/>
        <w:spacing w:before="120"/>
        <w:ind w:left="1134" w:hanging="425"/>
        <w:jc w:val="both"/>
        <w:rPr>
          <w:rFonts w:ascii="Cambria" w:hAnsi="Cambria" w:cs="Arial"/>
          <w:sz w:val="24"/>
          <w:szCs w:val="24"/>
          <w:lang w:eastAsia="pl-PL"/>
        </w:rPr>
      </w:pPr>
      <w:r w:rsidRPr="007C1853">
        <w:rPr>
          <w:rFonts w:ascii="Cambria" w:hAnsi="Cambria" w:cs="Arial"/>
          <w:sz w:val="24"/>
          <w:szCs w:val="24"/>
          <w:lang w:eastAsia="pl-PL"/>
        </w:rPr>
        <w:t xml:space="preserve">za zwłokę w wykonaniu usługi w stosunku do terminu określonego w danym Zleceniu, o którym mowa w </w:t>
      </w:r>
      <w:r w:rsidRPr="00935118">
        <w:rPr>
          <w:rFonts w:ascii="Cambria" w:hAnsi="Cambria" w:cs="Arial"/>
          <w:sz w:val="24"/>
          <w:szCs w:val="24"/>
          <w:lang w:eastAsia="pl-PL"/>
        </w:rPr>
        <w:t xml:space="preserve">§ </w:t>
      </w:r>
      <w:r w:rsidR="00935118" w:rsidRPr="00935118">
        <w:rPr>
          <w:rFonts w:ascii="Cambria" w:hAnsi="Cambria" w:cs="Arial"/>
          <w:sz w:val="24"/>
          <w:szCs w:val="24"/>
          <w:lang w:eastAsia="pl-PL"/>
        </w:rPr>
        <w:t>6</w:t>
      </w:r>
      <w:r w:rsidRPr="00935118">
        <w:rPr>
          <w:rFonts w:ascii="Cambria" w:hAnsi="Cambria" w:cs="Arial"/>
          <w:sz w:val="24"/>
          <w:szCs w:val="24"/>
          <w:lang w:eastAsia="pl-PL"/>
        </w:rPr>
        <w:t xml:space="preserve"> – w</w:t>
      </w:r>
      <w:r w:rsidRPr="007C1853">
        <w:rPr>
          <w:rFonts w:ascii="Cambria" w:hAnsi="Cambria" w:cs="Arial"/>
          <w:sz w:val="24"/>
          <w:szCs w:val="24"/>
          <w:lang w:eastAsia="pl-PL"/>
        </w:rPr>
        <w:t xml:space="preserve"> wysokości 0,5% Wartości Przedmiotu Umowy </w:t>
      </w:r>
      <w:r w:rsidR="0095539C">
        <w:rPr>
          <w:rFonts w:ascii="Cambria" w:hAnsi="Cambria" w:cs="Arial"/>
          <w:sz w:val="24"/>
          <w:szCs w:val="24"/>
          <w:lang w:eastAsia="pl-PL"/>
        </w:rPr>
        <w:t xml:space="preserve">brutto </w:t>
      </w:r>
      <w:r w:rsidRPr="007C1853">
        <w:rPr>
          <w:rFonts w:ascii="Cambria" w:hAnsi="Cambria" w:cs="Arial"/>
          <w:sz w:val="24"/>
          <w:szCs w:val="24"/>
          <w:lang w:eastAsia="pl-PL"/>
        </w:rPr>
        <w:t>za każdy dzień zwłoki;</w:t>
      </w:r>
    </w:p>
    <w:p w14:paraId="0F7CE4E6" w14:textId="77777777" w:rsidR="007C1853" w:rsidRPr="007C1853" w:rsidRDefault="007C1853" w:rsidP="007C1853">
      <w:pPr>
        <w:pStyle w:val="Akapitzlist"/>
        <w:suppressAutoHyphens w:val="0"/>
        <w:autoSpaceDE w:val="0"/>
        <w:autoSpaceDN w:val="0"/>
        <w:adjustRightInd w:val="0"/>
        <w:spacing w:before="120"/>
        <w:ind w:left="1134" w:hanging="425"/>
        <w:jc w:val="both"/>
        <w:rPr>
          <w:rFonts w:ascii="Cambria" w:hAnsi="Cambria" w:cs="Arial"/>
          <w:sz w:val="12"/>
          <w:szCs w:val="12"/>
          <w:lang w:eastAsia="pl-PL"/>
        </w:rPr>
      </w:pPr>
    </w:p>
    <w:p w14:paraId="35FA4F63" w14:textId="18D41291" w:rsidR="007C1853" w:rsidRDefault="007C1853" w:rsidP="000D3A15">
      <w:pPr>
        <w:pStyle w:val="Akapitzlist"/>
        <w:numPr>
          <w:ilvl w:val="1"/>
          <w:numId w:val="16"/>
        </w:numPr>
        <w:suppressAutoHyphens w:val="0"/>
        <w:autoSpaceDE w:val="0"/>
        <w:autoSpaceDN w:val="0"/>
        <w:adjustRightInd w:val="0"/>
        <w:spacing w:before="120"/>
        <w:ind w:left="1134" w:hanging="425"/>
        <w:jc w:val="both"/>
        <w:rPr>
          <w:rFonts w:ascii="Cambria" w:hAnsi="Cambria" w:cs="Arial"/>
          <w:sz w:val="24"/>
          <w:szCs w:val="24"/>
          <w:lang w:eastAsia="pl-PL"/>
        </w:rPr>
      </w:pPr>
      <w:r w:rsidRPr="007C1853">
        <w:rPr>
          <w:rFonts w:ascii="Cambria" w:hAnsi="Cambria" w:cs="Arial"/>
          <w:sz w:val="24"/>
          <w:szCs w:val="24"/>
          <w:lang w:eastAsia="pl-PL"/>
        </w:rPr>
        <w:lastRenderedPageBreak/>
        <w:t>w przypadku odstąpienia od Umowy w całości lub w części z przyczyn leżących po stronie Wykonawcy – w wysokości 20% Wartości Przedmiotu Umowy</w:t>
      </w:r>
      <w:r w:rsidR="0095539C">
        <w:rPr>
          <w:rFonts w:ascii="Cambria" w:hAnsi="Cambria" w:cs="Arial"/>
          <w:sz w:val="24"/>
          <w:szCs w:val="24"/>
          <w:lang w:eastAsia="pl-PL"/>
        </w:rPr>
        <w:t xml:space="preserve"> brutto</w:t>
      </w:r>
      <w:r w:rsidRPr="007C1853">
        <w:rPr>
          <w:rFonts w:ascii="Cambria" w:hAnsi="Cambria" w:cs="Arial"/>
          <w:sz w:val="24"/>
          <w:szCs w:val="24"/>
          <w:lang w:eastAsia="pl-PL"/>
        </w:rPr>
        <w:t>;</w:t>
      </w:r>
    </w:p>
    <w:p w14:paraId="4DE8D987" w14:textId="77777777" w:rsidR="007C1853" w:rsidRPr="007C1853" w:rsidRDefault="007C1853" w:rsidP="007C1853">
      <w:pPr>
        <w:pStyle w:val="Akapitzlist"/>
        <w:ind w:left="1134" w:hanging="425"/>
        <w:rPr>
          <w:rFonts w:ascii="Cambria" w:hAnsi="Cambria" w:cs="Arial"/>
          <w:sz w:val="12"/>
          <w:szCs w:val="12"/>
          <w:lang w:eastAsia="pl-PL"/>
        </w:rPr>
      </w:pPr>
    </w:p>
    <w:p w14:paraId="3A2CBB79" w14:textId="542085FE" w:rsidR="007C1853" w:rsidRDefault="007C1853" w:rsidP="000D3A15">
      <w:pPr>
        <w:pStyle w:val="Akapitzlist"/>
        <w:numPr>
          <w:ilvl w:val="1"/>
          <w:numId w:val="16"/>
        </w:numPr>
        <w:suppressAutoHyphens w:val="0"/>
        <w:autoSpaceDE w:val="0"/>
        <w:autoSpaceDN w:val="0"/>
        <w:adjustRightInd w:val="0"/>
        <w:spacing w:before="120"/>
        <w:ind w:left="1134" w:hanging="425"/>
        <w:jc w:val="both"/>
        <w:rPr>
          <w:rFonts w:ascii="Cambria" w:hAnsi="Cambria" w:cs="Arial"/>
          <w:sz w:val="24"/>
          <w:szCs w:val="24"/>
          <w:lang w:eastAsia="pl-PL"/>
        </w:rPr>
      </w:pPr>
      <w:r w:rsidRPr="007C1853">
        <w:rPr>
          <w:rFonts w:ascii="Cambria" w:hAnsi="Cambria" w:cs="Arial"/>
          <w:sz w:val="24"/>
          <w:szCs w:val="24"/>
          <w:lang w:eastAsia="pl-PL"/>
        </w:rPr>
        <w:t xml:space="preserve">za każdy przypadek naruszenia przez Wykonawcę Obowiązku Zatrudnienia </w:t>
      </w:r>
      <w:r>
        <w:rPr>
          <w:rFonts w:ascii="Cambria" w:hAnsi="Cambria" w:cs="Arial"/>
          <w:sz w:val="24"/>
          <w:szCs w:val="24"/>
          <w:lang w:eastAsia="pl-PL"/>
        </w:rPr>
        <w:br/>
      </w:r>
      <w:r w:rsidRPr="007C1853">
        <w:rPr>
          <w:rFonts w:ascii="Cambria" w:hAnsi="Cambria" w:cs="Arial"/>
          <w:sz w:val="24"/>
          <w:szCs w:val="24"/>
          <w:lang w:eastAsia="pl-PL"/>
        </w:rPr>
        <w:t>w wysokości 2</w:t>
      </w:r>
      <w:r>
        <w:rPr>
          <w:rFonts w:ascii="Cambria" w:hAnsi="Cambria" w:cs="Arial"/>
          <w:sz w:val="24"/>
          <w:szCs w:val="24"/>
          <w:lang w:eastAsia="pl-PL"/>
        </w:rPr>
        <w:t xml:space="preserve"> </w:t>
      </w:r>
      <w:r w:rsidRPr="007C1853">
        <w:rPr>
          <w:rFonts w:ascii="Cambria" w:hAnsi="Cambria" w:cs="Arial"/>
          <w:sz w:val="24"/>
          <w:szCs w:val="24"/>
          <w:lang w:eastAsia="pl-PL"/>
        </w:rPr>
        <w:t>000 zł;</w:t>
      </w:r>
    </w:p>
    <w:p w14:paraId="58ABFAAF" w14:textId="77777777" w:rsidR="007C1853" w:rsidRPr="007C1853" w:rsidRDefault="007C1853" w:rsidP="007C1853">
      <w:pPr>
        <w:pStyle w:val="Akapitzlist"/>
        <w:rPr>
          <w:rFonts w:ascii="Cambria" w:hAnsi="Cambria" w:cs="Arial"/>
          <w:sz w:val="12"/>
          <w:szCs w:val="12"/>
          <w:lang w:eastAsia="pl-PL"/>
        </w:rPr>
      </w:pPr>
    </w:p>
    <w:p w14:paraId="6BB1A50B" w14:textId="77777777" w:rsidR="007C1853" w:rsidRPr="007C1853" w:rsidRDefault="007C1853" w:rsidP="007C1853">
      <w:pPr>
        <w:numPr>
          <w:ilvl w:val="0"/>
          <w:numId w:val="6"/>
        </w:numPr>
        <w:suppressAutoHyphens w:val="0"/>
        <w:autoSpaceDE w:val="0"/>
        <w:autoSpaceDN w:val="0"/>
        <w:adjustRightInd w:val="0"/>
        <w:spacing w:before="120"/>
        <w:ind w:left="567" w:hanging="567"/>
        <w:jc w:val="both"/>
        <w:rPr>
          <w:rFonts w:ascii="Cambria" w:hAnsi="Cambria" w:cs="Arial"/>
          <w:sz w:val="24"/>
          <w:szCs w:val="24"/>
          <w:lang w:eastAsia="pl-PL"/>
        </w:rPr>
      </w:pPr>
      <w:r w:rsidRPr="007C1853">
        <w:rPr>
          <w:rFonts w:ascii="Cambria" w:hAnsi="Cambria" w:cs="Arial"/>
          <w:sz w:val="24"/>
          <w:szCs w:val="24"/>
          <w:lang w:eastAsia="pl-PL"/>
        </w:rPr>
        <w:t xml:space="preserve">Naliczone przez Zamawiającego kary umowne mogą być dochodzone kumulatywnie. Kary naliczone do dnia odstąpienia od Umowy są niezależnie od kary za odstąpienie. </w:t>
      </w:r>
    </w:p>
    <w:p w14:paraId="19158AC3" w14:textId="77777777" w:rsidR="007C1853" w:rsidRPr="007C1853" w:rsidRDefault="007C1853" w:rsidP="007C1853">
      <w:pPr>
        <w:numPr>
          <w:ilvl w:val="0"/>
          <w:numId w:val="6"/>
        </w:numPr>
        <w:suppressAutoHyphens w:val="0"/>
        <w:autoSpaceDE w:val="0"/>
        <w:autoSpaceDN w:val="0"/>
        <w:adjustRightInd w:val="0"/>
        <w:spacing w:before="120"/>
        <w:ind w:left="567" w:hanging="567"/>
        <w:jc w:val="both"/>
        <w:rPr>
          <w:rFonts w:ascii="Cambria" w:hAnsi="Cambria" w:cs="Arial"/>
          <w:sz w:val="24"/>
          <w:szCs w:val="24"/>
          <w:lang w:eastAsia="pl-PL"/>
        </w:rPr>
      </w:pPr>
      <w:r w:rsidRPr="007C1853">
        <w:rPr>
          <w:rFonts w:ascii="Cambria" w:hAnsi="Cambria" w:cs="Arial"/>
          <w:sz w:val="24"/>
          <w:szCs w:val="24"/>
          <w:lang w:eastAsia="pl-PL"/>
        </w:rPr>
        <w:t>Łączna wysokość kar umownych naliczonych którejkolwiek ze Stron nie przekroczy równowartości 40% Wartości Przedmiotu Umowy.</w:t>
      </w:r>
    </w:p>
    <w:p w14:paraId="6A7926BD" w14:textId="6B022EC7" w:rsidR="007C1853" w:rsidRPr="007C1853" w:rsidRDefault="007C1853" w:rsidP="007C1853">
      <w:pPr>
        <w:numPr>
          <w:ilvl w:val="0"/>
          <w:numId w:val="6"/>
        </w:numPr>
        <w:suppressAutoHyphens w:val="0"/>
        <w:autoSpaceDE w:val="0"/>
        <w:autoSpaceDN w:val="0"/>
        <w:adjustRightInd w:val="0"/>
        <w:spacing w:before="120"/>
        <w:ind w:left="567" w:hanging="567"/>
        <w:jc w:val="both"/>
        <w:rPr>
          <w:rFonts w:ascii="Cambria" w:hAnsi="Cambria" w:cs="Arial"/>
          <w:sz w:val="24"/>
          <w:szCs w:val="24"/>
          <w:lang w:eastAsia="pl-PL"/>
        </w:rPr>
      </w:pPr>
      <w:r w:rsidRPr="007C1853">
        <w:rPr>
          <w:rFonts w:ascii="Cambria" w:hAnsi="Cambria" w:cs="Arial"/>
          <w:sz w:val="24"/>
          <w:szCs w:val="24"/>
          <w:lang w:eastAsia="pl-PL"/>
        </w:rPr>
        <w:t>Zamawiający zapłaci Wykonawcy karę umowną w przypadku odstąpienia od Umowy przez Wykonawcę w całości lub w części z przyczyn leżących po stronie Zamawiającego – w wysokości 20% Wartości Przedmiotu Umowy</w:t>
      </w:r>
      <w:r w:rsidR="0095539C">
        <w:rPr>
          <w:rFonts w:ascii="Cambria" w:hAnsi="Cambria" w:cs="Arial"/>
          <w:sz w:val="24"/>
          <w:szCs w:val="24"/>
          <w:lang w:eastAsia="pl-PL"/>
        </w:rPr>
        <w:t xml:space="preserve"> brutto</w:t>
      </w:r>
      <w:r w:rsidRPr="007C1853">
        <w:rPr>
          <w:rFonts w:ascii="Cambria" w:hAnsi="Cambria" w:cs="Arial"/>
          <w:sz w:val="24"/>
          <w:szCs w:val="24"/>
          <w:lang w:eastAsia="pl-PL"/>
        </w:rPr>
        <w:t>.</w:t>
      </w:r>
    </w:p>
    <w:p w14:paraId="2B7FFEF9" w14:textId="77777777" w:rsidR="007171FB" w:rsidRPr="008C6D1C" w:rsidRDefault="007171FB" w:rsidP="007C1853">
      <w:pPr>
        <w:numPr>
          <w:ilvl w:val="0"/>
          <w:numId w:val="6"/>
        </w:numPr>
        <w:suppressAutoHyphens w:val="0"/>
        <w:autoSpaceDE w:val="0"/>
        <w:autoSpaceDN w:val="0"/>
        <w:adjustRightInd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Strony dopuszczają możliwość dochodzenia </w:t>
      </w:r>
      <w:r w:rsidRPr="008C6D1C">
        <w:rPr>
          <w:rFonts w:ascii="Cambria" w:hAnsi="Cambria" w:cs="Arial"/>
          <w:sz w:val="24"/>
          <w:szCs w:val="24"/>
          <w:lang w:eastAsia="pl-PL"/>
        </w:rPr>
        <w:t>odszkodowania ponad</w:t>
      </w:r>
      <w:r w:rsidRPr="008C6D1C">
        <w:rPr>
          <w:rFonts w:ascii="Cambria" w:hAnsi="Cambria" w:cs="Arial"/>
          <w:bCs/>
          <w:sz w:val="24"/>
          <w:szCs w:val="24"/>
          <w:lang w:eastAsia="pl-PL"/>
        </w:rPr>
        <w:t xml:space="preserve"> wskazane </w:t>
      </w:r>
      <w:r w:rsidR="00977A74" w:rsidRPr="008C6D1C">
        <w:rPr>
          <w:rFonts w:ascii="Cambria" w:hAnsi="Cambria" w:cs="Arial"/>
          <w:bCs/>
          <w:sz w:val="24"/>
          <w:szCs w:val="24"/>
          <w:lang w:eastAsia="pl-PL"/>
        </w:rPr>
        <w:br/>
      </w:r>
      <w:r w:rsidRPr="008C6D1C">
        <w:rPr>
          <w:rFonts w:ascii="Cambria" w:hAnsi="Cambria" w:cs="Arial"/>
          <w:bCs/>
          <w:sz w:val="24"/>
          <w:szCs w:val="24"/>
          <w:lang w:eastAsia="pl-PL"/>
        </w:rPr>
        <w:t>w ust. 1 kary umowne, w sytuacji gdy rzeczywista</w:t>
      </w:r>
      <w:r w:rsidR="005B3E96" w:rsidRPr="008C6D1C">
        <w:rPr>
          <w:rFonts w:ascii="Cambria" w:hAnsi="Cambria" w:cs="Arial"/>
          <w:bCs/>
          <w:sz w:val="24"/>
          <w:szCs w:val="24"/>
          <w:lang w:eastAsia="pl-PL"/>
        </w:rPr>
        <w:t>, udokumentowana</w:t>
      </w:r>
      <w:r w:rsidRPr="008C6D1C">
        <w:rPr>
          <w:rFonts w:ascii="Cambria" w:hAnsi="Cambria" w:cs="Arial"/>
          <w:bCs/>
          <w:sz w:val="24"/>
          <w:szCs w:val="24"/>
          <w:lang w:eastAsia="pl-PL"/>
        </w:rPr>
        <w:t xml:space="preserve"> szkoda </w:t>
      </w:r>
      <w:r w:rsidR="005B3E96" w:rsidRPr="008C6D1C">
        <w:rPr>
          <w:rFonts w:ascii="Cambria" w:hAnsi="Cambria" w:cs="Arial"/>
          <w:bCs/>
          <w:sz w:val="24"/>
          <w:szCs w:val="24"/>
          <w:lang w:eastAsia="pl-PL"/>
        </w:rPr>
        <w:t xml:space="preserve">lub utracona korzyść </w:t>
      </w:r>
      <w:r w:rsidRPr="008C6D1C">
        <w:rPr>
          <w:rFonts w:ascii="Cambria" w:hAnsi="Cambria" w:cs="Arial"/>
          <w:bCs/>
          <w:sz w:val="24"/>
          <w:szCs w:val="24"/>
          <w:lang w:eastAsia="pl-PL"/>
        </w:rPr>
        <w:t>przekroczy ich wysokość.</w:t>
      </w:r>
    </w:p>
    <w:p w14:paraId="68655552" w14:textId="5D545469" w:rsidR="00541162" w:rsidRPr="008C6D1C" w:rsidRDefault="007C1853" w:rsidP="007C1853">
      <w:pPr>
        <w:suppressAutoHyphens w:val="0"/>
        <w:autoSpaceDE w:val="0"/>
        <w:autoSpaceDN w:val="0"/>
        <w:adjustRightInd w:val="0"/>
        <w:spacing w:before="120"/>
        <w:ind w:left="567" w:hanging="567"/>
        <w:jc w:val="both"/>
        <w:rPr>
          <w:rFonts w:ascii="Cambria" w:hAnsi="Cambria" w:cs="Arial"/>
          <w:sz w:val="24"/>
          <w:szCs w:val="24"/>
          <w:lang w:eastAsia="pl-PL"/>
        </w:rPr>
      </w:pPr>
      <w:r>
        <w:rPr>
          <w:rFonts w:ascii="Cambria" w:hAnsi="Cambria"/>
          <w:sz w:val="24"/>
          <w:szCs w:val="24"/>
          <w:lang w:eastAsia="pl-PL"/>
        </w:rPr>
        <w:t>6</w:t>
      </w:r>
      <w:r w:rsidR="00977A74" w:rsidRPr="008C6D1C">
        <w:rPr>
          <w:rFonts w:ascii="Cambria" w:hAnsi="Cambria"/>
          <w:sz w:val="24"/>
          <w:szCs w:val="24"/>
          <w:lang w:eastAsia="pl-PL"/>
        </w:rPr>
        <w:t xml:space="preserve">. </w:t>
      </w:r>
      <w:r w:rsidR="00977A74" w:rsidRPr="008C6D1C">
        <w:rPr>
          <w:rFonts w:ascii="Cambria" w:hAnsi="Cambria"/>
          <w:sz w:val="24"/>
          <w:szCs w:val="24"/>
          <w:lang w:eastAsia="pl-PL"/>
        </w:rPr>
        <w:tab/>
      </w:r>
      <w:r w:rsidR="00541162" w:rsidRPr="008C6D1C">
        <w:rPr>
          <w:rFonts w:ascii="Cambria" w:hAnsi="Cambria" w:cs="Arial"/>
          <w:sz w:val="24"/>
          <w:szCs w:val="24"/>
          <w:lang w:eastAsia="pl-PL"/>
        </w:rPr>
        <w:t>Odstąpienie od Umowy nie wyłącza uprawnienia Zamawiającego do dochodzenia kar umownych należnych z tytułu wystąpienia okoliczności mających miejsce przed złożeniem oświadczenia o odstąpieniu od Umowy.</w:t>
      </w:r>
    </w:p>
    <w:p w14:paraId="5FF80595" w14:textId="1D3BDB4B" w:rsidR="006D79ED" w:rsidRPr="006D79ED" w:rsidRDefault="00BD07EF" w:rsidP="00F53D1A">
      <w:pPr>
        <w:suppressAutoHyphens w:val="0"/>
        <w:autoSpaceDE w:val="0"/>
        <w:autoSpaceDN w:val="0"/>
        <w:adjustRightInd w:val="0"/>
        <w:spacing w:before="120"/>
        <w:ind w:left="567" w:hanging="567"/>
        <w:jc w:val="both"/>
        <w:rPr>
          <w:rFonts w:ascii="Cambria" w:hAnsi="Cambria"/>
          <w:b/>
          <w:sz w:val="12"/>
          <w:szCs w:val="12"/>
          <w:lang w:eastAsia="pl-PL"/>
        </w:rPr>
      </w:pPr>
      <w:r w:rsidRPr="008C6D1C">
        <w:rPr>
          <w:rFonts w:ascii="Cambria" w:hAnsi="Cambria" w:cs="Arial"/>
          <w:bCs/>
          <w:sz w:val="24"/>
          <w:szCs w:val="24"/>
          <w:lang w:eastAsia="pl-PL"/>
        </w:rPr>
        <w:t xml:space="preserve"> </w:t>
      </w:r>
    </w:p>
    <w:p w14:paraId="7BDEAB52" w14:textId="766BB641" w:rsidR="00E36B86" w:rsidRDefault="004E21A8" w:rsidP="004E21A8">
      <w:pPr>
        <w:suppressAutoHyphens w:val="0"/>
        <w:spacing w:before="120"/>
        <w:jc w:val="center"/>
        <w:rPr>
          <w:rFonts w:ascii="Cambria" w:hAnsi="Cambria"/>
          <w:b/>
          <w:sz w:val="24"/>
          <w:szCs w:val="24"/>
          <w:lang w:eastAsia="pl-PL"/>
        </w:rPr>
      </w:pPr>
      <w:r w:rsidRPr="001C5BA3">
        <w:rPr>
          <w:rFonts w:ascii="Cambria" w:hAnsi="Cambria"/>
          <w:b/>
          <w:sz w:val="24"/>
          <w:szCs w:val="24"/>
          <w:lang w:eastAsia="pl-PL"/>
        </w:rPr>
        <w:t>§ 1</w:t>
      </w:r>
      <w:r w:rsidR="00F53D1A">
        <w:rPr>
          <w:rFonts w:ascii="Cambria" w:hAnsi="Cambria"/>
          <w:b/>
          <w:sz w:val="24"/>
          <w:szCs w:val="24"/>
          <w:lang w:eastAsia="pl-PL"/>
        </w:rPr>
        <w:t>2</w:t>
      </w:r>
    </w:p>
    <w:p w14:paraId="285F5D01" w14:textId="77777777" w:rsidR="004E21A8" w:rsidRPr="001C5BA3" w:rsidRDefault="004E21A8" w:rsidP="004E21A8">
      <w:pPr>
        <w:suppressAutoHyphens w:val="0"/>
        <w:spacing w:before="120"/>
        <w:jc w:val="center"/>
        <w:rPr>
          <w:rFonts w:ascii="Cambria" w:hAnsi="Cambria" w:cs="Arial"/>
          <w:b/>
          <w:bCs/>
          <w:sz w:val="24"/>
          <w:szCs w:val="24"/>
          <w:lang w:eastAsia="pl-PL"/>
        </w:rPr>
      </w:pPr>
      <w:r w:rsidRPr="001C5BA3">
        <w:rPr>
          <w:rFonts w:ascii="Cambria" w:hAnsi="Cambria" w:cs="Arial"/>
          <w:b/>
          <w:bCs/>
          <w:sz w:val="24"/>
          <w:szCs w:val="24"/>
          <w:lang w:eastAsia="pl-PL"/>
        </w:rPr>
        <w:t>Odstąpienie od Umowy</w:t>
      </w:r>
    </w:p>
    <w:p w14:paraId="6D7FBEB6" w14:textId="324C41F1" w:rsidR="0003619E" w:rsidRPr="0003619E" w:rsidRDefault="0003619E" w:rsidP="0003619E">
      <w:pPr>
        <w:numPr>
          <w:ilvl w:val="0"/>
          <w:numId w:val="7"/>
        </w:numPr>
        <w:spacing w:before="120" w:after="120"/>
        <w:ind w:left="567" w:hanging="567"/>
        <w:jc w:val="both"/>
        <w:rPr>
          <w:sz w:val="24"/>
          <w:szCs w:val="24"/>
        </w:rPr>
      </w:pPr>
      <w:r w:rsidRPr="0003619E">
        <w:rPr>
          <w:rFonts w:ascii="Cambria" w:hAnsi="Cambria" w:cs="Cambria"/>
          <w:bCs/>
          <w:sz w:val="24"/>
          <w:szCs w:val="24"/>
        </w:rPr>
        <w:t xml:space="preserve">Niezależnie od podstaw odstąpienia od Umowy wynikających z przepisów prawa lub z innych postanowień Umowy, Zamawiający ma prawo odstąpić od Umowy, gdy Wykonawca pomimo </w:t>
      </w:r>
      <w:r w:rsidR="00B80FDA">
        <w:rPr>
          <w:rFonts w:ascii="Cambria" w:hAnsi="Cambria" w:cs="Cambria"/>
          <w:bCs/>
          <w:sz w:val="24"/>
          <w:szCs w:val="24"/>
        </w:rPr>
        <w:t xml:space="preserve">jednokrotnego, pisemnego </w:t>
      </w:r>
      <w:r w:rsidRPr="0003619E">
        <w:rPr>
          <w:rFonts w:ascii="Cambria" w:hAnsi="Cambria" w:cs="Cambria"/>
          <w:bCs/>
          <w:sz w:val="24"/>
          <w:szCs w:val="24"/>
        </w:rPr>
        <w:t xml:space="preserve">wezwania ze strony Zamawiającego nie wykonuje Umowy lub wykonuje ją nienależycie. </w:t>
      </w:r>
    </w:p>
    <w:p w14:paraId="58C433AB" w14:textId="1BF660F5" w:rsidR="0003619E" w:rsidRPr="0063585C" w:rsidRDefault="0003619E" w:rsidP="0003619E">
      <w:pPr>
        <w:numPr>
          <w:ilvl w:val="0"/>
          <w:numId w:val="7"/>
        </w:numPr>
        <w:spacing w:before="120" w:after="120"/>
        <w:ind w:left="567" w:hanging="567"/>
        <w:jc w:val="both"/>
        <w:rPr>
          <w:rFonts w:ascii="Cambria" w:hAnsi="Cambria" w:cs="Cambria"/>
          <w:bCs/>
          <w:sz w:val="24"/>
          <w:szCs w:val="24"/>
        </w:rPr>
      </w:pPr>
      <w:r w:rsidRPr="0063585C">
        <w:rPr>
          <w:rFonts w:ascii="Cambria" w:hAnsi="Cambria" w:cs="Cambria"/>
          <w:bCs/>
          <w:sz w:val="24"/>
          <w:szCs w:val="24"/>
        </w:rPr>
        <w:t>Odstąpienie od Umowy wywołuje skutek w stosunku do zobowiązań niezrealizowanych do dnia złożenia oświadczenia o odstąpieniu (tzw. odstąpienie ze skutkiem</w:t>
      </w:r>
      <w:r w:rsidR="006D79ED" w:rsidRPr="0063585C">
        <w:rPr>
          <w:rFonts w:ascii="Cambria" w:hAnsi="Cambria" w:cs="Cambria"/>
          <w:bCs/>
          <w:sz w:val="24"/>
          <w:szCs w:val="24"/>
        </w:rPr>
        <w:t xml:space="preserve"> </w:t>
      </w:r>
      <w:r w:rsidRPr="0063585C">
        <w:rPr>
          <w:rFonts w:ascii="Cambria" w:hAnsi="Cambria" w:cs="Cambria"/>
          <w:bCs/>
          <w:i/>
          <w:sz w:val="24"/>
          <w:szCs w:val="24"/>
        </w:rPr>
        <w:t>ex nunc</w:t>
      </w:r>
      <w:r w:rsidRPr="0063585C">
        <w:rPr>
          <w:rFonts w:ascii="Cambria" w:hAnsi="Cambria" w:cs="Cambria"/>
          <w:bCs/>
          <w:sz w:val="24"/>
          <w:szCs w:val="24"/>
        </w:rPr>
        <w:t>).</w:t>
      </w:r>
      <w:r w:rsidR="0063585C" w:rsidRPr="0063585C">
        <w:rPr>
          <w:rFonts w:ascii="Cambria" w:hAnsi="Cambria" w:cs="Cambria"/>
          <w:bCs/>
          <w:sz w:val="24"/>
          <w:szCs w:val="24"/>
        </w:rPr>
        <w:t xml:space="preserve"> Rozliczenie usług zrealizowanych przed odstąpieniem od umowy nastąpi według stawki wynikającej ze złożonej Oferty.</w:t>
      </w:r>
    </w:p>
    <w:p w14:paraId="78753363" w14:textId="77777777" w:rsidR="0047610C" w:rsidRDefault="0047610C" w:rsidP="00D33D59">
      <w:pPr>
        <w:numPr>
          <w:ilvl w:val="0"/>
          <w:numId w:val="7"/>
        </w:numPr>
        <w:tabs>
          <w:tab w:val="left" w:pos="567"/>
        </w:tabs>
        <w:suppressAutoHyphens w:val="0"/>
        <w:spacing w:before="120"/>
        <w:ind w:left="567" w:hanging="567"/>
        <w:jc w:val="both"/>
        <w:rPr>
          <w:rFonts w:ascii="Cambria" w:hAnsi="Cambria" w:cs="Arial"/>
          <w:sz w:val="24"/>
          <w:szCs w:val="24"/>
          <w:lang w:eastAsia="pl-PL"/>
        </w:rPr>
      </w:pPr>
      <w:r>
        <w:rPr>
          <w:rFonts w:ascii="Cambria" w:hAnsi="Cambria" w:cs="Arial"/>
          <w:sz w:val="24"/>
          <w:szCs w:val="24"/>
          <w:lang w:eastAsia="pl-PL"/>
        </w:rPr>
        <w:t>Zamawiający ma prawo odstąpić od Umowy w przypadku wydania nakazu zajęcia majątku Wykonawcy.</w:t>
      </w:r>
    </w:p>
    <w:p w14:paraId="3D554FBB" w14:textId="3DF74773" w:rsidR="001D1B8C" w:rsidRPr="002A4176" w:rsidRDefault="001D1B8C" w:rsidP="001D1B8C">
      <w:pPr>
        <w:numPr>
          <w:ilvl w:val="0"/>
          <w:numId w:val="7"/>
        </w:numPr>
        <w:tabs>
          <w:tab w:val="left" w:pos="567"/>
        </w:tabs>
        <w:suppressAutoHyphens w:val="0"/>
        <w:spacing w:before="120"/>
        <w:ind w:left="567" w:hanging="567"/>
        <w:jc w:val="both"/>
        <w:rPr>
          <w:rFonts w:ascii="Cambria" w:hAnsi="Cambria" w:cs="Arial"/>
          <w:sz w:val="24"/>
          <w:szCs w:val="24"/>
          <w:lang w:eastAsia="pl-PL"/>
        </w:rPr>
      </w:pPr>
      <w:r w:rsidRPr="002A4176">
        <w:rPr>
          <w:rFonts w:ascii="Cambria" w:hAnsi="Cambria" w:cs="Arial"/>
          <w:sz w:val="24"/>
          <w:szCs w:val="24"/>
          <w:lang w:eastAsia="pl-PL"/>
        </w:rPr>
        <w:t xml:space="preserve">Zamawiający może powierzyć zastępcze wykonanie </w:t>
      </w:r>
      <w:r w:rsidR="008B7C8B">
        <w:rPr>
          <w:rFonts w:ascii="Cambria" w:hAnsi="Cambria" w:cs="Arial"/>
          <w:sz w:val="24"/>
          <w:szCs w:val="24"/>
          <w:lang w:eastAsia="pl-PL"/>
        </w:rPr>
        <w:t>usług</w:t>
      </w:r>
      <w:r w:rsidRPr="002A4176">
        <w:rPr>
          <w:rFonts w:ascii="Cambria" w:hAnsi="Cambria" w:cs="Arial"/>
          <w:sz w:val="24"/>
          <w:szCs w:val="24"/>
          <w:lang w:eastAsia="pl-PL"/>
        </w:rPr>
        <w:t xml:space="preserve">  objętych Umową innym podmiotom na koszt i ryzyko Wykonawcy bez konieczność uzyskiwania zezwolenia Sądu po uprzednim pisemnym wezwaniu Wykonawcy i wyznaczeniu dodatkowego terminu realizacji </w:t>
      </w:r>
      <w:r w:rsidR="00CA01E1">
        <w:rPr>
          <w:rFonts w:ascii="Cambria" w:hAnsi="Cambria" w:cs="Arial"/>
          <w:sz w:val="24"/>
          <w:szCs w:val="24"/>
          <w:lang w:eastAsia="pl-PL"/>
        </w:rPr>
        <w:t>usług</w:t>
      </w:r>
      <w:r w:rsidRPr="002A4176">
        <w:rPr>
          <w:rFonts w:ascii="Cambria" w:hAnsi="Cambria" w:cs="Arial"/>
          <w:sz w:val="24"/>
          <w:szCs w:val="24"/>
          <w:lang w:eastAsia="pl-PL"/>
        </w:rPr>
        <w:t xml:space="preserve">. W takim przypadku Wykonawca zobowiązany będzie do zapłaty na rzecz Zamawiającego poniesionych przez niego kosztów </w:t>
      </w:r>
      <w:r w:rsidR="00B80FDA">
        <w:rPr>
          <w:rFonts w:ascii="Cambria" w:hAnsi="Cambria" w:cs="Arial"/>
          <w:sz w:val="24"/>
          <w:szCs w:val="24"/>
          <w:lang w:eastAsia="pl-PL"/>
        </w:rPr>
        <w:t>Z</w:t>
      </w:r>
      <w:r w:rsidRPr="002A4176">
        <w:rPr>
          <w:rFonts w:ascii="Cambria" w:hAnsi="Cambria" w:cs="Arial"/>
          <w:sz w:val="24"/>
          <w:szCs w:val="24"/>
          <w:lang w:eastAsia="pl-PL"/>
        </w:rPr>
        <w:t xml:space="preserve">astępczego </w:t>
      </w:r>
      <w:r w:rsidR="00B80FDA">
        <w:rPr>
          <w:rFonts w:ascii="Cambria" w:hAnsi="Cambria" w:cs="Arial"/>
          <w:sz w:val="24"/>
          <w:szCs w:val="24"/>
          <w:lang w:eastAsia="pl-PL"/>
        </w:rPr>
        <w:t>W</w:t>
      </w:r>
      <w:r w:rsidRPr="002A4176">
        <w:rPr>
          <w:rFonts w:ascii="Cambria" w:hAnsi="Cambria" w:cs="Arial"/>
          <w:sz w:val="24"/>
          <w:szCs w:val="24"/>
          <w:lang w:eastAsia="pl-PL"/>
        </w:rPr>
        <w:t>ykonania  w terminie do 7 dni od dnia otrzymania faktury VAT.</w:t>
      </w:r>
    </w:p>
    <w:p w14:paraId="0CE0915A" w14:textId="77777777" w:rsidR="004E21A8" w:rsidRDefault="004E21A8" w:rsidP="00D33D59">
      <w:pPr>
        <w:numPr>
          <w:ilvl w:val="0"/>
          <w:numId w:val="7"/>
        </w:numPr>
        <w:tabs>
          <w:tab w:val="left" w:pos="567"/>
        </w:tabs>
        <w:suppressAutoHyphens w:val="0"/>
        <w:spacing w:before="120"/>
        <w:ind w:left="567" w:hanging="567"/>
        <w:jc w:val="both"/>
        <w:rPr>
          <w:rFonts w:ascii="Cambria" w:hAnsi="Cambria" w:cs="Arial"/>
          <w:sz w:val="24"/>
          <w:szCs w:val="24"/>
          <w:lang w:eastAsia="pl-PL"/>
        </w:rPr>
      </w:pPr>
      <w:r w:rsidRPr="00175B6E">
        <w:rPr>
          <w:rFonts w:ascii="Cambria" w:hAnsi="Cambria" w:cs="Arial"/>
          <w:sz w:val="24"/>
          <w:szCs w:val="24"/>
          <w:lang w:eastAsia="pl-PL"/>
        </w:rPr>
        <w:t xml:space="preserve">W razie wystąpienia istotnej zmiany okoliczności powodującej, że wykonanie Umowy nie leży w interesie publicznym, czego nie można było przewidzieć </w:t>
      </w:r>
      <w:r w:rsidR="002E061F" w:rsidRPr="00175B6E">
        <w:rPr>
          <w:rFonts w:ascii="Cambria" w:hAnsi="Cambria" w:cs="Arial"/>
          <w:sz w:val="24"/>
          <w:szCs w:val="24"/>
          <w:lang w:eastAsia="pl-PL"/>
        </w:rPr>
        <w:br/>
      </w:r>
      <w:r w:rsidRPr="00175B6E">
        <w:rPr>
          <w:rFonts w:ascii="Cambria" w:hAnsi="Cambria" w:cs="Arial"/>
          <w:sz w:val="24"/>
          <w:szCs w:val="24"/>
          <w:lang w:eastAsia="pl-PL"/>
        </w:rPr>
        <w:t xml:space="preserve">w chwili zawarcia Umowy, Zamawiający może odstąpić od Umowy w całości lub części w terminie 30 dni od powzięcia wiadomości o powyższych okolicznościach. </w:t>
      </w:r>
    </w:p>
    <w:p w14:paraId="1E34EA10" w14:textId="77777777" w:rsidR="004E21A8" w:rsidRPr="002A4176" w:rsidRDefault="004E21A8" w:rsidP="004E21A8">
      <w:pPr>
        <w:tabs>
          <w:tab w:val="num" w:pos="720"/>
          <w:tab w:val="left" w:pos="851"/>
        </w:tabs>
        <w:suppressAutoHyphens w:val="0"/>
        <w:spacing w:before="120"/>
        <w:jc w:val="both"/>
        <w:rPr>
          <w:rFonts w:ascii="Cambria" w:hAnsi="Cambria" w:cs="Arial"/>
          <w:sz w:val="10"/>
          <w:szCs w:val="10"/>
          <w:lang w:eastAsia="pl-PL"/>
        </w:rPr>
      </w:pPr>
    </w:p>
    <w:p w14:paraId="6F041C69" w14:textId="020B1CF0" w:rsidR="00E36B86" w:rsidRDefault="004E21A8" w:rsidP="004E21A8">
      <w:pPr>
        <w:keepNext/>
        <w:suppressAutoHyphens w:val="0"/>
        <w:spacing w:before="120"/>
        <w:jc w:val="center"/>
        <w:outlineLvl w:val="0"/>
        <w:rPr>
          <w:rFonts w:ascii="Cambria" w:hAnsi="Cambria" w:cs="Arial"/>
          <w:b/>
          <w:bCs/>
          <w:kern w:val="32"/>
          <w:sz w:val="24"/>
          <w:szCs w:val="24"/>
          <w:lang w:eastAsia="pl-PL"/>
        </w:rPr>
      </w:pPr>
      <w:r w:rsidRPr="002A4176">
        <w:rPr>
          <w:rFonts w:ascii="Cambria" w:hAnsi="Cambria" w:cs="Arial"/>
          <w:b/>
          <w:bCs/>
          <w:kern w:val="32"/>
          <w:sz w:val="24"/>
          <w:szCs w:val="24"/>
          <w:lang w:eastAsia="pl-PL"/>
        </w:rPr>
        <w:lastRenderedPageBreak/>
        <w:t>§ 1</w:t>
      </w:r>
      <w:r w:rsidR="008B7C8B">
        <w:rPr>
          <w:rFonts w:ascii="Cambria" w:hAnsi="Cambria" w:cs="Arial"/>
          <w:b/>
          <w:bCs/>
          <w:kern w:val="32"/>
          <w:sz w:val="24"/>
          <w:szCs w:val="24"/>
          <w:lang w:eastAsia="pl-PL"/>
        </w:rPr>
        <w:t>3</w:t>
      </w:r>
    </w:p>
    <w:p w14:paraId="0BC2D59E" w14:textId="77777777" w:rsidR="004E21A8" w:rsidRPr="001C5BA3" w:rsidRDefault="004E21A8" w:rsidP="004E21A8">
      <w:pPr>
        <w:keepNext/>
        <w:suppressAutoHyphens w:val="0"/>
        <w:spacing w:before="120"/>
        <w:jc w:val="center"/>
        <w:outlineLvl w:val="0"/>
        <w:rPr>
          <w:rFonts w:ascii="Cambria" w:hAnsi="Cambria" w:cs="Arial"/>
          <w:bCs/>
          <w:kern w:val="32"/>
          <w:sz w:val="24"/>
          <w:szCs w:val="24"/>
          <w:lang w:eastAsia="pl-PL"/>
        </w:rPr>
      </w:pPr>
      <w:r w:rsidRPr="002A4176">
        <w:rPr>
          <w:rFonts w:ascii="Cambria" w:hAnsi="Cambria" w:cs="Arial"/>
          <w:b/>
          <w:kern w:val="32"/>
          <w:sz w:val="24"/>
          <w:szCs w:val="24"/>
          <w:lang w:eastAsia="pl-PL"/>
        </w:rPr>
        <w:t>Zmiana Umowy</w:t>
      </w:r>
    </w:p>
    <w:p w14:paraId="6255F285" w14:textId="77777777" w:rsidR="00F35564" w:rsidRPr="00F35564" w:rsidRDefault="004E21A8" w:rsidP="00F35564">
      <w:pPr>
        <w:suppressAutoHyphens w:val="0"/>
        <w:autoSpaceDE w:val="0"/>
        <w:autoSpaceDN w:val="0"/>
        <w:adjustRightInd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1.</w:t>
      </w:r>
      <w:bookmarkStart w:id="6" w:name="_Hlk77151659"/>
      <w:r w:rsidRPr="001C5BA3">
        <w:rPr>
          <w:rFonts w:ascii="Cambria" w:hAnsi="Cambria" w:cs="Arial"/>
          <w:sz w:val="24"/>
          <w:szCs w:val="24"/>
          <w:lang w:eastAsia="pl-PL"/>
        </w:rPr>
        <w:tab/>
      </w:r>
      <w:r w:rsidR="00F35564" w:rsidRPr="00F35564">
        <w:rPr>
          <w:rFonts w:ascii="Cambria" w:hAnsi="Cambria" w:cs="Arial"/>
          <w:sz w:val="24"/>
          <w:szCs w:val="24"/>
          <w:lang w:eastAsia="pl-PL"/>
        </w:rPr>
        <w:t xml:space="preserve">Zamawiający na podstawie art. 455 ust. 1 pkt 1 PZP, przewiduje możliwość dokonania następujących zmian Umowy: </w:t>
      </w:r>
    </w:p>
    <w:p w14:paraId="1645B30F" w14:textId="1FE9F9A5" w:rsidR="00F35564" w:rsidRPr="00F35564" w:rsidRDefault="00F35564" w:rsidP="00F35564">
      <w:pPr>
        <w:suppressAutoHyphens w:val="0"/>
        <w:autoSpaceDE w:val="0"/>
        <w:autoSpaceDN w:val="0"/>
        <w:adjustRightInd w:val="0"/>
        <w:spacing w:before="120"/>
        <w:ind w:left="851" w:hanging="284"/>
        <w:jc w:val="both"/>
        <w:rPr>
          <w:rFonts w:ascii="Cambria" w:hAnsi="Cambria" w:cs="Arial"/>
          <w:sz w:val="24"/>
          <w:szCs w:val="24"/>
          <w:lang w:eastAsia="pl-PL"/>
        </w:rPr>
      </w:pPr>
      <w:r>
        <w:rPr>
          <w:rFonts w:ascii="Cambria" w:hAnsi="Cambria" w:cs="Arial"/>
          <w:sz w:val="24"/>
          <w:szCs w:val="24"/>
          <w:lang w:eastAsia="pl-PL"/>
        </w:rPr>
        <w:t>1)</w:t>
      </w:r>
      <w:r>
        <w:rPr>
          <w:rFonts w:ascii="Cambria" w:hAnsi="Cambria" w:cs="Arial"/>
          <w:sz w:val="24"/>
          <w:szCs w:val="24"/>
          <w:lang w:eastAsia="pl-PL"/>
        </w:rPr>
        <w:tab/>
      </w:r>
      <w:r w:rsidRPr="00F35564">
        <w:rPr>
          <w:rFonts w:ascii="Cambria" w:hAnsi="Cambria" w:cs="Arial"/>
          <w:sz w:val="24"/>
          <w:szCs w:val="24"/>
          <w:lang w:eastAsia="pl-PL"/>
        </w:rPr>
        <w:t xml:space="preserve">w zakresie zmiany terminów realizacji świadczeń wchodzących w skład Przedmiotu Umowy, stosownie do przypadku: </w:t>
      </w:r>
    </w:p>
    <w:p w14:paraId="03C6E21E" w14:textId="53AFF654" w:rsidR="00F35564" w:rsidRDefault="00F35564" w:rsidP="000D3A15">
      <w:pPr>
        <w:pStyle w:val="Akapitzlist"/>
        <w:numPr>
          <w:ilvl w:val="0"/>
          <w:numId w:val="31"/>
        </w:numPr>
        <w:suppressAutoHyphens w:val="0"/>
        <w:autoSpaceDE w:val="0"/>
        <w:autoSpaceDN w:val="0"/>
        <w:adjustRightInd w:val="0"/>
        <w:spacing w:before="120"/>
        <w:ind w:left="1276" w:hanging="425"/>
        <w:jc w:val="both"/>
        <w:rPr>
          <w:rFonts w:ascii="Cambria" w:hAnsi="Cambria" w:cs="Arial"/>
          <w:sz w:val="24"/>
          <w:szCs w:val="24"/>
          <w:lang w:eastAsia="pl-PL"/>
        </w:rPr>
      </w:pPr>
      <w:r>
        <w:rPr>
          <w:rFonts w:ascii="Cambria" w:hAnsi="Cambria" w:cs="Arial"/>
          <w:sz w:val="24"/>
          <w:szCs w:val="24"/>
          <w:lang w:eastAsia="pl-PL"/>
        </w:rPr>
        <w:t>o </w:t>
      </w:r>
      <w:r w:rsidRPr="00F35564">
        <w:rPr>
          <w:rFonts w:ascii="Cambria" w:hAnsi="Cambria" w:cs="Arial"/>
          <w:sz w:val="24"/>
          <w:szCs w:val="24"/>
          <w:lang w:eastAsia="pl-PL"/>
        </w:rPr>
        <w:t>czas opóźnienia Zamawiającego w wykonywaniu jego obowiązków wynikających z Umowy,</w:t>
      </w:r>
    </w:p>
    <w:p w14:paraId="7A706477" w14:textId="7FDD5C55" w:rsidR="00F35564" w:rsidRPr="00F35564" w:rsidRDefault="00F35564" w:rsidP="00F35564">
      <w:pPr>
        <w:pStyle w:val="Akapitzlist"/>
        <w:suppressAutoHyphens w:val="0"/>
        <w:autoSpaceDE w:val="0"/>
        <w:autoSpaceDN w:val="0"/>
        <w:adjustRightInd w:val="0"/>
        <w:spacing w:before="120"/>
        <w:ind w:left="1276" w:hanging="425"/>
        <w:jc w:val="both"/>
        <w:rPr>
          <w:rFonts w:ascii="Cambria" w:hAnsi="Cambria" w:cs="Arial"/>
          <w:sz w:val="12"/>
          <w:szCs w:val="12"/>
          <w:lang w:eastAsia="pl-PL"/>
        </w:rPr>
      </w:pPr>
    </w:p>
    <w:p w14:paraId="50668970" w14:textId="77777777" w:rsidR="00F35564" w:rsidRDefault="00F35564" w:rsidP="000D3A15">
      <w:pPr>
        <w:pStyle w:val="Akapitzlist"/>
        <w:numPr>
          <w:ilvl w:val="0"/>
          <w:numId w:val="31"/>
        </w:numPr>
        <w:suppressAutoHyphens w:val="0"/>
        <w:autoSpaceDE w:val="0"/>
        <w:autoSpaceDN w:val="0"/>
        <w:adjustRightInd w:val="0"/>
        <w:spacing w:before="120"/>
        <w:ind w:left="1276" w:hanging="425"/>
        <w:jc w:val="both"/>
        <w:rPr>
          <w:rFonts w:ascii="Cambria" w:hAnsi="Cambria" w:cs="Arial"/>
          <w:sz w:val="24"/>
          <w:szCs w:val="24"/>
          <w:lang w:eastAsia="pl-PL"/>
        </w:rPr>
      </w:pPr>
      <w:r w:rsidRPr="00F35564">
        <w:rPr>
          <w:rFonts w:ascii="Cambria" w:hAnsi="Cambria" w:cs="Arial"/>
          <w:sz w:val="24"/>
          <w:szCs w:val="24"/>
          <w:lang w:eastAsia="pl-PL"/>
        </w:rPr>
        <w:t>o czas działania Siły Wyższej oraz o czas niezbędny do usunięcia jej skutków i następstw,</w:t>
      </w:r>
    </w:p>
    <w:p w14:paraId="08B35F96" w14:textId="77777777" w:rsidR="00F35564" w:rsidRPr="00F35564" w:rsidRDefault="00F35564" w:rsidP="00F35564">
      <w:pPr>
        <w:pStyle w:val="Akapitzlist"/>
        <w:ind w:left="1276" w:hanging="425"/>
        <w:rPr>
          <w:rFonts w:ascii="Cambria" w:hAnsi="Cambria" w:cs="Arial"/>
          <w:sz w:val="12"/>
          <w:szCs w:val="12"/>
          <w:lang w:eastAsia="pl-PL"/>
        </w:rPr>
      </w:pPr>
    </w:p>
    <w:p w14:paraId="0BA29121" w14:textId="713814B1" w:rsidR="00F35564" w:rsidRPr="00F35564" w:rsidRDefault="00F35564" w:rsidP="000D3A15">
      <w:pPr>
        <w:pStyle w:val="Akapitzlist"/>
        <w:numPr>
          <w:ilvl w:val="0"/>
          <w:numId w:val="31"/>
        </w:numPr>
        <w:suppressAutoHyphens w:val="0"/>
        <w:autoSpaceDE w:val="0"/>
        <w:autoSpaceDN w:val="0"/>
        <w:adjustRightInd w:val="0"/>
        <w:spacing w:before="120"/>
        <w:ind w:left="1276" w:hanging="425"/>
        <w:jc w:val="both"/>
        <w:rPr>
          <w:rFonts w:ascii="Cambria" w:hAnsi="Cambria" w:cs="Arial"/>
          <w:sz w:val="24"/>
          <w:szCs w:val="24"/>
          <w:lang w:eastAsia="pl-PL"/>
        </w:rPr>
      </w:pPr>
      <w:r w:rsidRPr="00F35564">
        <w:rPr>
          <w:rFonts w:ascii="Cambria" w:hAnsi="Cambria" w:cs="Arial"/>
          <w:sz w:val="24"/>
          <w:szCs w:val="24"/>
          <w:lang w:eastAsia="pl-PL"/>
        </w:rPr>
        <w:t>w przypadku zmiany powszechnie obowiązujących przepisów prawa, regulujących zasady wykonywania Przedmiotu Umowy o czas niezbędny do dostosowania wykonania Przedmiotu Umowy lub jego części do zmienionego stanu prawnego,</w:t>
      </w:r>
      <w:r w:rsidRPr="00F35564">
        <w:rPr>
          <w:rFonts w:ascii="Cambria" w:hAnsi="Cambria" w:cs="Arial"/>
          <w:sz w:val="24"/>
          <w:szCs w:val="24"/>
          <w:lang w:eastAsia="pl-PL"/>
        </w:rPr>
        <w:br/>
      </w:r>
    </w:p>
    <w:p w14:paraId="20743AEA" w14:textId="485841BD" w:rsidR="00F35564" w:rsidRPr="00F35564" w:rsidRDefault="00F35564" w:rsidP="000D3A15">
      <w:pPr>
        <w:pStyle w:val="Akapitzlist"/>
        <w:numPr>
          <w:ilvl w:val="0"/>
          <w:numId w:val="31"/>
        </w:numPr>
        <w:suppressAutoHyphens w:val="0"/>
        <w:autoSpaceDE w:val="0"/>
        <w:autoSpaceDN w:val="0"/>
        <w:adjustRightInd w:val="0"/>
        <w:spacing w:before="120"/>
        <w:ind w:left="1276" w:hanging="425"/>
        <w:jc w:val="both"/>
        <w:rPr>
          <w:rFonts w:ascii="Cambria" w:hAnsi="Cambria" w:cs="Arial"/>
          <w:sz w:val="24"/>
          <w:szCs w:val="24"/>
          <w:lang w:eastAsia="pl-PL"/>
        </w:rPr>
      </w:pPr>
      <w:r w:rsidRPr="00F35564">
        <w:rPr>
          <w:rFonts w:ascii="Cambria" w:hAnsi="Cambria" w:cs="Arial"/>
          <w:sz w:val="24"/>
          <w:szCs w:val="24"/>
          <w:lang w:eastAsia="pl-PL"/>
        </w:rPr>
        <w:t>o czas, kiedy realizacja Przedmiotu Umowy była niemożliwa oraz następstw tego zdarzenia w przypadku napotkania przez Wykonawcę lub Zamawiającego okoliczności niemożliwych do przewidzenia i niezależnych od nich,</w:t>
      </w:r>
    </w:p>
    <w:p w14:paraId="64C8E3CD" w14:textId="77777777" w:rsidR="00F35564" w:rsidRPr="00F35564" w:rsidRDefault="00F35564" w:rsidP="00F35564">
      <w:pPr>
        <w:pStyle w:val="Akapitzlist"/>
        <w:suppressAutoHyphens w:val="0"/>
        <w:autoSpaceDE w:val="0"/>
        <w:autoSpaceDN w:val="0"/>
        <w:adjustRightInd w:val="0"/>
        <w:spacing w:before="120"/>
        <w:ind w:left="1276" w:hanging="425"/>
        <w:jc w:val="both"/>
        <w:rPr>
          <w:rFonts w:ascii="Cambria" w:hAnsi="Cambria" w:cs="Arial"/>
          <w:sz w:val="12"/>
          <w:szCs w:val="12"/>
          <w:lang w:eastAsia="pl-PL"/>
        </w:rPr>
      </w:pPr>
    </w:p>
    <w:p w14:paraId="44D23B38" w14:textId="557EC649" w:rsidR="00F35564" w:rsidRDefault="00F35564" w:rsidP="000D3A15">
      <w:pPr>
        <w:pStyle w:val="Akapitzlist"/>
        <w:numPr>
          <w:ilvl w:val="0"/>
          <w:numId w:val="31"/>
        </w:numPr>
        <w:suppressAutoHyphens w:val="0"/>
        <w:autoSpaceDE w:val="0"/>
        <w:autoSpaceDN w:val="0"/>
        <w:adjustRightInd w:val="0"/>
        <w:spacing w:before="120"/>
        <w:ind w:left="1276" w:hanging="425"/>
        <w:jc w:val="both"/>
        <w:rPr>
          <w:rFonts w:ascii="Cambria" w:hAnsi="Cambria" w:cs="Arial"/>
          <w:sz w:val="24"/>
          <w:szCs w:val="24"/>
          <w:lang w:eastAsia="pl-PL"/>
        </w:rPr>
      </w:pPr>
      <w:r w:rsidRPr="00F35564">
        <w:rPr>
          <w:rFonts w:ascii="Cambria" w:hAnsi="Cambria" w:cs="Arial"/>
          <w:sz w:val="24"/>
          <w:szCs w:val="24"/>
          <w:lang w:eastAsia="pl-PL"/>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B89C89D" w14:textId="77777777" w:rsidR="00F35564" w:rsidRPr="00F35564" w:rsidRDefault="00F35564" w:rsidP="00F35564">
      <w:pPr>
        <w:pStyle w:val="Akapitzlist"/>
        <w:suppressAutoHyphens w:val="0"/>
        <w:autoSpaceDE w:val="0"/>
        <w:autoSpaceDN w:val="0"/>
        <w:adjustRightInd w:val="0"/>
        <w:spacing w:before="120"/>
        <w:ind w:left="1276" w:hanging="425"/>
        <w:jc w:val="both"/>
        <w:rPr>
          <w:rFonts w:ascii="Cambria" w:hAnsi="Cambria" w:cs="Arial"/>
          <w:sz w:val="12"/>
          <w:szCs w:val="12"/>
          <w:lang w:eastAsia="pl-PL"/>
        </w:rPr>
      </w:pPr>
    </w:p>
    <w:p w14:paraId="2D22F002" w14:textId="02F7D353" w:rsidR="00F35564" w:rsidRPr="00F35564" w:rsidRDefault="00F35564" w:rsidP="000D3A15">
      <w:pPr>
        <w:pStyle w:val="Akapitzlist"/>
        <w:numPr>
          <w:ilvl w:val="0"/>
          <w:numId w:val="31"/>
        </w:numPr>
        <w:suppressAutoHyphens w:val="0"/>
        <w:autoSpaceDE w:val="0"/>
        <w:autoSpaceDN w:val="0"/>
        <w:adjustRightInd w:val="0"/>
        <w:spacing w:before="120"/>
        <w:ind w:left="1276" w:hanging="425"/>
        <w:jc w:val="both"/>
        <w:rPr>
          <w:rFonts w:ascii="Cambria" w:hAnsi="Cambria" w:cs="Arial"/>
          <w:sz w:val="24"/>
          <w:szCs w:val="24"/>
          <w:lang w:eastAsia="pl-PL"/>
        </w:rPr>
      </w:pPr>
      <w:r w:rsidRPr="00F35564">
        <w:rPr>
          <w:rFonts w:ascii="Cambria" w:hAnsi="Cambria" w:cs="Arial"/>
          <w:sz w:val="24"/>
          <w:szCs w:val="24"/>
          <w:lang w:eastAsia="pl-PL"/>
        </w:rPr>
        <w:t xml:space="preserve">o czas wynikający z konieczności ewentualnej zmiany zakresu Przedmiotu Umowy wprowadzonej na podstawie przepisów PZP umożliwiających dokonanie takiej zmiany, </w:t>
      </w:r>
    </w:p>
    <w:p w14:paraId="305E3DC4" w14:textId="5E659D60" w:rsidR="00F35564" w:rsidRPr="00F35564" w:rsidRDefault="00F35564" w:rsidP="00F35564">
      <w:pPr>
        <w:suppressAutoHyphens w:val="0"/>
        <w:autoSpaceDE w:val="0"/>
        <w:autoSpaceDN w:val="0"/>
        <w:adjustRightInd w:val="0"/>
        <w:spacing w:before="120"/>
        <w:ind w:left="567"/>
        <w:jc w:val="both"/>
        <w:rPr>
          <w:rFonts w:ascii="Cambria" w:hAnsi="Cambria" w:cs="Arial"/>
          <w:sz w:val="24"/>
          <w:szCs w:val="24"/>
          <w:lang w:eastAsia="pl-PL"/>
        </w:rPr>
      </w:pPr>
      <w:r>
        <w:rPr>
          <w:rFonts w:ascii="Cambria" w:hAnsi="Cambria" w:cs="Arial"/>
          <w:sz w:val="24"/>
          <w:szCs w:val="24"/>
          <w:lang w:eastAsia="pl-PL"/>
        </w:rPr>
        <w:t>K</w:t>
      </w:r>
      <w:r w:rsidRPr="00F35564">
        <w:rPr>
          <w:rFonts w:ascii="Cambria" w:hAnsi="Cambria" w:cs="Arial"/>
          <w:sz w:val="24"/>
          <w:szCs w:val="24"/>
          <w:lang w:eastAsia="pl-PL"/>
        </w:rPr>
        <w:t xml:space="preserve">ażda zmiana może nastąpić tylko o czas niezbędny do wykonania Przedmiotu Umowy lub jego części, nie dłużej jednak niż o okres trwania okoliczności będących podstawą zmiany oraz ich następstw. </w:t>
      </w:r>
    </w:p>
    <w:p w14:paraId="2A745528" w14:textId="666FCA46" w:rsidR="00F35564" w:rsidRDefault="00F35564" w:rsidP="000D3A15">
      <w:pPr>
        <w:pStyle w:val="Akapitzlist"/>
        <w:numPr>
          <w:ilvl w:val="0"/>
          <w:numId w:val="32"/>
        </w:numPr>
        <w:suppressAutoHyphens w:val="0"/>
        <w:autoSpaceDE w:val="0"/>
        <w:autoSpaceDN w:val="0"/>
        <w:adjustRightInd w:val="0"/>
        <w:spacing w:before="120"/>
        <w:jc w:val="both"/>
        <w:rPr>
          <w:rFonts w:ascii="Cambria" w:hAnsi="Cambria" w:cs="Arial"/>
          <w:sz w:val="24"/>
          <w:szCs w:val="24"/>
          <w:lang w:eastAsia="pl-PL"/>
        </w:rPr>
      </w:pPr>
      <w:r w:rsidRPr="00F35564">
        <w:rPr>
          <w:rFonts w:ascii="Cambria" w:hAnsi="Cambria" w:cs="Arial"/>
          <w:sz w:val="24"/>
          <w:szCs w:val="24"/>
          <w:lang w:eastAsia="pl-PL"/>
        </w:rPr>
        <w:t xml:space="preserve">w zakresie zmiany sposobu wykonania Przedmiotu Umowy związanej </w:t>
      </w:r>
      <w:r>
        <w:rPr>
          <w:rFonts w:ascii="Cambria" w:hAnsi="Cambria" w:cs="Arial"/>
          <w:sz w:val="24"/>
          <w:szCs w:val="24"/>
          <w:lang w:eastAsia="pl-PL"/>
        </w:rPr>
        <w:br/>
      </w:r>
      <w:r w:rsidRPr="00F35564">
        <w:rPr>
          <w:rFonts w:ascii="Cambria" w:hAnsi="Cambria" w:cs="Arial"/>
          <w:sz w:val="24"/>
          <w:szCs w:val="24"/>
          <w:lang w:eastAsia="pl-PL"/>
        </w:rPr>
        <w:t>z koniecznością zrealizowania Przedmiotu Umowy przy zastosowaniu innych rozwiązań organizacyjnych, gdy wystąpi co najmniej jedna z okoliczności:</w:t>
      </w:r>
    </w:p>
    <w:p w14:paraId="76B26E5A" w14:textId="77777777" w:rsidR="00F35564" w:rsidRPr="00F35564" w:rsidRDefault="00F35564" w:rsidP="00F35564">
      <w:pPr>
        <w:pStyle w:val="Akapitzlist"/>
        <w:suppressAutoHyphens w:val="0"/>
        <w:autoSpaceDE w:val="0"/>
        <w:autoSpaceDN w:val="0"/>
        <w:adjustRightInd w:val="0"/>
        <w:spacing w:before="120"/>
        <w:jc w:val="both"/>
        <w:rPr>
          <w:rFonts w:ascii="Cambria" w:hAnsi="Cambria" w:cs="Arial"/>
          <w:sz w:val="12"/>
          <w:szCs w:val="12"/>
          <w:lang w:eastAsia="pl-PL"/>
        </w:rPr>
      </w:pPr>
    </w:p>
    <w:p w14:paraId="4BF3A7E9" w14:textId="59DBF776" w:rsidR="00F35564" w:rsidRPr="00F35564" w:rsidRDefault="00F35564" w:rsidP="00F35564">
      <w:pPr>
        <w:pStyle w:val="Akapitzlist"/>
        <w:numPr>
          <w:ilvl w:val="1"/>
          <w:numId w:val="7"/>
        </w:numPr>
        <w:suppressAutoHyphens w:val="0"/>
        <w:autoSpaceDE w:val="0"/>
        <w:autoSpaceDN w:val="0"/>
        <w:adjustRightInd w:val="0"/>
        <w:spacing w:before="120"/>
        <w:ind w:left="1276" w:hanging="425"/>
        <w:jc w:val="both"/>
        <w:rPr>
          <w:rFonts w:ascii="Cambria" w:hAnsi="Cambria" w:cs="Arial"/>
          <w:sz w:val="24"/>
          <w:szCs w:val="24"/>
          <w:lang w:eastAsia="pl-PL"/>
        </w:rPr>
      </w:pPr>
      <w:r w:rsidRPr="00F35564">
        <w:rPr>
          <w:rFonts w:ascii="Cambria" w:hAnsi="Cambria" w:cs="Arial"/>
          <w:sz w:val="24"/>
          <w:szCs w:val="24"/>
          <w:lang w:eastAsia="pl-PL"/>
        </w:rPr>
        <w:t xml:space="preserve">wystąpi zmiana prawa mająca wpływ na realizację Przedmiotu Umowy, </w:t>
      </w:r>
    </w:p>
    <w:p w14:paraId="5D7D8151" w14:textId="7C111D93" w:rsidR="00F35564" w:rsidRPr="00F35564" w:rsidRDefault="00F35564" w:rsidP="00F35564">
      <w:pPr>
        <w:suppressAutoHyphens w:val="0"/>
        <w:autoSpaceDE w:val="0"/>
        <w:autoSpaceDN w:val="0"/>
        <w:adjustRightInd w:val="0"/>
        <w:spacing w:before="120"/>
        <w:ind w:left="1276" w:hanging="425"/>
        <w:jc w:val="both"/>
        <w:rPr>
          <w:rFonts w:ascii="Cambria" w:hAnsi="Cambria" w:cs="Arial"/>
          <w:sz w:val="24"/>
          <w:szCs w:val="24"/>
          <w:lang w:eastAsia="pl-PL"/>
        </w:rPr>
      </w:pPr>
      <w:r>
        <w:rPr>
          <w:rFonts w:ascii="Cambria" w:hAnsi="Cambria" w:cs="Arial"/>
          <w:sz w:val="24"/>
          <w:szCs w:val="24"/>
          <w:lang w:eastAsia="pl-PL"/>
        </w:rPr>
        <w:t>b)</w:t>
      </w:r>
      <w:r>
        <w:rPr>
          <w:rFonts w:ascii="Cambria" w:hAnsi="Cambria" w:cs="Arial"/>
          <w:sz w:val="24"/>
          <w:szCs w:val="24"/>
          <w:lang w:eastAsia="pl-PL"/>
        </w:rPr>
        <w:tab/>
      </w:r>
      <w:r w:rsidRPr="00F35564">
        <w:rPr>
          <w:rFonts w:ascii="Cambria" w:hAnsi="Cambria" w:cs="Arial"/>
          <w:sz w:val="24"/>
          <w:szCs w:val="24"/>
          <w:lang w:eastAsia="pl-PL"/>
        </w:rPr>
        <w:t>w przypadku wystąpienia okoliczności, o których mowa w pkt. 1) powyżej,</w:t>
      </w:r>
    </w:p>
    <w:p w14:paraId="32D6DAF1" w14:textId="1A9361FE" w:rsidR="00F35564" w:rsidRPr="00F35564" w:rsidRDefault="00F35564" w:rsidP="00F35564">
      <w:pPr>
        <w:suppressAutoHyphens w:val="0"/>
        <w:autoSpaceDE w:val="0"/>
        <w:autoSpaceDN w:val="0"/>
        <w:adjustRightInd w:val="0"/>
        <w:spacing w:before="120"/>
        <w:ind w:left="567"/>
        <w:jc w:val="both"/>
        <w:rPr>
          <w:rFonts w:ascii="Cambria" w:hAnsi="Cambria" w:cs="Arial"/>
          <w:sz w:val="24"/>
          <w:szCs w:val="24"/>
          <w:lang w:eastAsia="pl-PL"/>
        </w:rPr>
      </w:pPr>
      <w:r w:rsidRPr="00F35564">
        <w:rPr>
          <w:rFonts w:ascii="Cambria" w:hAnsi="Cambria" w:cs="Arial"/>
          <w:sz w:val="24"/>
          <w:szCs w:val="24"/>
          <w:lang w:eastAsia="pl-PL"/>
        </w:rPr>
        <w:t>z zastrzeżeniem, że inne rozwiązania będą spełniały wymagania funkcjonalne określone w SWZ w stopniu nie mniejszym niż rozwiązania dotychczasowe.</w:t>
      </w:r>
    </w:p>
    <w:p w14:paraId="1A1C24D0" w14:textId="637F93EF" w:rsidR="00FF6700" w:rsidRPr="008C6D1C" w:rsidRDefault="004E7D41" w:rsidP="00F35564">
      <w:pPr>
        <w:suppressAutoHyphens w:val="0"/>
        <w:autoSpaceDE w:val="0"/>
        <w:autoSpaceDN w:val="0"/>
        <w:adjustRightInd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2.</w:t>
      </w:r>
      <w:r w:rsidRPr="008C6D1C">
        <w:rPr>
          <w:rFonts w:ascii="Cambria" w:hAnsi="Cambria" w:cs="Arial"/>
          <w:sz w:val="24"/>
          <w:szCs w:val="24"/>
          <w:lang w:eastAsia="pl-PL"/>
        </w:rPr>
        <w:tab/>
      </w:r>
      <w:r w:rsidR="0093643D" w:rsidRPr="008C6D1C">
        <w:rPr>
          <w:rFonts w:ascii="Cambria" w:hAnsi="Cambria" w:cs="Arial"/>
          <w:sz w:val="24"/>
          <w:szCs w:val="24"/>
          <w:lang w:eastAsia="pl-PL"/>
        </w:rPr>
        <w:t>Nie stanowi</w:t>
      </w:r>
      <w:r w:rsidR="00FF6700" w:rsidRPr="008C6D1C">
        <w:rPr>
          <w:rFonts w:ascii="Cambria" w:hAnsi="Cambria" w:cs="Arial"/>
          <w:sz w:val="24"/>
          <w:szCs w:val="24"/>
          <w:lang w:eastAsia="pl-PL"/>
        </w:rPr>
        <w:t>ą</w:t>
      </w:r>
      <w:r w:rsidR="0093643D" w:rsidRPr="008C6D1C">
        <w:rPr>
          <w:rFonts w:ascii="Cambria" w:hAnsi="Cambria" w:cs="Arial"/>
          <w:sz w:val="24"/>
          <w:szCs w:val="24"/>
          <w:lang w:eastAsia="pl-PL"/>
        </w:rPr>
        <w:t xml:space="preserve"> zmiany umowy w rozumieniu art. 454 i 455 PZP</w:t>
      </w:r>
      <w:r w:rsidR="00FF6700" w:rsidRPr="008C6D1C">
        <w:rPr>
          <w:rFonts w:ascii="Cambria" w:hAnsi="Cambria" w:cs="Arial"/>
          <w:sz w:val="24"/>
          <w:szCs w:val="24"/>
          <w:lang w:eastAsia="pl-PL"/>
        </w:rPr>
        <w:t xml:space="preserve"> </w:t>
      </w:r>
      <w:r w:rsidR="00FF6700" w:rsidRPr="008C6D1C">
        <w:rPr>
          <w:rFonts w:ascii="Cambria" w:hAnsi="Cambria" w:cs="Cambria"/>
          <w:bCs/>
          <w:sz w:val="24"/>
          <w:szCs w:val="24"/>
          <w:lang w:eastAsia="pl-PL"/>
        </w:rPr>
        <w:t>zmiany danych Stron ujawnionych w rejestrach publicznych,</w:t>
      </w:r>
      <w:r w:rsidR="00FF6700" w:rsidRPr="008C6D1C">
        <w:rPr>
          <w:rFonts w:ascii="Cambria" w:hAnsi="Cambria" w:cs="Arial"/>
          <w:sz w:val="24"/>
          <w:szCs w:val="24"/>
          <w:lang w:eastAsia="pl-PL"/>
        </w:rPr>
        <w:t xml:space="preserve"> </w:t>
      </w:r>
      <w:r w:rsidR="002A4176" w:rsidRPr="008C6D1C">
        <w:rPr>
          <w:rFonts w:ascii="Cambria" w:hAnsi="Cambria" w:cs="Arial"/>
          <w:sz w:val="24"/>
          <w:szCs w:val="24"/>
          <w:lang w:eastAsia="pl-PL"/>
        </w:rPr>
        <w:t>zmian</w:t>
      </w:r>
      <w:r w:rsidR="00FF6700" w:rsidRPr="008C6D1C">
        <w:rPr>
          <w:rFonts w:ascii="Cambria" w:hAnsi="Cambria" w:cs="Arial"/>
          <w:sz w:val="24"/>
          <w:szCs w:val="24"/>
          <w:lang w:eastAsia="pl-PL"/>
        </w:rPr>
        <w:t>y</w:t>
      </w:r>
      <w:r w:rsidR="002A4176" w:rsidRPr="008C6D1C">
        <w:rPr>
          <w:rFonts w:ascii="Cambria" w:hAnsi="Cambria" w:cs="Arial"/>
          <w:sz w:val="24"/>
          <w:szCs w:val="24"/>
          <w:lang w:eastAsia="pl-PL"/>
        </w:rPr>
        <w:t xml:space="preserve"> danych </w:t>
      </w:r>
      <w:r w:rsidR="00FF6700" w:rsidRPr="008C6D1C">
        <w:rPr>
          <w:rFonts w:ascii="Cambria" w:hAnsi="Cambria" w:cs="Arial"/>
          <w:sz w:val="24"/>
          <w:szCs w:val="24"/>
          <w:lang w:eastAsia="pl-PL"/>
        </w:rPr>
        <w:t xml:space="preserve">kontaktowych oraz zmiany redakcyjne Umowy. </w:t>
      </w:r>
      <w:bookmarkEnd w:id="6"/>
    </w:p>
    <w:p w14:paraId="44BCFB95" w14:textId="77777777" w:rsidR="00FF6700" w:rsidRPr="008C6D1C" w:rsidRDefault="00FF6700" w:rsidP="00FF6700">
      <w:pPr>
        <w:suppressAutoHyphens w:val="0"/>
        <w:autoSpaceDE w:val="0"/>
        <w:autoSpaceDN w:val="0"/>
        <w:adjustRightInd w:val="0"/>
        <w:spacing w:before="120"/>
        <w:ind w:left="567" w:hanging="567"/>
        <w:jc w:val="both"/>
        <w:rPr>
          <w:rFonts w:ascii="Cambria" w:hAnsi="Cambria" w:cs="Arial"/>
          <w:sz w:val="24"/>
          <w:szCs w:val="24"/>
          <w:lang w:eastAsia="pl-PL"/>
        </w:rPr>
      </w:pPr>
      <w:r w:rsidRPr="008C6D1C">
        <w:rPr>
          <w:rFonts w:ascii="Cambria" w:hAnsi="Cambria" w:cs="Cambria"/>
          <w:bCs/>
          <w:sz w:val="24"/>
          <w:szCs w:val="24"/>
        </w:rPr>
        <w:t>3.</w:t>
      </w:r>
      <w:r w:rsidRPr="008C6D1C">
        <w:rPr>
          <w:rFonts w:ascii="Cambria" w:hAnsi="Cambria" w:cs="Cambria"/>
          <w:bCs/>
          <w:sz w:val="24"/>
          <w:szCs w:val="24"/>
        </w:rPr>
        <w:tab/>
        <w:t>Wystąpienie którejkolwiek z okoliczności mogących powodować zmianę Umowy, nie stanowi zobowiązania Zamawiającego do dokonania zmian, ani nie może stanowić podstawy do jakichkolwiek roszczeń Wykonawcy do ich dokonania.</w:t>
      </w:r>
    </w:p>
    <w:p w14:paraId="210C4990" w14:textId="77777777" w:rsidR="00B94FB1" w:rsidRPr="0095539C" w:rsidRDefault="00B94FB1" w:rsidP="00B94FB1">
      <w:pPr>
        <w:suppressAutoHyphens w:val="0"/>
        <w:autoSpaceDE w:val="0"/>
        <w:autoSpaceDN w:val="0"/>
        <w:adjustRightInd w:val="0"/>
        <w:spacing w:before="120"/>
        <w:jc w:val="both"/>
        <w:rPr>
          <w:rFonts w:ascii="Cambria" w:hAnsi="Cambria" w:cs="Arial"/>
          <w:sz w:val="12"/>
          <w:szCs w:val="12"/>
          <w:lang w:eastAsia="pl-PL"/>
        </w:rPr>
      </w:pPr>
    </w:p>
    <w:p w14:paraId="6F6EE942" w14:textId="4473AED8" w:rsidR="00FF6700" w:rsidRPr="006D79ED" w:rsidRDefault="00FF6700" w:rsidP="00FF6700">
      <w:pPr>
        <w:jc w:val="center"/>
        <w:rPr>
          <w:sz w:val="24"/>
          <w:szCs w:val="24"/>
          <w:lang w:eastAsia="zh-CN"/>
        </w:rPr>
      </w:pPr>
      <w:r w:rsidRPr="006D79ED">
        <w:rPr>
          <w:rFonts w:ascii="Cambria" w:hAnsi="Cambria" w:cs="Cambria"/>
          <w:b/>
          <w:sz w:val="24"/>
          <w:szCs w:val="24"/>
          <w:lang w:eastAsia="zh-CN"/>
        </w:rPr>
        <w:lastRenderedPageBreak/>
        <w:t>§ 1</w:t>
      </w:r>
      <w:r w:rsidR="00C11FD3">
        <w:rPr>
          <w:rFonts w:ascii="Cambria" w:hAnsi="Cambria" w:cs="Cambria"/>
          <w:b/>
          <w:sz w:val="24"/>
          <w:szCs w:val="24"/>
          <w:lang w:eastAsia="zh-CN"/>
        </w:rPr>
        <w:t>4</w:t>
      </w:r>
    </w:p>
    <w:p w14:paraId="0CF781EA" w14:textId="77777777" w:rsidR="00FF6700" w:rsidRPr="006D79ED" w:rsidRDefault="00FF6700" w:rsidP="00FF6700">
      <w:pPr>
        <w:spacing w:before="120"/>
        <w:jc w:val="center"/>
        <w:rPr>
          <w:sz w:val="24"/>
          <w:szCs w:val="24"/>
          <w:lang w:eastAsia="zh-CN"/>
        </w:rPr>
      </w:pPr>
      <w:r w:rsidRPr="006D79ED">
        <w:rPr>
          <w:rFonts w:ascii="Cambria" w:hAnsi="Cambria" w:cs="Cambria"/>
          <w:b/>
          <w:sz w:val="24"/>
          <w:szCs w:val="24"/>
          <w:lang w:eastAsia="zh-CN"/>
        </w:rPr>
        <w:t>Porozumiewanie się Stron</w:t>
      </w:r>
    </w:p>
    <w:p w14:paraId="0E3FA815" w14:textId="77777777" w:rsidR="00FF6700" w:rsidRPr="006D79ED" w:rsidRDefault="00FF6700" w:rsidP="00FF6700">
      <w:pPr>
        <w:ind w:left="360"/>
        <w:contextualSpacing/>
        <w:jc w:val="both"/>
        <w:rPr>
          <w:rFonts w:ascii="Cambria" w:hAnsi="Cambria" w:cs="Cambria"/>
          <w:b/>
          <w:bCs/>
          <w:vanish/>
          <w:sz w:val="16"/>
          <w:szCs w:val="16"/>
          <w:lang w:eastAsia="zh-CN"/>
        </w:rPr>
      </w:pPr>
    </w:p>
    <w:p w14:paraId="3B1FD857" w14:textId="77777777" w:rsidR="00FF6700" w:rsidRDefault="00FF6700" w:rsidP="000D3A15">
      <w:pPr>
        <w:numPr>
          <w:ilvl w:val="0"/>
          <w:numId w:val="23"/>
        </w:numPr>
        <w:tabs>
          <w:tab w:val="left" w:pos="567"/>
          <w:tab w:val="left" w:pos="851"/>
        </w:tabs>
        <w:suppressAutoHyphens w:val="0"/>
        <w:spacing w:before="120" w:after="120"/>
        <w:ind w:left="567" w:hanging="567"/>
        <w:jc w:val="both"/>
        <w:rPr>
          <w:rFonts w:ascii="Cambria" w:hAnsi="Cambria" w:cs="Cambria"/>
          <w:bCs/>
          <w:sz w:val="24"/>
          <w:szCs w:val="24"/>
          <w:lang w:eastAsia="pl-PL"/>
        </w:rPr>
      </w:pPr>
      <w:r w:rsidRPr="00FF6700">
        <w:rPr>
          <w:rFonts w:ascii="Cambria" w:hAnsi="Cambria" w:cs="Cambria"/>
          <w:bCs/>
          <w:sz w:val="24"/>
          <w:szCs w:val="24"/>
          <w:lang w:eastAsia="pl-PL"/>
        </w:rPr>
        <w:t>Strony w sprawach dotyczących realizacji Umowy porozumiewać się będą pisemnie</w:t>
      </w:r>
      <w:r>
        <w:rPr>
          <w:rFonts w:ascii="Cambria" w:hAnsi="Cambria" w:cs="Cambria"/>
          <w:bCs/>
          <w:sz w:val="24"/>
          <w:szCs w:val="24"/>
          <w:lang w:eastAsia="pl-PL"/>
        </w:rPr>
        <w:t xml:space="preserve"> (pocztą tradycyjną)</w:t>
      </w:r>
      <w:r w:rsidRPr="00FF6700">
        <w:rPr>
          <w:rFonts w:ascii="Cambria" w:hAnsi="Cambria" w:cs="Cambria"/>
          <w:bCs/>
          <w:sz w:val="24"/>
          <w:szCs w:val="24"/>
          <w:lang w:eastAsia="pl-PL"/>
        </w:rPr>
        <w:t>, telefonicznie</w:t>
      </w:r>
      <w:r>
        <w:rPr>
          <w:rFonts w:ascii="Cambria" w:hAnsi="Cambria" w:cs="Cambria"/>
          <w:bCs/>
          <w:sz w:val="24"/>
          <w:szCs w:val="24"/>
          <w:lang w:eastAsia="pl-PL"/>
        </w:rPr>
        <w:t xml:space="preserve"> lub </w:t>
      </w:r>
      <w:r w:rsidRPr="00FF6700">
        <w:rPr>
          <w:rFonts w:ascii="Cambria" w:hAnsi="Cambria" w:cs="Cambria"/>
          <w:bCs/>
          <w:sz w:val="24"/>
          <w:szCs w:val="24"/>
          <w:lang w:eastAsia="pl-PL"/>
        </w:rPr>
        <w:t>pocztą elektroniczną, chyba, że Umowa stanowi inaczej. Za datę otrzymania dokumentów, Strony uznają dzień ich przekazania pocztą elektroniczną.</w:t>
      </w:r>
    </w:p>
    <w:p w14:paraId="4FBB499C" w14:textId="7BBED3FC" w:rsidR="00FF6700" w:rsidRPr="00FF6700" w:rsidRDefault="008C6D1C" w:rsidP="000D3A15">
      <w:pPr>
        <w:numPr>
          <w:ilvl w:val="0"/>
          <w:numId w:val="23"/>
        </w:numPr>
        <w:tabs>
          <w:tab w:val="left" w:pos="426"/>
          <w:tab w:val="left" w:pos="851"/>
        </w:tabs>
        <w:suppressAutoHyphens w:val="0"/>
        <w:spacing w:before="120" w:after="120"/>
        <w:jc w:val="both"/>
        <w:rPr>
          <w:rFonts w:ascii="Cambria" w:hAnsi="Cambria" w:cs="Cambria"/>
          <w:bCs/>
          <w:sz w:val="24"/>
          <w:szCs w:val="24"/>
          <w:lang w:eastAsia="pl-PL"/>
        </w:rPr>
      </w:pPr>
      <w:r>
        <w:rPr>
          <w:rFonts w:ascii="Cambria" w:hAnsi="Cambria" w:cs="Cambria"/>
          <w:bCs/>
          <w:sz w:val="24"/>
          <w:szCs w:val="24"/>
          <w:lang w:eastAsia="pl-PL"/>
        </w:rPr>
        <w:t xml:space="preserve">    </w:t>
      </w:r>
      <w:r w:rsidR="00FF6700" w:rsidRPr="00FF6700">
        <w:rPr>
          <w:rFonts w:ascii="Cambria" w:hAnsi="Cambria" w:cs="Cambria"/>
          <w:bCs/>
          <w:sz w:val="24"/>
          <w:szCs w:val="24"/>
          <w:lang w:eastAsia="pl-PL"/>
        </w:rPr>
        <w:t>Dane kontaktowe Stron:</w:t>
      </w:r>
    </w:p>
    <w:p w14:paraId="5F03D4DD" w14:textId="77777777" w:rsidR="00FF6700" w:rsidRPr="008C6D1C" w:rsidRDefault="00FF6700" w:rsidP="00592AED">
      <w:pPr>
        <w:spacing w:before="120"/>
        <w:ind w:left="567"/>
        <w:jc w:val="both"/>
        <w:rPr>
          <w:rFonts w:ascii="Cambria" w:hAnsi="Cambria"/>
          <w:b/>
          <w:sz w:val="24"/>
          <w:szCs w:val="24"/>
          <w:lang w:eastAsia="zh-CN"/>
        </w:rPr>
      </w:pPr>
      <w:r w:rsidRPr="008C6D1C">
        <w:rPr>
          <w:rFonts w:ascii="Cambria" w:hAnsi="Cambria" w:cs="Cambria"/>
          <w:b/>
          <w:bCs/>
          <w:sz w:val="24"/>
          <w:szCs w:val="24"/>
          <w:u w:val="single"/>
          <w:lang w:eastAsia="zh-CN"/>
        </w:rPr>
        <w:t>Zamawiający:</w:t>
      </w:r>
    </w:p>
    <w:p w14:paraId="310A1168" w14:textId="77777777" w:rsidR="00FF6700" w:rsidRPr="008C6D1C" w:rsidRDefault="00FF6700" w:rsidP="00592AED">
      <w:pPr>
        <w:ind w:left="567"/>
        <w:jc w:val="both"/>
        <w:rPr>
          <w:rFonts w:ascii="Cambria" w:hAnsi="Cambria" w:cs="Cambria"/>
          <w:bCs/>
          <w:sz w:val="24"/>
          <w:szCs w:val="24"/>
          <w:lang w:eastAsia="zh-CN"/>
        </w:rPr>
      </w:pPr>
    </w:p>
    <w:p w14:paraId="6A4A8491" w14:textId="77777777" w:rsidR="00FF6700" w:rsidRPr="008C6D1C" w:rsidRDefault="00FF6700" w:rsidP="00592AED">
      <w:pPr>
        <w:ind w:left="567"/>
        <w:jc w:val="both"/>
        <w:rPr>
          <w:rFonts w:ascii="Cambria" w:hAnsi="Cambria" w:cs="Cambria"/>
          <w:bCs/>
          <w:sz w:val="24"/>
          <w:szCs w:val="24"/>
          <w:lang w:eastAsia="zh-CN"/>
        </w:rPr>
      </w:pPr>
      <w:r w:rsidRPr="008C6D1C">
        <w:rPr>
          <w:rFonts w:ascii="Cambria" w:hAnsi="Cambria" w:cs="Cambria"/>
          <w:bCs/>
          <w:sz w:val="24"/>
          <w:szCs w:val="24"/>
          <w:lang w:eastAsia="zh-CN"/>
        </w:rPr>
        <w:t xml:space="preserve">Adres:  </w:t>
      </w:r>
      <w:r w:rsidRPr="008C6D1C">
        <w:rPr>
          <w:rFonts w:ascii="Cambria" w:hAnsi="Cambria" w:cs="Cambria"/>
          <w:bCs/>
          <w:sz w:val="24"/>
          <w:szCs w:val="24"/>
          <w:lang w:eastAsia="zh-CN"/>
        </w:rPr>
        <w:tab/>
        <w:t>Nadleśnictwo Rudy Raciborskie</w:t>
      </w:r>
    </w:p>
    <w:p w14:paraId="47CC9AF2" w14:textId="77777777" w:rsidR="00FF6700" w:rsidRPr="008C6D1C" w:rsidRDefault="00FF6700" w:rsidP="00592AED">
      <w:pPr>
        <w:ind w:left="567"/>
        <w:jc w:val="both"/>
        <w:rPr>
          <w:rFonts w:ascii="Cambria" w:hAnsi="Cambria"/>
          <w:sz w:val="24"/>
          <w:szCs w:val="24"/>
          <w:lang w:eastAsia="zh-CN"/>
        </w:rPr>
      </w:pPr>
      <w:r w:rsidRPr="008C6D1C">
        <w:rPr>
          <w:rFonts w:ascii="Cambria" w:hAnsi="Cambria"/>
          <w:sz w:val="24"/>
          <w:szCs w:val="24"/>
          <w:lang w:eastAsia="zh-CN"/>
        </w:rPr>
        <w:tab/>
      </w:r>
      <w:r w:rsidRPr="008C6D1C">
        <w:rPr>
          <w:rFonts w:ascii="Cambria" w:hAnsi="Cambria"/>
          <w:sz w:val="24"/>
          <w:szCs w:val="24"/>
          <w:lang w:eastAsia="zh-CN"/>
        </w:rPr>
        <w:tab/>
        <w:t>ul. Rogera 1, 47-430 Rudy</w:t>
      </w:r>
    </w:p>
    <w:p w14:paraId="0F6121D0"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Telefon:</w:t>
      </w:r>
      <w:r w:rsidRPr="008C6D1C">
        <w:rPr>
          <w:rFonts w:ascii="Cambria" w:hAnsi="Cambria" w:cs="Cambria"/>
          <w:bCs/>
          <w:sz w:val="24"/>
          <w:szCs w:val="24"/>
          <w:lang w:eastAsia="zh-CN"/>
        </w:rPr>
        <w:tab/>
        <w:t>32 410 30 29</w:t>
      </w:r>
      <w:r w:rsidRPr="008C6D1C">
        <w:rPr>
          <w:rFonts w:ascii="Cambria" w:hAnsi="Cambria" w:cs="Cambria"/>
          <w:bCs/>
          <w:sz w:val="24"/>
          <w:szCs w:val="24"/>
          <w:lang w:eastAsia="zh-CN"/>
        </w:rPr>
        <w:tab/>
      </w:r>
    </w:p>
    <w:p w14:paraId="1C5AF19F" w14:textId="77777777" w:rsidR="00592AED" w:rsidRPr="008C6D1C" w:rsidRDefault="00FF6700" w:rsidP="00592AED">
      <w:pPr>
        <w:spacing w:before="120"/>
        <w:ind w:left="567"/>
        <w:jc w:val="both"/>
        <w:rPr>
          <w:rFonts w:ascii="Cambria" w:hAnsi="Cambria" w:cs="Cambria"/>
          <w:bCs/>
          <w:sz w:val="24"/>
          <w:szCs w:val="24"/>
          <w:lang w:eastAsia="zh-CN"/>
        </w:rPr>
      </w:pPr>
      <w:r w:rsidRPr="008C6D1C">
        <w:rPr>
          <w:rFonts w:ascii="Cambria" w:hAnsi="Cambria" w:cs="Cambria"/>
          <w:bCs/>
          <w:sz w:val="24"/>
          <w:szCs w:val="24"/>
          <w:lang w:eastAsia="zh-CN"/>
        </w:rPr>
        <w:t>e-mail:</w:t>
      </w:r>
      <w:r w:rsidRPr="008C6D1C">
        <w:rPr>
          <w:rFonts w:ascii="Cambria" w:hAnsi="Cambria" w:cs="Cambria"/>
          <w:bCs/>
          <w:sz w:val="24"/>
          <w:szCs w:val="24"/>
          <w:lang w:eastAsia="zh-CN"/>
        </w:rPr>
        <w:tab/>
        <w:t xml:space="preserve"> </w:t>
      </w:r>
      <w:hyperlink r:id="rId9" w:history="1">
        <w:r w:rsidRPr="008C6D1C">
          <w:rPr>
            <w:rStyle w:val="Hipercze"/>
            <w:rFonts w:ascii="Cambria" w:hAnsi="Cambria" w:cs="Cambria"/>
            <w:bCs/>
            <w:sz w:val="24"/>
            <w:szCs w:val="24"/>
            <w:lang w:eastAsia="zh-CN"/>
          </w:rPr>
          <w:t>rudy@katowice.lasy.gov.pl</w:t>
        </w:r>
      </w:hyperlink>
    </w:p>
    <w:p w14:paraId="67F4180F" w14:textId="77777777" w:rsidR="00FF6700" w:rsidRPr="008C6D1C" w:rsidRDefault="00592AED"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Osoby do kontaktu: _____________________________</w:t>
      </w:r>
      <w:r w:rsidR="00FF6700" w:rsidRPr="008C6D1C">
        <w:rPr>
          <w:rFonts w:ascii="Cambria" w:hAnsi="Cambria" w:cs="Cambria"/>
          <w:bCs/>
          <w:sz w:val="24"/>
          <w:szCs w:val="24"/>
          <w:lang w:eastAsia="zh-CN"/>
        </w:rPr>
        <w:t xml:space="preserve"> </w:t>
      </w:r>
      <w:r w:rsidR="00FF6700" w:rsidRPr="008C6D1C">
        <w:rPr>
          <w:rFonts w:ascii="Cambria" w:hAnsi="Cambria" w:cs="Cambria"/>
          <w:bCs/>
          <w:sz w:val="24"/>
          <w:szCs w:val="24"/>
          <w:lang w:eastAsia="zh-CN"/>
        </w:rPr>
        <w:tab/>
      </w:r>
    </w:p>
    <w:p w14:paraId="1A4BD33D" w14:textId="77777777" w:rsidR="00AC377D" w:rsidRPr="008C6D1C" w:rsidRDefault="00AC377D" w:rsidP="00592AED">
      <w:pPr>
        <w:spacing w:before="120"/>
        <w:ind w:left="567"/>
        <w:jc w:val="both"/>
        <w:rPr>
          <w:rFonts w:ascii="Cambria" w:hAnsi="Cambria" w:cs="Cambria"/>
          <w:b/>
          <w:bCs/>
          <w:sz w:val="10"/>
          <w:szCs w:val="10"/>
          <w:u w:val="single"/>
          <w:lang w:eastAsia="zh-CN"/>
        </w:rPr>
      </w:pPr>
    </w:p>
    <w:p w14:paraId="69F39231" w14:textId="77777777" w:rsidR="00FF6700" w:rsidRPr="008C6D1C" w:rsidRDefault="00FF6700" w:rsidP="00592AED">
      <w:pPr>
        <w:spacing w:before="120"/>
        <w:ind w:left="567"/>
        <w:jc w:val="both"/>
        <w:rPr>
          <w:rFonts w:ascii="Cambria" w:hAnsi="Cambria"/>
          <w:b/>
          <w:sz w:val="24"/>
          <w:szCs w:val="24"/>
          <w:lang w:eastAsia="zh-CN"/>
        </w:rPr>
      </w:pPr>
      <w:r w:rsidRPr="008C6D1C">
        <w:rPr>
          <w:rFonts w:ascii="Cambria" w:hAnsi="Cambria" w:cs="Cambria"/>
          <w:b/>
          <w:bCs/>
          <w:sz w:val="24"/>
          <w:szCs w:val="24"/>
          <w:u w:val="single"/>
          <w:lang w:eastAsia="zh-CN"/>
        </w:rPr>
        <w:t>Wykonawca</w:t>
      </w:r>
      <w:r w:rsidRPr="008C6D1C">
        <w:rPr>
          <w:rFonts w:ascii="Cambria" w:hAnsi="Cambria" w:cs="Cambria"/>
          <w:b/>
          <w:bCs/>
          <w:sz w:val="24"/>
          <w:szCs w:val="24"/>
          <w:lang w:eastAsia="zh-CN"/>
        </w:rPr>
        <w:t>:</w:t>
      </w:r>
    </w:p>
    <w:p w14:paraId="403C4322"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Imię i Nazwisk</w:t>
      </w:r>
      <w:r w:rsidR="00592AED" w:rsidRPr="008C6D1C">
        <w:rPr>
          <w:rFonts w:ascii="Cambria" w:hAnsi="Cambria" w:cs="Cambria"/>
          <w:bCs/>
          <w:sz w:val="24"/>
          <w:szCs w:val="24"/>
          <w:lang w:eastAsia="zh-CN"/>
        </w:rPr>
        <w:t xml:space="preserve">o </w:t>
      </w:r>
      <w:r w:rsidRPr="008C6D1C">
        <w:rPr>
          <w:rFonts w:ascii="Cambria" w:hAnsi="Cambria" w:cs="Cambria"/>
          <w:bCs/>
          <w:sz w:val="24"/>
          <w:szCs w:val="24"/>
          <w:lang w:eastAsia="zh-CN"/>
        </w:rPr>
        <w:t>__________________________________</w:t>
      </w:r>
    </w:p>
    <w:p w14:paraId="62E84751"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Adres:</w:t>
      </w:r>
      <w:r w:rsidRPr="008C6D1C">
        <w:rPr>
          <w:rFonts w:ascii="Cambria" w:hAnsi="Cambria" w:cs="Cambria"/>
          <w:bCs/>
          <w:sz w:val="24"/>
          <w:szCs w:val="24"/>
          <w:lang w:eastAsia="zh-CN"/>
        </w:rPr>
        <w:tab/>
        <w:t xml:space="preserve"> </w:t>
      </w:r>
      <w:r w:rsidRPr="008C6D1C">
        <w:rPr>
          <w:rFonts w:ascii="Cambria" w:hAnsi="Cambria" w:cs="Cambria"/>
          <w:bCs/>
          <w:sz w:val="24"/>
          <w:szCs w:val="24"/>
          <w:lang w:eastAsia="zh-CN"/>
        </w:rPr>
        <w:tab/>
        <w:t>__________________________________</w:t>
      </w:r>
    </w:p>
    <w:p w14:paraId="0404D1B6"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Telefon:</w:t>
      </w:r>
      <w:r w:rsidRPr="008C6D1C">
        <w:rPr>
          <w:rFonts w:ascii="Cambria" w:hAnsi="Cambria" w:cs="Cambria"/>
          <w:bCs/>
          <w:sz w:val="24"/>
          <w:szCs w:val="24"/>
          <w:lang w:eastAsia="zh-CN"/>
        </w:rPr>
        <w:tab/>
        <w:t xml:space="preserve"> </w:t>
      </w:r>
      <w:r w:rsidRPr="008C6D1C">
        <w:rPr>
          <w:rFonts w:ascii="Cambria" w:hAnsi="Cambria" w:cs="Cambria"/>
          <w:bCs/>
          <w:sz w:val="24"/>
          <w:szCs w:val="24"/>
          <w:lang w:eastAsia="zh-CN"/>
        </w:rPr>
        <w:tab/>
        <w:t>__________________________________</w:t>
      </w:r>
    </w:p>
    <w:p w14:paraId="47EDDA14" w14:textId="77777777" w:rsidR="00FF6700" w:rsidRPr="00FF6700" w:rsidRDefault="00FF6700" w:rsidP="00592AED">
      <w:pPr>
        <w:spacing w:before="120"/>
        <w:ind w:left="567"/>
        <w:jc w:val="both"/>
        <w:rPr>
          <w:sz w:val="24"/>
          <w:szCs w:val="24"/>
          <w:lang w:eastAsia="zh-CN"/>
        </w:rPr>
      </w:pPr>
      <w:r w:rsidRPr="00FF6700">
        <w:rPr>
          <w:rFonts w:ascii="Cambria" w:hAnsi="Cambria" w:cs="Cambria"/>
          <w:bCs/>
          <w:sz w:val="24"/>
          <w:szCs w:val="24"/>
          <w:lang w:eastAsia="zh-CN"/>
        </w:rPr>
        <w:t>e-mail:</w:t>
      </w:r>
      <w:r w:rsidRPr="00FF6700">
        <w:rPr>
          <w:rFonts w:ascii="Cambria" w:hAnsi="Cambria" w:cs="Cambria"/>
          <w:bCs/>
          <w:sz w:val="24"/>
          <w:szCs w:val="24"/>
          <w:lang w:eastAsia="zh-CN"/>
        </w:rPr>
        <w:tab/>
        <w:t xml:space="preserve"> </w:t>
      </w:r>
      <w:r w:rsidRPr="00FF6700">
        <w:rPr>
          <w:rFonts w:ascii="Cambria" w:hAnsi="Cambria" w:cs="Cambria"/>
          <w:bCs/>
          <w:sz w:val="24"/>
          <w:szCs w:val="24"/>
          <w:lang w:eastAsia="zh-CN"/>
        </w:rPr>
        <w:tab/>
      </w:r>
      <w:r w:rsidR="00592AED">
        <w:rPr>
          <w:rFonts w:ascii="Cambria" w:hAnsi="Cambria" w:cs="Cambria"/>
          <w:bCs/>
          <w:sz w:val="24"/>
          <w:szCs w:val="24"/>
          <w:lang w:eastAsia="zh-CN"/>
        </w:rPr>
        <w:t>__</w:t>
      </w:r>
      <w:r w:rsidRPr="00FF6700">
        <w:rPr>
          <w:rFonts w:ascii="Cambria" w:hAnsi="Cambria" w:cs="Cambria"/>
          <w:bCs/>
          <w:sz w:val="24"/>
          <w:szCs w:val="24"/>
          <w:lang w:eastAsia="zh-CN"/>
        </w:rPr>
        <w:t>_________________________________</w:t>
      </w:r>
    </w:p>
    <w:p w14:paraId="0AD41C7E" w14:textId="77777777" w:rsidR="00FF6700" w:rsidRPr="00FF6700" w:rsidRDefault="00FF6700" w:rsidP="000D3A15">
      <w:pPr>
        <w:numPr>
          <w:ilvl w:val="0"/>
          <w:numId w:val="23"/>
        </w:numPr>
        <w:tabs>
          <w:tab w:val="left" w:pos="567"/>
          <w:tab w:val="left" w:pos="851"/>
        </w:tabs>
        <w:suppressAutoHyphens w:val="0"/>
        <w:spacing w:before="120" w:after="120"/>
        <w:jc w:val="both"/>
        <w:rPr>
          <w:rFonts w:ascii="Cambria" w:hAnsi="Cambria" w:cs="Cambria"/>
          <w:bCs/>
          <w:sz w:val="24"/>
          <w:szCs w:val="24"/>
          <w:lang w:eastAsia="pl-PL"/>
        </w:rPr>
      </w:pPr>
      <w:r w:rsidRPr="00FF6700">
        <w:rPr>
          <w:rFonts w:ascii="Cambria" w:hAnsi="Cambria" w:cs="Cambria"/>
          <w:bCs/>
          <w:sz w:val="24"/>
          <w:szCs w:val="24"/>
          <w:lang w:eastAsia="pl-PL"/>
        </w:rPr>
        <w:t>Zmiana danych wskazanych powyżej w ust. 2 nie stanowi zmiany Umowy wymaga jedynie pisemnego powiadomienia drugiej Strony.</w:t>
      </w:r>
    </w:p>
    <w:p w14:paraId="0655BE7B" w14:textId="77777777" w:rsidR="00FF6700" w:rsidRPr="00FF6700" w:rsidRDefault="00FF6700" w:rsidP="000D3A15">
      <w:pPr>
        <w:numPr>
          <w:ilvl w:val="0"/>
          <w:numId w:val="23"/>
        </w:numPr>
        <w:tabs>
          <w:tab w:val="left" w:pos="567"/>
          <w:tab w:val="left" w:pos="851"/>
        </w:tabs>
        <w:suppressAutoHyphens w:val="0"/>
        <w:spacing w:before="120" w:after="120"/>
        <w:jc w:val="both"/>
        <w:rPr>
          <w:rFonts w:ascii="Cambria" w:hAnsi="Cambria" w:cs="Cambria"/>
          <w:bCs/>
          <w:sz w:val="24"/>
          <w:szCs w:val="24"/>
          <w:lang w:eastAsia="pl-PL"/>
        </w:rPr>
      </w:pPr>
      <w:r w:rsidRPr="00FF6700">
        <w:rPr>
          <w:rFonts w:ascii="Cambria" w:hAnsi="Cambria" w:cs="Cambria"/>
          <w:bCs/>
          <w:sz w:val="24"/>
          <w:szCs w:val="24"/>
          <w:lang w:eastAsia="pl-PL"/>
        </w:rPr>
        <w:t xml:space="preserve">W przypadku zmiany Przedstawiciela Zamawiającego, Zamawiający powiadomi </w:t>
      </w:r>
      <w:r w:rsidR="00592AED">
        <w:rPr>
          <w:rFonts w:ascii="Cambria" w:hAnsi="Cambria" w:cs="Cambria"/>
          <w:bCs/>
          <w:sz w:val="24"/>
          <w:szCs w:val="24"/>
          <w:lang w:eastAsia="pl-PL"/>
        </w:rPr>
        <w:br/>
      </w:r>
      <w:r w:rsidRPr="00FF6700">
        <w:rPr>
          <w:rFonts w:ascii="Cambria" w:hAnsi="Cambria" w:cs="Cambria"/>
          <w:bCs/>
          <w:sz w:val="24"/>
          <w:szCs w:val="24"/>
          <w:lang w:eastAsia="pl-PL"/>
        </w:rPr>
        <w:t>o ustanowieniu nowego Przedstawiciela Zamawiającego. Powiadomienie nastąpi pocztą elektroniczną.</w:t>
      </w:r>
    </w:p>
    <w:p w14:paraId="22792AB6" w14:textId="77777777" w:rsidR="00FF6700" w:rsidRPr="00E36B86" w:rsidRDefault="00FF6700" w:rsidP="004E21A8">
      <w:pPr>
        <w:suppressAutoHyphens w:val="0"/>
        <w:spacing w:before="120"/>
        <w:jc w:val="center"/>
        <w:rPr>
          <w:rFonts w:ascii="Cambria" w:hAnsi="Cambria" w:cs="Arial"/>
          <w:b/>
          <w:sz w:val="10"/>
          <w:szCs w:val="10"/>
          <w:lang w:eastAsia="pl-PL"/>
        </w:rPr>
      </w:pPr>
    </w:p>
    <w:p w14:paraId="1F99E435" w14:textId="77777777" w:rsidR="000726CE" w:rsidRPr="008C6D1C" w:rsidRDefault="000726CE" w:rsidP="00557BF1">
      <w:pPr>
        <w:spacing w:line="276" w:lineRule="auto"/>
        <w:jc w:val="center"/>
        <w:rPr>
          <w:rFonts w:ascii="Cambria" w:hAnsi="Cambria" w:cs="Cambria"/>
          <w:b/>
          <w:sz w:val="10"/>
          <w:szCs w:val="10"/>
        </w:rPr>
      </w:pPr>
    </w:p>
    <w:p w14:paraId="1D683A2C" w14:textId="5FAE2F98" w:rsidR="00557BF1" w:rsidRPr="000726CE" w:rsidRDefault="00557BF1" w:rsidP="00557BF1">
      <w:pPr>
        <w:spacing w:line="276" w:lineRule="auto"/>
        <w:jc w:val="center"/>
        <w:rPr>
          <w:rFonts w:ascii="Cambria" w:hAnsi="Cambria" w:cs="Cambria"/>
          <w:b/>
          <w:sz w:val="24"/>
          <w:szCs w:val="24"/>
        </w:rPr>
      </w:pPr>
      <w:r w:rsidRPr="000726CE">
        <w:rPr>
          <w:rFonts w:ascii="Cambria" w:hAnsi="Cambria" w:cs="Cambria"/>
          <w:b/>
          <w:sz w:val="24"/>
          <w:szCs w:val="24"/>
        </w:rPr>
        <w:t>§ 1</w:t>
      </w:r>
      <w:r w:rsidR="00C11FD3">
        <w:rPr>
          <w:rFonts w:ascii="Cambria" w:hAnsi="Cambria" w:cs="Cambria"/>
          <w:b/>
          <w:sz w:val="24"/>
          <w:szCs w:val="24"/>
        </w:rPr>
        <w:t>5</w:t>
      </w:r>
    </w:p>
    <w:p w14:paraId="4FD73D7F" w14:textId="0B6E98E1" w:rsidR="00C11FD3" w:rsidRPr="00CD5AFB" w:rsidRDefault="00C11FD3" w:rsidP="00C11FD3">
      <w:pPr>
        <w:jc w:val="center"/>
        <w:rPr>
          <w:rFonts w:ascii="Cambria" w:hAnsi="Cambria" w:cs="Cambria"/>
          <w:b/>
          <w:sz w:val="22"/>
          <w:szCs w:val="22"/>
        </w:rPr>
      </w:pPr>
      <w:r>
        <w:rPr>
          <w:rFonts w:ascii="Cambria" w:hAnsi="Cambria" w:cs="Cambria"/>
          <w:b/>
          <w:sz w:val="24"/>
          <w:szCs w:val="24"/>
        </w:rPr>
        <w:t>Waloryzacja (dotyczy zadania częściowego nr 1)</w:t>
      </w:r>
    </w:p>
    <w:p w14:paraId="0F5EFFD1" w14:textId="6BD6E2B0" w:rsidR="00C11FD3" w:rsidRPr="009C4C33" w:rsidRDefault="00C11FD3" w:rsidP="009C4C33">
      <w:pPr>
        <w:suppressAutoHyphens w:val="0"/>
        <w:spacing w:before="240" w:after="240"/>
        <w:ind w:left="426" w:hanging="426"/>
        <w:jc w:val="both"/>
        <w:rPr>
          <w:rFonts w:ascii="Cambria" w:hAnsi="Cambria" w:cs="Arial"/>
          <w:sz w:val="24"/>
          <w:szCs w:val="24"/>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r>
      <w:r w:rsidRPr="009C4C33">
        <w:rPr>
          <w:rFonts w:ascii="Cambria" w:hAnsi="Cambria" w:cs="Arial"/>
          <w:sz w:val="24"/>
          <w:szCs w:val="24"/>
          <w:lang w:eastAsia="pl-PL"/>
        </w:rPr>
        <w:t>Na zasadach opisanych w niniejszym paragrafie</w:t>
      </w:r>
      <w:r w:rsidRPr="009C4C33" w:rsidDel="00292242">
        <w:rPr>
          <w:rFonts w:ascii="Cambria" w:hAnsi="Cambria" w:cs="Arial"/>
          <w:sz w:val="24"/>
          <w:szCs w:val="24"/>
          <w:lang w:eastAsia="pl-PL"/>
        </w:rPr>
        <w:t xml:space="preserve"> </w:t>
      </w:r>
      <w:r w:rsidRPr="009C4C33">
        <w:rPr>
          <w:rFonts w:ascii="Cambria" w:hAnsi="Cambria" w:cs="Arial"/>
          <w:sz w:val="24"/>
          <w:szCs w:val="24"/>
          <w:lang w:eastAsia="pl-PL"/>
        </w:rPr>
        <w:t>Strony będą waloryzowały koszty realizacji Umowy („Waloryzacja”). Waloryzacja będzie polegała na podwyższeniu albo obniżeniu ceny jednostkowej za kilometr podanej w Ofercie</w:t>
      </w:r>
      <w:r w:rsidR="00C56F86">
        <w:rPr>
          <w:rFonts w:ascii="Cambria" w:hAnsi="Cambria" w:cs="Arial"/>
          <w:sz w:val="24"/>
          <w:szCs w:val="24"/>
          <w:lang w:eastAsia="pl-PL"/>
        </w:rPr>
        <w:t xml:space="preserve"> zgodnie z poziomem zmiany wynikającym ze wskaźników GUS</w:t>
      </w:r>
      <w:r w:rsidRPr="009C4C33">
        <w:rPr>
          <w:rFonts w:ascii="Cambria" w:hAnsi="Cambria" w:cs="Arial"/>
          <w:sz w:val="24"/>
          <w:szCs w:val="24"/>
          <w:lang w:eastAsia="pl-PL"/>
        </w:rPr>
        <w:t xml:space="preserve">. </w:t>
      </w:r>
    </w:p>
    <w:p w14:paraId="4A889DC3" w14:textId="56C26DC3" w:rsidR="00C11FD3" w:rsidRPr="009C4C33" w:rsidRDefault="00C11FD3" w:rsidP="009C4C33">
      <w:pPr>
        <w:suppressAutoHyphens w:val="0"/>
        <w:spacing w:before="240" w:after="240"/>
        <w:ind w:left="426" w:hanging="426"/>
        <w:jc w:val="both"/>
        <w:rPr>
          <w:rFonts w:ascii="Cambria" w:eastAsia="Calibri" w:hAnsi="Cambria" w:cs="Calibri Light"/>
          <w:sz w:val="24"/>
          <w:szCs w:val="24"/>
          <w:lang w:eastAsia="en-US"/>
        </w:rPr>
      </w:pPr>
      <w:r w:rsidRPr="009C4C33">
        <w:rPr>
          <w:rFonts w:ascii="Cambria" w:hAnsi="Cambria" w:cs="Arial"/>
          <w:sz w:val="24"/>
          <w:szCs w:val="24"/>
          <w:lang w:eastAsia="pl-PL"/>
        </w:rPr>
        <w:t>2.</w:t>
      </w:r>
      <w:r w:rsidRPr="009C4C33">
        <w:rPr>
          <w:rFonts w:ascii="Cambria" w:hAnsi="Cambria" w:cs="Arial"/>
          <w:sz w:val="24"/>
          <w:szCs w:val="24"/>
          <w:lang w:eastAsia="pl-PL"/>
        </w:rPr>
        <w:tab/>
        <w:t xml:space="preserve">Waloryzacja zostanie dokonana w oparciu o </w:t>
      </w:r>
      <w:r w:rsidRPr="009C4C33">
        <w:rPr>
          <w:rFonts w:ascii="Cambria" w:eastAsia="Calibri" w:hAnsi="Cambria" w:cs="Calibri Light"/>
          <w:sz w:val="24"/>
          <w:szCs w:val="24"/>
          <w:lang w:eastAsia="en-US"/>
        </w:rPr>
        <w:t xml:space="preserve">wartości wskaźników cen towarów </w:t>
      </w:r>
      <w:r w:rsidR="009C4C33">
        <w:rPr>
          <w:rFonts w:ascii="Cambria" w:eastAsia="Calibri" w:hAnsi="Cambria" w:cs="Calibri Light"/>
          <w:sz w:val="24"/>
          <w:szCs w:val="24"/>
          <w:lang w:eastAsia="en-US"/>
        </w:rPr>
        <w:br/>
      </w:r>
      <w:r w:rsidRPr="009C4C33">
        <w:rPr>
          <w:rFonts w:ascii="Cambria" w:eastAsia="Calibri" w:hAnsi="Cambria" w:cs="Calibri Light"/>
          <w:sz w:val="24"/>
          <w:szCs w:val="24"/>
          <w:lang w:eastAsia="en-US"/>
        </w:rPr>
        <w:t xml:space="preserve">i usług konsumpcyjnych ogółem za poprzedni kwartał („Wskaźnik GUS”), ogłoszonych w formie komunikatu Prezesa Głównego Urzędu Statycznego na podstawie art. 25 ust. 11 ustawy z dnia 17 grudnia 1998 r. o emeryturach i rentach </w:t>
      </w:r>
      <w:r w:rsidR="009C4C33">
        <w:rPr>
          <w:rFonts w:ascii="Cambria" w:eastAsia="Calibri" w:hAnsi="Cambria" w:cs="Calibri Light"/>
          <w:sz w:val="24"/>
          <w:szCs w:val="24"/>
          <w:lang w:eastAsia="en-US"/>
        </w:rPr>
        <w:br/>
      </w:r>
      <w:r w:rsidRPr="009C4C33">
        <w:rPr>
          <w:rFonts w:ascii="Cambria" w:eastAsia="Calibri" w:hAnsi="Cambria" w:cs="Calibri Light"/>
          <w:sz w:val="24"/>
          <w:szCs w:val="24"/>
          <w:lang w:eastAsia="en-US"/>
        </w:rPr>
        <w:t xml:space="preserve">z Funduszu Ubezpieczeń Społecznych (tekst jedn.: Dz. U. z 2022 r. poz. 504 z </w:t>
      </w:r>
      <w:proofErr w:type="spellStart"/>
      <w:r w:rsidRPr="009C4C33">
        <w:rPr>
          <w:rFonts w:ascii="Cambria" w:eastAsia="Calibri" w:hAnsi="Cambria" w:cs="Calibri Light"/>
          <w:sz w:val="24"/>
          <w:szCs w:val="24"/>
          <w:lang w:eastAsia="en-US"/>
        </w:rPr>
        <w:t>późn</w:t>
      </w:r>
      <w:proofErr w:type="spellEnd"/>
      <w:r w:rsidRPr="009C4C33">
        <w:rPr>
          <w:rFonts w:ascii="Cambria" w:eastAsia="Calibri" w:hAnsi="Cambria" w:cs="Calibri Light"/>
          <w:sz w:val="24"/>
          <w:szCs w:val="24"/>
          <w:lang w:eastAsia="en-US"/>
        </w:rPr>
        <w:t xml:space="preserve">. zm.). Do obliczenia Waloryzacji zostanie przyjęty: </w:t>
      </w:r>
    </w:p>
    <w:p w14:paraId="76191B73" w14:textId="71225BB0" w:rsidR="00C11FD3" w:rsidRPr="009C4C33" w:rsidRDefault="00C11FD3" w:rsidP="00C11FD3">
      <w:pPr>
        <w:suppressAutoHyphens w:val="0"/>
        <w:spacing w:before="240" w:after="240"/>
        <w:ind w:left="1134"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lastRenderedPageBreak/>
        <w:t>1)</w:t>
      </w:r>
      <w:r w:rsidRPr="009C4C33">
        <w:rPr>
          <w:rFonts w:ascii="Cambria" w:eastAsia="Calibri" w:hAnsi="Cambria" w:cs="Calibri Light"/>
          <w:sz w:val="24"/>
          <w:szCs w:val="24"/>
          <w:lang w:eastAsia="en-US"/>
        </w:rPr>
        <w:tab/>
        <w:t xml:space="preserve">Wskaźnik GUS wynikający z pierwszego (licząc od dnia zawarcia Umowy) komunikatu </w:t>
      </w:r>
      <w:bookmarkStart w:id="7" w:name="_Hlk116975564"/>
      <w:r w:rsidRPr="009C4C33">
        <w:rPr>
          <w:rFonts w:ascii="Cambria" w:eastAsia="Calibri" w:hAnsi="Cambria" w:cs="Calibri Light"/>
          <w:sz w:val="24"/>
          <w:szCs w:val="24"/>
          <w:lang w:eastAsia="en-US"/>
        </w:rPr>
        <w:t xml:space="preserve">Prezesa Głównego Urzędu Statystycznego podającego Wskaźnik GUS </w:t>
      </w:r>
      <w:bookmarkEnd w:id="7"/>
      <w:r w:rsidRPr="009C4C33">
        <w:rPr>
          <w:rFonts w:ascii="Cambria" w:eastAsia="Calibri" w:hAnsi="Cambria" w:cs="Calibri Light"/>
          <w:sz w:val="24"/>
          <w:szCs w:val="24"/>
          <w:lang w:eastAsia="en-US"/>
        </w:rPr>
        <w:t>(„I Wskaźnik GUS”);</w:t>
      </w:r>
    </w:p>
    <w:p w14:paraId="3C3F1445" w14:textId="38A99FDA" w:rsidR="00C11FD3" w:rsidRPr="009C4C33" w:rsidRDefault="00C11FD3" w:rsidP="00C11FD3">
      <w:pPr>
        <w:suppressAutoHyphens w:val="0"/>
        <w:spacing w:before="240" w:after="240"/>
        <w:ind w:left="1134"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2)</w:t>
      </w:r>
      <w:r w:rsidRPr="009C4C33">
        <w:rPr>
          <w:rFonts w:ascii="Cambria" w:eastAsia="Calibri" w:hAnsi="Cambria" w:cs="Calibri Light"/>
          <w:sz w:val="24"/>
          <w:szCs w:val="24"/>
          <w:lang w:eastAsia="en-US"/>
        </w:rPr>
        <w:tab/>
        <w:t xml:space="preserve">Wskaźnik GUS </w:t>
      </w:r>
      <w:bookmarkStart w:id="8" w:name="_Hlk116914429"/>
      <w:r w:rsidRPr="009C4C33">
        <w:rPr>
          <w:rFonts w:ascii="Cambria" w:eastAsia="Calibri" w:hAnsi="Cambria" w:cs="Calibri Light"/>
          <w:sz w:val="24"/>
          <w:szCs w:val="24"/>
          <w:lang w:eastAsia="en-US"/>
        </w:rPr>
        <w:t>wynikający z drugiego (licząc od dnia zawarcia Umowy) komunikatu Prezesa Głównego Urzędu Statystycznego podającego Wskaźnik GUS</w:t>
      </w:r>
      <w:bookmarkEnd w:id="8"/>
      <w:r w:rsidRPr="009C4C33">
        <w:rPr>
          <w:rFonts w:ascii="Cambria" w:eastAsia="Calibri" w:hAnsi="Cambria" w:cs="Calibri Light"/>
          <w:sz w:val="24"/>
          <w:szCs w:val="24"/>
          <w:lang w:eastAsia="en-US"/>
        </w:rPr>
        <w:t xml:space="preserve"> („II Wskaźnik GUS”)</w:t>
      </w:r>
    </w:p>
    <w:p w14:paraId="5AF980E5" w14:textId="5FF9F824" w:rsidR="00C11FD3" w:rsidRPr="009C4C33" w:rsidRDefault="00C11FD3" w:rsidP="00C11FD3">
      <w:pPr>
        <w:suppressAutoHyphens w:val="0"/>
        <w:spacing w:before="240" w:after="240"/>
        <w:ind w:left="567" w:hanging="567"/>
        <w:jc w:val="both"/>
        <w:rPr>
          <w:rFonts w:ascii="Cambria" w:hAnsi="Cambria" w:cs="Arial"/>
          <w:sz w:val="24"/>
          <w:szCs w:val="24"/>
          <w:lang w:eastAsia="pl-PL"/>
        </w:rPr>
      </w:pPr>
      <w:r w:rsidRPr="009C4C33">
        <w:rPr>
          <w:rFonts w:ascii="Cambria" w:eastAsia="Calibri" w:hAnsi="Cambria" w:cs="Calibri Light"/>
          <w:sz w:val="24"/>
          <w:szCs w:val="24"/>
          <w:lang w:eastAsia="en-US"/>
        </w:rPr>
        <w:t>3.</w:t>
      </w:r>
      <w:r w:rsidRPr="009C4C33">
        <w:rPr>
          <w:rFonts w:ascii="Cambria" w:eastAsia="Calibri" w:hAnsi="Cambria" w:cs="Calibri Light"/>
          <w:sz w:val="24"/>
          <w:szCs w:val="24"/>
          <w:lang w:eastAsia="en-US"/>
        </w:rPr>
        <w:tab/>
        <w:t>W trakcie okresu realizacji Umowy, o którym mowa w § 3 ust. 1, Waloryzacja zostanie dokonana jednokrotnie po opublikowaniu II Wskaźnika GUS.</w:t>
      </w:r>
    </w:p>
    <w:p w14:paraId="30D2A543" w14:textId="56851994" w:rsidR="00C11FD3" w:rsidRPr="009C4C33" w:rsidRDefault="00C11FD3" w:rsidP="00C11FD3">
      <w:pPr>
        <w:suppressAutoHyphens w:val="0"/>
        <w:spacing w:before="240" w:after="240"/>
        <w:ind w:left="567" w:hanging="567"/>
        <w:jc w:val="both"/>
        <w:rPr>
          <w:rFonts w:ascii="Cambria" w:eastAsia="Calibri" w:hAnsi="Cambria" w:cs="Calibri Light"/>
          <w:sz w:val="24"/>
          <w:szCs w:val="24"/>
          <w:lang w:eastAsia="en-US"/>
        </w:rPr>
      </w:pPr>
      <w:r w:rsidRPr="009C4C33">
        <w:rPr>
          <w:rFonts w:ascii="Cambria" w:hAnsi="Cambria" w:cs="Arial"/>
          <w:sz w:val="24"/>
          <w:szCs w:val="24"/>
          <w:lang w:eastAsia="pl-PL"/>
        </w:rPr>
        <w:t>4.</w:t>
      </w:r>
      <w:r w:rsidRPr="009C4C33">
        <w:rPr>
          <w:rFonts w:ascii="Cambria" w:hAnsi="Cambria" w:cs="Arial"/>
          <w:sz w:val="24"/>
          <w:szCs w:val="24"/>
          <w:lang w:eastAsia="pl-PL"/>
        </w:rPr>
        <w:tab/>
        <w:t>Waloryzacja nie wymaga zawarcia aneksu do Umowy.</w:t>
      </w:r>
      <w:r w:rsidRPr="009C4C33">
        <w:rPr>
          <w:rFonts w:ascii="Cambria" w:eastAsia="Calibri" w:hAnsi="Cambria" w:cs="Calibri Light"/>
          <w:sz w:val="24"/>
          <w:szCs w:val="24"/>
          <w:lang w:eastAsia="en-US"/>
        </w:rPr>
        <w:t xml:space="preserve"> Ewentualna Waloryzacja zostanie obliczona przez Zamawiającego. O nowych (zwaloryzowanych) cenie jednostkowej Zamawiający poinformuje Wykonawcę pisemnie podając jej nową wysokość uwzględniającą Waloryzację oraz sposób obliczenia. </w:t>
      </w:r>
    </w:p>
    <w:p w14:paraId="1C1ACD8A" w14:textId="7BF9A78E" w:rsidR="00C11FD3" w:rsidRPr="009C4C33" w:rsidRDefault="00C11FD3" w:rsidP="00C11FD3">
      <w:pPr>
        <w:suppressAutoHyphens w:val="0"/>
        <w:spacing w:before="240" w:after="240"/>
        <w:ind w:left="567"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5.</w:t>
      </w:r>
      <w:r w:rsidRPr="009C4C33">
        <w:rPr>
          <w:rFonts w:ascii="Cambria" w:eastAsia="Calibri" w:hAnsi="Cambria" w:cs="Calibri Light"/>
          <w:sz w:val="24"/>
          <w:szCs w:val="24"/>
          <w:lang w:eastAsia="en-US"/>
        </w:rPr>
        <w:tab/>
        <w:t xml:space="preserve">W ramach Waloryzacji nowa kwota ceny jednostkowej zostanie ustalona </w:t>
      </w:r>
      <w:r w:rsidR="009C4C33">
        <w:rPr>
          <w:rFonts w:ascii="Cambria" w:eastAsia="Calibri" w:hAnsi="Cambria" w:cs="Calibri Light"/>
          <w:sz w:val="24"/>
          <w:szCs w:val="24"/>
          <w:lang w:eastAsia="en-US"/>
        </w:rPr>
        <w:br/>
      </w:r>
      <w:r w:rsidRPr="009C4C33">
        <w:rPr>
          <w:rFonts w:ascii="Cambria" w:eastAsia="Calibri" w:hAnsi="Cambria" w:cs="Calibri Light"/>
          <w:sz w:val="24"/>
          <w:szCs w:val="24"/>
          <w:lang w:eastAsia="en-US"/>
        </w:rPr>
        <w:t xml:space="preserve">w następujący sposób: </w:t>
      </w:r>
    </w:p>
    <w:p w14:paraId="4B4BE493" w14:textId="77777777" w:rsidR="00C11FD3" w:rsidRPr="009C4C33" w:rsidRDefault="00C11FD3" w:rsidP="00C11FD3">
      <w:pPr>
        <w:suppressAutoHyphens w:val="0"/>
        <w:spacing w:before="240" w:after="240"/>
        <w:ind w:left="567"/>
        <w:jc w:val="both"/>
        <w:rPr>
          <w:rFonts w:ascii="Cambria" w:eastAsia="Calibri" w:hAnsi="Cambria" w:cs="Calibri Light"/>
          <w:sz w:val="24"/>
          <w:szCs w:val="24"/>
          <w:vertAlign w:val="subscript"/>
          <w:lang w:eastAsia="en-US"/>
        </w:rPr>
      </w:pPr>
      <w:proofErr w:type="spellStart"/>
      <w:r w:rsidRPr="009C4C33">
        <w:rPr>
          <w:rFonts w:ascii="Cambria" w:eastAsia="Calibri" w:hAnsi="Cambria" w:cs="Calibri Light"/>
          <w:sz w:val="24"/>
          <w:szCs w:val="24"/>
          <w:lang w:eastAsia="en-US"/>
        </w:rPr>
        <w:t>Cn</w:t>
      </w:r>
      <w:proofErr w:type="spellEnd"/>
      <w:r w:rsidRPr="009C4C33">
        <w:rPr>
          <w:rFonts w:ascii="Cambria" w:eastAsia="Calibri" w:hAnsi="Cambria" w:cs="Calibri Light"/>
          <w:sz w:val="24"/>
          <w:szCs w:val="24"/>
          <w:lang w:eastAsia="en-US"/>
        </w:rPr>
        <w:t xml:space="preserve"> = </w:t>
      </w:r>
      <w:proofErr w:type="spellStart"/>
      <w:r w:rsidRPr="009C4C33">
        <w:rPr>
          <w:rFonts w:ascii="Cambria" w:eastAsia="Calibri" w:hAnsi="Cambria" w:cs="Calibri Light"/>
          <w:sz w:val="24"/>
          <w:szCs w:val="24"/>
          <w:lang w:eastAsia="en-US"/>
        </w:rPr>
        <w:t>Cp</w:t>
      </w:r>
      <w:proofErr w:type="spellEnd"/>
      <w:r w:rsidRPr="009C4C33">
        <w:rPr>
          <w:rFonts w:ascii="Cambria" w:eastAsia="Calibri" w:hAnsi="Cambria" w:cs="Calibri Light"/>
          <w:sz w:val="24"/>
          <w:szCs w:val="24"/>
          <w:lang w:eastAsia="en-US"/>
        </w:rPr>
        <w:t xml:space="preserve"> +(</w:t>
      </w:r>
      <w:proofErr w:type="spellStart"/>
      <w:r w:rsidRPr="009C4C33">
        <w:rPr>
          <w:rFonts w:ascii="Cambria" w:eastAsia="Calibri" w:hAnsi="Cambria" w:cs="Calibri Light"/>
          <w:sz w:val="24"/>
          <w:szCs w:val="24"/>
          <w:lang w:eastAsia="en-US"/>
        </w:rPr>
        <w:t>Cp</w:t>
      </w:r>
      <w:proofErr w:type="spellEnd"/>
      <w:r w:rsidRPr="009C4C33">
        <w:rPr>
          <w:rFonts w:ascii="Cambria" w:eastAsia="Calibri" w:hAnsi="Cambria" w:cs="Calibri Light"/>
          <w:sz w:val="24"/>
          <w:szCs w:val="24"/>
          <w:lang w:eastAsia="en-US"/>
        </w:rPr>
        <w:t xml:space="preserve"> x CPI</w:t>
      </w:r>
      <w:r w:rsidRPr="009C4C33">
        <w:rPr>
          <w:rFonts w:ascii="Cambria" w:eastAsia="Calibri" w:hAnsi="Cambria" w:cs="Calibri Light"/>
          <w:sz w:val="24"/>
          <w:szCs w:val="24"/>
          <w:vertAlign w:val="subscript"/>
          <w:lang w:eastAsia="en-US"/>
        </w:rPr>
        <w:t>I</w:t>
      </w:r>
      <w:r w:rsidRPr="009C4C33">
        <w:rPr>
          <w:rFonts w:ascii="Cambria" w:eastAsia="Calibri" w:hAnsi="Cambria" w:cs="Calibri Light"/>
          <w:sz w:val="24"/>
          <w:szCs w:val="24"/>
          <w:lang w:eastAsia="en-US"/>
        </w:rPr>
        <w:t>) x 0,5 +(</w:t>
      </w:r>
      <w:proofErr w:type="spellStart"/>
      <w:r w:rsidRPr="009C4C33">
        <w:rPr>
          <w:rFonts w:ascii="Cambria" w:eastAsia="Calibri" w:hAnsi="Cambria" w:cs="Calibri Light"/>
          <w:sz w:val="24"/>
          <w:szCs w:val="24"/>
          <w:lang w:eastAsia="en-US"/>
        </w:rPr>
        <w:t>Cp</w:t>
      </w:r>
      <w:proofErr w:type="spellEnd"/>
      <w:r w:rsidRPr="009C4C33">
        <w:rPr>
          <w:rFonts w:ascii="Cambria" w:eastAsia="Calibri" w:hAnsi="Cambria" w:cs="Calibri Light"/>
          <w:sz w:val="24"/>
          <w:szCs w:val="24"/>
          <w:lang w:eastAsia="en-US"/>
        </w:rPr>
        <w:t xml:space="preserve"> x CPI</w:t>
      </w:r>
      <w:r w:rsidRPr="009C4C33">
        <w:rPr>
          <w:rFonts w:ascii="Cambria" w:eastAsia="Calibri" w:hAnsi="Cambria" w:cs="Calibri Light"/>
          <w:sz w:val="24"/>
          <w:szCs w:val="24"/>
          <w:vertAlign w:val="subscript"/>
          <w:lang w:eastAsia="en-US"/>
        </w:rPr>
        <w:t>II</w:t>
      </w:r>
      <w:r w:rsidRPr="009C4C33">
        <w:rPr>
          <w:rFonts w:ascii="Cambria" w:eastAsia="Calibri" w:hAnsi="Cambria" w:cs="Calibri Light"/>
          <w:sz w:val="24"/>
          <w:szCs w:val="24"/>
          <w:lang w:eastAsia="en-US"/>
        </w:rPr>
        <w:t>) x 0,5</w:t>
      </w:r>
    </w:p>
    <w:p w14:paraId="398CB325" w14:textId="77777777" w:rsidR="00C11FD3" w:rsidRPr="009C4C33" w:rsidRDefault="00C11FD3" w:rsidP="00C11FD3">
      <w:pPr>
        <w:suppressAutoHyphens w:val="0"/>
        <w:spacing w:before="240" w:after="240"/>
        <w:ind w:left="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 xml:space="preserve">gdzie: </w:t>
      </w:r>
    </w:p>
    <w:p w14:paraId="65C160D0" w14:textId="79D53BA4" w:rsidR="00C11FD3" w:rsidRPr="009C4C33" w:rsidRDefault="00C11FD3" w:rsidP="009C4C33">
      <w:pPr>
        <w:tabs>
          <w:tab w:val="left" w:pos="1560"/>
        </w:tabs>
        <w:suppressAutoHyphens w:val="0"/>
        <w:ind w:left="1418" w:hanging="567"/>
        <w:jc w:val="both"/>
        <w:rPr>
          <w:rFonts w:ascii="Cambria" w:eastAsia="Calibri" w:hAnsi="Cambria" w:cs="Calibri Light"/>
          <w:sz w:val="24"/>
          <w:szCs w:val="24"/>
          <w:lang w:eastAsia="en-US"/>
        </w:rPr>
      </w:pPr>
      <w:proofErr w:type="spellStart"/>
      <w:r w:rsidRPr="009C4C33">
        <w:rPr>
          <w:rFonts w:ascii="Cambria" w:eastAsia="Calibri" w:hAnsi="Cambria" w:cs="Calibri Light"/>
          <w:sz w:val="24"/>
          <w:szCs w:val="24"/>
          <w:lang w:eastAsia="en-US"/>
        </w:rPr>
        <w:t>Cn</w:t>
      </w:r>
      <w:proofErr w:type="spellEnd"/>
      <w:r w:rsidRPr="009C4C33">
        <w:rPr>
          <w:rFonts w:ascii="Cambria" w:eastAsia="Calibri" w:hAnsi="Cambria" w:cs="Calibri Light"/>
          <w:sz w:val="24"/>
          <w:szCs w:val="24"/>
          <w:lang w:eastAsia="en-US"/>
        </w:rPr>
        <w:t xml:space="preserve"> </w:t>
      </w:r>
      <w:r w:rsidRPr="009C4C33">
        <w:rPr>
          <w:rFonts w:ascii="Cambria" w:eastAsia="Calibri" w:hAnsi="Cambria" w:cs="Calibri Light"/>
          <w:sz w:val="24"/>
          <w:szCs w:val="24"/>
          <w:lang w:eastAsia="en-US"/>
        </w:rPr>
        <w:tab/>
        <w:t>nowa cena jednostkowa za kilometr po dokonaniu Waloryzacji (wyrażona w PLN);</w:t>
      </w:r>
    </w:p>
    <w:p w14:paraId="46AC0B9D" w14:textId="33A2E18D" w:rsidR="00C11FD3" w:rsidRPr="009C4C33" w:rsidRDefault="00C11FD3" w:rsidP="009C4C33">
      <w:pPr>
        <w:tabs>
          <w:tab w:val="left" w:pos="1560"/>
        </w:tabs>
        <w:suppressAutoHyphens w:val="0"/>
        <w:ind w:left="1418" w:hanging="567"/>
        <w:jc w:val="both"/>
        <w:rPr>
          <w:rFonts w:ascii="Cambria" w:eastAsia="Calibri" w:hAnsi="Cambria" w:cs="Calibri Light"/>
          <w:sz w:val="24"/>
          <w:szCs w:val="24"/>
          <w:lang w:eastAsia="en-US"/>
        </w:rPr>
      </w:pPr>
      <w:proofErr w:type="spellStart"/>
      <w:r w:rsidRPr="009C4C33">
        <w:rPr>
          <w:rFonts w:ascii="Cambria" w:eastAsia="Calibri" w:hAnsi="Cambria" w:cs="Calibri Light"/>
          <w:sz w:val="24"/>
          <w:szCs w:val="24"/>
          <w:lang w:eastAsia="en-US"/>
        </w:rPr>
        <w:t>Cp</w:t>
      </w:r>
      <w:proofErr w:type="spellEnd"/>
      <w:r w:rsidRPr="009C4C33">
        <w:rPr>
          <w:rFonts w:ascii="Cambria" w:eastAsia="Calibri" w:hAnsi="Cambria" w:cs="Calibri Light"/>
          <w:sz w:val="24"/>
          <w:szCs w:val="24"/>
          <w:lang w:eastAsia="en-US"/>
        </w:rPr>
        <w:t xml:space="preserve"> </w:t>
      </w:r>
      <w:r w:rsidRPr="009C4C33">
        <w:rPr>
          <w:rFonts w:ascii="Cambria" w:eastAsia="Calibri" w:hAnsi="Cambria" w:cs="Calibri Light"/>
          <w:sz w:val="24"/>
          <w:szCs w:val="24"/>
          <w:lang w:eastAsia="en-US"/>
        </w:rPr>
        <w:tab/>
        <w:t>ceny jednostkowa pierwotnie podana w Ofercie (wyrażona w PLN);</w:t>
      </w:r>
    </w:p>
    <w:p w14:paraId="51467022" w14:textId="3C8F65F1" w:rsidR="00C11FD3" w:rsidRPr="009C4C33" w:rsidRDefault="00C11FD3" w:rsidP="009C4C33">
      <w:pPr>
        <w:tabs>
          <w:tab w:val="left" w:pos="1560"/>
        </w:tabs>
        <w:suppressAutoHyphens w:val="0"/>
        <w:ind w:left="1418"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CPI</w:t>
      </w:r>
      <w:r w:rsidRPr="009C4C33">
        <w:rPr>
          <w:rFonts w:ascii="Cambria" w:eastAsia="Calibri" w:hAnsi="Cambria" w:cs="Calibri Light"/>
          <w:sz w:val="24"/>
          <w:szCs w:val="24"/>
          <w:vertAlign w:val="subscript"/>
          <w:lang w:eastAsia="en-US"/>
        </w:rPr>
        <w:t>I</w:t>
      </w:r>
      <w:r w:rsidRPr="009C4C33">
        <w:rPr>
          <w:rFonts w:ascii="Cambria" w:eastAsia="Calibri" w:hAnsi="Cambria" w:cs="Calibri Light"/>
          <w:sz w:val="24"/>
          <w:szCs w:val="24"/>
          <w:lang w:eastAsia="en-US"/>
        </w:rPr>
        <w:t xml:space="preserve"> </w:t>
      </w:r>
      <w:r w:rsidRPr="009C4C33">
        <w:rPr>
          <w:rFonts w:ascii="Cambria" w:eastAsia="Calibri" w:hAnsi="Cambria" w:cs="Calibri Light"/>
          <w:sz w:val="24"/>
          <w:szCs w:val="24"/>
          <w:lang w:eastAsia="en-US"/>
        </w:rPr>
        <w:tab/>
        <w:t xml:space="preserve">to procentowa wartość wzrostu cen wynikająca z I Wskaźnika GUS </w:t>
      </w:r>
      <w:r w:rsidR="009C4C33" w:rsidRPr="009C4C33">
        <w:rPr>
          <w:rFonts w:ascii="Cambria" w:eastAsia="Calibri" w:hAnsi="Cambria" w:cs="Calibri Light"/>
          <w:sz w:val="24"/>
          <w:szCs w:val="24"/>
          <w:lang w:eastAsia="en-US"/>
        </w:rPr>
        <w:br/>
      </w:r>
      <w:r w:rsidRPr="009C4C33">
        <w:rPr>
          <w:rFonts w:ascii="Cambria" w:eastAsia="Calibri" w:hAnsi="Cambria" w:cs="Calibri Light"/>
          <w:sz w:val="24"/>
          <w:szCs w:val="24"/>
          <w:lang w:eastAsia="en-US"/>
        </w:rPr>
        <w:t>(wyrażona jako %);</w:t>
      </w:r>
    </w:p>
    <w:p w14:paraId="55B243B8" w14:textId="6446968E" w:rsidR="00C11FD3" w:rsidRPr="009C4C33" w:rsidRDefault="00C11FD3" w:rsidP="009C4C33">
      <w:pPr>
        <w:tabs>
          <w:tab w:val="left" w:pos="1560"/>
        </w:tabs>
        <w:suppressAutoHyphens w:val="0"/>
        <w:ind w:left="1418"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CPI</w:t>
      </w:r>
      <w:r w:rsidRPr="009C4C33">
        <w:rPr>
          <w:rFonts w:ascii="Cambria" w:eastAsia="Calibri" w:hAnsi="Cambria" w:cs="Calibri Light"/>
          <w:sz w:val="24"/>
          <w:szCs w:val="24"/>
          <w:vertAlign w:val="subscript"/>
          <w:lang w:eastAsia="en-US"/>
        </w:rPr>
        <w:t>II</w:t>
      </w:r>
      <w:r w:rsidRPr="009C4C33">
        <w:rPr>
          <w:rFonts w:ascii="Cambria" w:eastAsia="Calibri" w:hAnsi="Cambria" w:cs="Calibri Light"/>
          <w:sz w:val="24"/>
          <w:szCs w:val="24"/>
          <w:lang w:eastAsia="en-US"/>
        </w:rPr>
        <w:t xml:space="preserve"> </w:t>
      </w:r>
      <w:r w:rsidRPr="009C4C33">
        <w:rPr>
          <w:rFonts w:ascii="Cambria" w:eastAsia="Calibri" w:hAnsi="Cambria" w:cs="Calibri Light"/>
          <w:sz w:val="24"/>
          <w:szCs w:val="24"/>
          <w:lang w:eastAsia="en-US"/>
        </w:rPr>
        <w:tab/>
        <w:t xml:space="preserve">to procentowa wartość wzrostu cen wynikająca w II Wskaźnika GUS </w:t>
      </w:r>
      <w:r w:rsidR="009C4C33" w:rsidRPr="009C4C33">
        <w:rPr>
          <w:rFonts w:ascii="Cambria" w:eastAsia="Calibri" w:hAnsi="Cambria" w:cs="Calibri Light"/>
          <w:sz w:val="24"/>
          <w:szCs w:val="24"/>
          <w:lang w:eastAsia="en-US"/>
        </w:rPr>
        <w:br/>
      </w:r>
      <w:r w:rsidRPr="009C4C33">
        <w:rPr>
          <w:rFonts w:ascii="Cambria" w:eastAsia="Calibri" w:hAnsi="Cambria" w:cs="Calibri Light"/>
          <w:sz w:val="24"/>
          <w:szCs w:val="24"/>
          <w:lang w:eastAsia="en-US"/>
        </w:rPr>
        <w:t>(wyrażona jako %);</w:t>
      </w:r>
    </w:p>
    <w:p w14:paraId="0E71B1CD" w14:textId="77777777" w:rsidR="00C11FD3" w:rsidRPr="009C4C33" w:rsidRDefault="00C11FD3" w:rsidP="00C11FD3">
      <w:pPr>
        <w:suppressAutoHyphens w:val="0"/>
        <w:spacing w:before="240" w:after="240"/>
        <w:ind w:left="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W przypadku, gdy wartość CPI</w:t>
      </w:r>
      <w:r w:rsidRPr="009C4C33">
        <w:rPr>
          <w:rFonts w:ascii="Cambria" w:eastAsia="Calibri" w:hAnsi="Cambria" w:cs="Calibri Light"/>
          <w:sz w:val="24"/>
          <w:szCs w:val="24"/>
          <w:vertAlign w:val="subscript"/>
          <w:lang w:eastAsia="en-US"/>
        </w:rPr>
        <w:t>I</w:t>
      </w:r>
      <w:r w:rsidRPr="009C4C33">
        <w:rPr>
          <w:rFonts w:ascii="Cambria" w:eastAsia="Calibri" w:hAnsi="Cambria" w:cs="Calibri Light"/>
          <w:sz w:val="24"/>
          <w:szCs w:val="24"/>
          <w:lang w:eastAsia="en-US"/>
        </w:rPr>
        <w:t xml:space="preserve"> wynosić będzie 0 (zero) oraz wartość CPI</w:t>
      </w:r>
      <w:r w:rsidRPr="009C4C33">
        <w:rPr>
          <w:rFonts w:ascii="Cambria" w:eastAsia="Calibri" w:hAnsi="Cambria" w:cs="Calibri Light"/>
          <w:sz w:val="24"/>
          <w:szCs w:val="24"/>
          <w:vertAlign w:val="subscript"/>
          <w:lang w:eastAsia="en-US"/>
        </w:rPr>
        <w:t>II</w:t>
      </w:r>
      <w:r w:rsidRPr="009C4C33">
        <w:rPr>
          <w:rFonts w:ascii="Cambria" w:eastAsia="Calibri" w:hAnsi="Cambria" w:cs="Calibri Light"/>
          <w:sz w:val="24"/>
          <w:szCs w:val="24"/>
          <w:lang w:eastAsia="en-US"/>
        </w:rPr>
        <w:t xml:space="preserve"> wynosić będzie 0 (zero) to wówczas Waloryzacja nie będzie dokonywana. </w:t>
      </w:r>
    </w:p>
    <w:p w14:paraId="3ABEBB1F" w14:textId="77777777" w:rsidR="00C11FD3" w:rsidRPr="009C4C33" w:rsidRDefault="00C11FD3" w:rsidP="00C11FD3">
      <w:pPr>
        <w:suppressAutoHyphens w:val="0"/>
        <w:spacing w:before="240" w:after="240"/>
        <w:ind w:left="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 xml:space="preserve">Wyniki mnożenia zostaną zaokrąglone zostaną do dwóch miejsc po przecinku. </w:t>
      </w:r>
    </w:p>
    <w:p w14:paraId="421D7033" w14:textId="4234E1A7" w:rsidR="00C11FD3" w:rsidRPr="009C4C33" w:rsidRDefault="00C11FD3" w:rsidP="00C11FD3">
      <w:pPr>
        <w:suppressAutoHyphens w:val="0"/>
        <w:spacing w:before="240" w:after="240"/>
        <w:ind w:left="567"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6.</w:t>
      </w:r>
      <w:r w:rsidRPr="009C4C33">
        <w:rPr>
          <w:rFonts w:ascii="Cambria" w:eastAsia="Calibri" w:hAnsi="Cambria" w:cs="Calibri Light"/>
          <w:sz w:val="24"/>
          <w:szCs w:val="24"/>
          <w:lang w:eastAsia="en-US"/>
        </w:rPr>
        <w:tab/>
        <w:t>Now</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(zwaloryzowan</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cen</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jednostkow</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będ</w:t>
      </w:r>
      <w:r w:rsidR="009C4C33" w:rsidRPr="009C4C33">
        <w:rPr>
          <w:rFonts w:ascii="Cambria" w:eastAsia="Calibri" w:hAnsi="Cambria" w:cs="Calibri Light"/>
          <w:sz w:val="24"/>
          <w:szCs w:val="24"/>
          <w:lang w:eastAsia="en-US"/>
        </w:rPr>
        <w:t>zie</w:t>
      </w:r>
      <w:r w:rsidRPr="009C4C33">
        <w:rPr>
          <w:rFonts w:ascii="Cambria" w:eastAsia="Calibri" w:hAnsi="Cambria" w:cs="Calibri Light"/>
          <w:sz w:val="24"/>
          <w:szCs w:val="24"/>
          <w:lang w:eastAsia="en-US"/>
        </w:rPr>
        <w:t xml:space="preserve"> dotyczyć zapłaty należnej Wykonawcy za </w:t>
      </w:r>
      <w:r w:rsidR="009C4C33" w:rsidRPr="009C4C33">
        <w:rPr>
          <w:rFonts w:ascii="Cambria" w:eastAsia="Calibri" w:hAnsi="Cambria" w:cs="Calibri Light"/>
          <w:sz w:val="24"/>
          <w:szCs w:val="24"/>
          <w:lang w:eastAsia="en-US"/>
        </w:rPr>
        <w:t>usługi zlecone po dniu dokonania waloryzacji przez Zamawiającego (data wysłania pisma Wykonawcy)</w:t>
      </w:r>
      <w:r w:rsidRPr="009C4C33">
        <w:rPr>
          <w:rFonts w:ascii="Cambria" w:eastAsia="Calibri" w:hAnsi="Cambria" w:cs="Calibri Light"/>
          <w:sz w:val="24"/>
          <w:szCs w:val="24"/>
          <w:lang w:eastAsia="en-US"/>
        </w:rPr>
        <w:t xml:space="preserve">. </w:t>
      </w:r>
    </w:p>
    <w:p w14:paraId="7E66297E" w14:textId="1FAD3559" w:rsidR="00C11FD3" w:rsidRPr="009C4C33" w:rsidRDefault="00C11FD3" w:rsidP="00C11FD3">
      <w:pPr>
        <w:suppressAutoHyphens w:val="0"/>
        <w:spacing w:before="240" w:after="240"/>
        <w:ind w:left="567"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7.</w:t>
      </w:r>
      <w:r w:rsidRPr="009C4C33">
        <w:rPr>
          <w:rFonts w:ascii="Cambria" w:eastAsia="Calibri" w:hAnsi="Cambria" w:cs="Calibri Light"/>
          <w:sz w:val="24"/>
          <w:szCs w:val="24"/>
          <w:lang w:eastAsia="en-US"/>
        </w:rPr>
        <w:tab/>
        <w:t>Now</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(zwaloryzowan</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cen</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jednostkow</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będ</w:t>
      </w:r>
      <w:r w:rsidR="009C4C33" w:rsidRPr="009C4C33">
        <w:rPr>
          <w:rFonts w:ascii="Cambria" w:eastAsia="Calibri" w:hAnsi="Cambria" w:cs="Calibri Light"/>
          <w:sz w:val="24"/>
          <w:szCs w:val="24"/>
          <w:lang w:eastAsia="en-US"/>
        </w:rPr>
        <w:t>zie</w:t>
      </w:r>
      <w:r w:rsidRPr="009C4C33">
        <w:rPr>
          <w:rFonts w:ascii="Cambria" w:eastAsia="Calibri" w:hAnsi="Cambria" w:cs="Calibri Light"/>
          <w:sz w:val="24"/>
          <w:szCs w:val="24"/>
          <w:lang w:eastAsia="en-US"/>
        </w:rPr>
        <w:t xml:space="preserve"> zastosowan</w:t>
      </w:r>
      <w:r w:rsidR="009C4C33" w:rsidRPr="009C4C33">
        <w:rPr>
          <w:rFonts w:ascii="Cambria" w:eastAsia="Calibri" w:hAnsi="Cambria" w:cs="Calibri Light"/>
          <w:sz w:val="24"/>
          <w:szCs w:val="24"/>
          <w:lang w:eastAsia="en-US"/>
        </w:rPr>
        <w:t>a</w:t>
      </w:r>
      <w:r w:rsidRPr="009C4C33">
        <w:rPr>
          <w:rFonts w:ascii="Cambria" w:eastAsia="Calibri" w:hAnsi="Cambria" w:cs="Calibri Light"/>
          <w:sz w:val="24"/>
          <w:szCs w:val="24"/>
          <w:lang w:eastAsia="en-US"/>
        </w:rPr>
        <w:t xml:space="preserve"> do określenia Wartości Przedmiotu Umowy jako podstawy wymiaru kar umownych, o której mowa w § </w:t>
      </w:r>
      <w:r w:rsidR="009C4C33" w:rsidRPr="009C4C33">
        <w:rPr>
          <w:rFonts w:ascii="Cambria" w:eastAsia="Calibri" w:hAnsi="Cambria" w:cs="Calibri Light"/>
          <w:sz w:val="24"/>
          <w:szCs w:val="24"/>
          <w:lang w:eastAsia="en-US"/>
        </w:rPr>
        <w:t>11</w:t>
      </w:r>
      <w:r w:rsidRPr="009C4C33">
        <w:rPr>
          <w:rFonts w:ascii="Cambria" w:eastAsia="Calibri" w:hAnsi="Cambria" w:cs="Calibri Light"/>
          <w:sz w:val="24"/>
          <w:szCs w:val="24"/>
          <w:lang w:eastAsia="en-US"/>
        </w:rPr>
        <w:t xml:space="preserve"> naliczanych po </w:t>
      </w:r>
      <w:r w:rsidR="009C4C33" w:rsidRPr="009C4C33">
        <w:rPr>
          <w:rFonts w:ascii="Cambria" w:eastAsia="Calibri" w:hAnsi="Cambria" w:cs="Calibri Light"/>
          <w:sz w:val="24"/>
          <w:szCs w:val="24"/>
          <w:lang w:eastAsia="en-US"/>
        </w:rPr>
        <w:t>dokonaniu waloryzacji.</w:t>
      </w:r>
      <w:r w:rsidRPr="009C4C33">
        <w:rPr>
          <w:rFonts w:ascii="Cambria" w:eastAsia="Calibri" w:hAnsi="Cambria" w:cs="Calibri Light"/>
          <w:sz w:val="24"/>
          <w:szCs w:val="24"/>
          <w:lang w:eastAsia="en-US"/>
        </w:rPr>
        <w:t xml:space="preserve"> </w:t>
      </w:r>
    </w:p>
    <w:p w14:paraId="3052C63A" w14:textId="339DEAFF" w:rsidR="00C11FD3" w:rsidRPr="009C4C33" w:rsidRDefault="00C11FD3" w:rsidP="00C11FD3">
      <w:pPr>
        <w:suppressAutoHyphens w:val="0"/>
        <w:spacing w:before="240" w:after="240"/>
        <w:ind w:left="567"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8.</w:t>
      </w:r>
      <w:r w:rsidRPr="009C4C33">
        <w:rPr>
          <w:rFonts w:ascii="Cambria" w:eastAsia="Calibri" w:hAnsi="Cambria" w:cs="Calibri Light"/>
          <w:sz w:val="24"/>
          <w:szCs w:val="24"/>
          <w:lang w:eastAsia="en-US"/>
        </w:rPr>
        <w:tab/>
        <w:t xml:space="preserve">Jeżeli </w:t>
      </w:r>
      <w:r w:rsidR="009C4C33" w:rsidRPr="009C4C33">
        <w:rPr>
          <w:rFonts w:ascii="Cambria" w:eastAsia="Calibri" w:hAnsi="Cambria" w:cs="Calibri Light"/>
          <w:sz w:val="24"/>
          <w:szCs w:val="24"/>
          <w:lang w:eastAsia="en-US"/>
        </w:rPr>
        <w:t>usługi</w:t>
      </w:r>
      <w:r w:rsidRPr="009C4C33">
        <w:rPr>
          <w:rFonts w:ascii="Cambria" w:eastAsia="Calibri" w:hAnsi="Cambria" w:cs="Calibri Light"/>
          <w:sz w:val="24"/>
          <w:szCs w:val="24"/>
          <w:lang w:eastAsia="en-US"/>
        </w:rPr>
        <w:t xml:space="preserve"> zlecone przed </w:t>
      </w:r>
      <w:r w:rsidR="009C4C33" w:rsidRPr="009C4C33">
        <w:rPr>
          <w:rFonts w:ascii="Cambria" w:eastAsia="Calibri" w:hAnsi="Cambria" w:cs="Calibri Light"/>
          <w:sz w:val="24"/>
          <w:szCs w:val="24"/>
          <w:lang w:eastAsia="en-US"/>
        </w:rPr>
        <w:t>d</w:t>
      </w:r>
      <w:r w:rsidRPr="009C4C33">
        <w:rPr>
          <w:rFonts w:ascii="Cambria" w:eastAsia="Calibri" w:hAnsi="Cambria" w:cs="Calibri Light"/>
          <w:sz w:val="24"/>
          <w:szCs w:val="24"/>
          <w:lang w:eastAsia="en-US"/>
        </w:rPr>
        <w:t xml:space="preserve">niem </w:t>
      </w:r>
      <w:r w:rsidR="009C4C33" w:rsidRPr="009C4C33">
        <w:rPr>
          <w:rFonts w:ascii="Cambria" w:eastAsia="Calibri" w:hAnsi="Cambria" w:cs="Calibri Light"/>
          <w:sz w:val="24"/>
          <w:szCs w:val="24"/>
          <w:lang w:eastAsia="en-US"/>
        </w:rPr>
        <w:t>d</w:t>
      </w:r>
      <w:r w:rsidRPr="009C4C33">
        <w:rPr>
          <w:rFonts w:ascii="Cambria" w:eastAsia="Calibri" w:hAnsi="Cambria" w:cs="Calibri Light"/>
          <w:sz w:val="24"/>
          <w:szCs w:val="24"/>
          <w:lang w:eastAsia="en-US"/>
        </w:rPr>
        <w:t xml:space="preserve">okonania </w:t>
      </w:r>
      <w:r w:rsidR="009C4C33" w:rsidRPr="009C4C33">
        <w:rPr>
          <w:rFonts w:ascii="Cambria" w:eastAsia="Calibri" w:hAnsi="Cambria" w:cs="Calibri Light"/>
          <w:sz w:val="24"/>
          <w:szCs w:val="24"/>
          <w:lang w:eastAsia="en-US"/>
        </w:rPr>
        <w:t>w</w:t>
      </w:r>
      <w:r w:rsidRPr="009C4C33">
        <w:rPr>
          <w:rFonts w:ascii="Cambria" w:eastAsia="Calibri" w:hAnsi="Cambria" w:cs="Calibri Light"/>
          <w:sz w:val="24"/>
          <w:szCs w:val="24"/>
          <w:lang w:eastAsia="en-US"/>
        </w:rPr>
        <w:t xml:space="preserve">aloryzacji zostaną wykonane </w:t>
      </w:r>
      <w:r w:rsidR="009C4C33">
        <w:rPr>
          <w:rFonts w:ascii="Cambria" w:eastAsia="Calibri" w:hAnsi="Cambria" w:cs="Calibri Light"/>
          <w:sz w:val="24"/>
          <w:szCs w:val="24"/>
          <w:lang w:eastAsia="en-US"/>
        </w:rPr>
        <w:br/>
      </w:r>
      <w:r w:rsidRPr="009C4C33">
        <w:rPr>
          <w:rFonts w:ascii="Cambria" w:eastAsia="Calibri" w:hAnsi="Cambria" w:cs="Calibri Light"/>
          <w:sz w:val="24"/>
          <w:szCs w:val="24"/>
          <w:lang w:eastAsia="en-US"/>
        </w:rPr>
        <w:t>w warunkach zwłoki w stosunku do terminu określonego w Zleceniu, w takim przypadku zaplata za ich wykonanie oraz ustalenie wysokości kar umownych nastąpi na podstawie cen jednostkowych</w:t>
      </w:r>
      <w:r w:rsidRPr="009C4C33">
        <w:rPr>
          <w:rFonts w:ascii="Cambria" w:hAnsi="Cambria" w:cs="Arial"/>
          <w:sz w:val="24"/>
          <w:szCs w:val="24"/>
          <w:lang w:eastAsia="pl-PL"/>
        </w:rPr>
        <w:t xml:space="preserve"> </w:t>
      </w:r>
      <w:r w:rsidRPr="009C4C33">
        <w:rPr>
          <w:rFonts w:ascii="Cambria" w:eastAsia="Calibri" w:hAnsi="Cambria" w:cs="Calibri Light"/>
          <w:sz w:val="24"/>
          <w:szCs w:val="24"/>
          <w:lang w:eastAsia="en-US"/>
        </w:rPr>
        <w:t xml:space="preserve">podanych w Ofercie. </w:t>
      </w:r>
    </w:p>
    <w:p w14:paraId="728B77DC" w14:textId="77777777" w:rsidR="00C11FD3" w:rsidRPr="009C4C33" w:rsidRDefault="00C11FD3" w:rsidP="00C11FD3">
      <w:pPr>
        <w:suppressAutoHyphens w:val="0"/>
        <w:spacing w:before="240" w:after="240"/>
        <w:ind w:left="567"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lastRenderedPageBreak/>
        <w:t>9.</w:t>
      </w:r>
      <w:r w:rsidRPr="009C4C33">
        <w:rPr>
          <w:rFonts w:ascii="Cambria" w:eastAsia="Calibri" w:hAnsi="Cambria" w:cs="Calibri Light"/>
          <w:sz w:val="24"/>
          <w:szCs w:val="24"/>
          <w:lang w:eastAsia="en-US"/>
        </w:rPr>
        <w:tab/>
        <w:t>Strony ustalają maksymalną wartość obniżenia albo wzrostu Wartości Przedmiotu Umowy w efekcie zastosowania Waloryzacji na poziomie nie większym niż 15 % Wartości Przedmiotu Umowy.</w:t>
      </w:r>
    </w:p>
    <w:p w14:paraId="7897B658" w14:textId="79DB558C" w:rsidR="00C11FD3" w:rsidRDefault="00C11FD3" w:rsidP="00C11FD3">
      <w:pPr>
        <w:ind w:left="567" w:hanging="567"/>
        <w:jc w:val="both"/>
        <w:rPr>
          <w:rFonts w:ascii="Cambria" w:eastAsia="Calibri" w:hAnsi="Cambria" w:cs="Calibri Light"/>
          <w:sz w:val="24"/>
          <w:szCs w:val="24"/>
          <w:lang w:eastAsia="en-US"/>
        </w:rPr>
      </w:pPr>
      <w:r w:rsidRPr="009C4C33">
        <w:rPr>
          <w:rFonts w:ascii="Cambria" w:eastAsia="Calibri" w:hAnsi="Cambria" w:cs="Calibri Light"/>
          <w:sz w:val="24"/>
          <w:szCs w:val="24"/>
          <w:lang w:eastAsia="en-US"/>
        </w:rPr>
        <w:t>1</w:t>
      </w:r>
      <w:r w:rsidR="009C4C33" w:rsidRPr="009C4C33">
        <w:rPr>
          <w:rFonts w:ascii="Cambria" w:eastAsia="Calibri" w:hAnsi="Cambria" w:cs="Calibri Light"/>
          <w:sz w:val="24"/>
          <w:szCs w:val="24"/>
          <w:lang w:eastAsia="en-US"/>
        </w:rPr>
        <w:t>0</w:t>
      </w:r>
      <w:r w:rsidRPr="009C4C33">
        <w:rPr>
          <w:rFonts w:ascii="Cambria" w:eastAsia="Calibri" w:hAnsi="Cambria" w:cs="Calibri Light"/>
          <w:sz w:val="24"/>
          <w:szCs w:val="24"/>
          <w:lang w:eastAsia="en-US"/>
        </w:rPr>
        <w:t>.</w:t>
      </w:r>
      <w:r w:rsidRPr="009C4C33">
        <w:rPr>
          <w:rFonts w:ascii="Cambria" w:eastAsia="Calibri" w:hAnsi="Cambria" w:cs="Calibri Light"/>
          <w:sz w:val="24"/>
          <w:szCs w:val="24"/>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9C4C33" w:rsidRPr="009C4C33">
        <w:rPr>
          <w:rFonts w:ascii="Cambria" w:eastAsia="Calibri" w:hAnsi="Cambria" w:cs="Calibri Light"/>
          <w:sz w:val="24"/>
          <w:szCs w:val="24"/>
          <w:lang w:eastAsia="en-US"/>
        </w:rPr>
        <w:t>I</w:t>
      </w:r>
      <w:r w:rsidRPr="009C4C33">
        <w:rPr>
          <w:rFonts w:ascii="Cambria" w:eastAsia="Calibri" w:hAnsi="Cambria" w:cs="Calibri Light"/>
          <w:sz w:val="24"/>
          <w:szCs w:val="24"/>
          <w:lang w:eastAsia="en-US"/>
        </w:rPr>
        <w:t>) przedmiotem umowy są usługi oraz (</w:t>
      </w:r>
      <w:r w:rsidR="009C4C33" w:rsidRPr="009C4C33">
        <w:rPr>
          <w:rFonts w:ascii="Cambria" w:eastAsia="Calibri" w:hAnsi="Cambria" w:cs="Calibri Light"/>
          <w:sz w:val="24"/>
          <w:szCs w:val="24"/>
          <w:lang w:eastAsia="en-US"/>
        </w:rPr>
        <w:t>II</w:t>
      </w:r>
      <w:r w:rsidRPr="009C4C33">
        <w:rPr>
          <w:rFonts w:ascii="Cambria" w:eastAsia="Calibri" w:hAnsi="Cambria" w:cs="Calibri Light"/>
          <w:sz w:val="24"/>
          <w:szCs w:val="24"/>
          <w:lang w:eastAsia="en-US"/>
        </w:rPr>
        <w:t>) okres obowiązywania umowy przekracza 6 miesięcy.</w:t>
      </w:r>
    </w:p>
    <w:p w14:paraId="57EF0CEE" w14:textId="77777777" w:rsidR="0016020B" w:rsidRDefault="0016020B" w:rsidP="0016020B">
      <w:pPr>
        <w:spacing w:line="276" w:lineRule="auto"/>
        <w:jc w:val="center"/>
        <w:rPr>
          <w:rFonts w:ascii="Cambria" w:hAnsi="Cambria" w:cs="Cambria"/>
          <w:b/>
          <w:sz w:val="24"/>
          <w:szCs w:val="24"/>
        </w:rPr>
      </w:pPr>
    </w:p>
    <w:p w14:paraId="6AB5868C" w14:textId="36F6BE8E" w:rsidR="0016020B" w:rsidRDefault="00D57674" w:rsidP="0016020B">
      <w:pPr>
        <w:spacing w:line="276" w:lineRule="auto"/>
        <w:jc w:val="center"/>
        <w:rPr>
          <w:rFonts w:ascii="Cambria" w:hAnsi="Cambria" w:cs="Cambria"/>
          <w:b/>
          <w:sz w:val="24"/>
          <w:szCs w:val="24"/>
        </w:rPr>
      </w:pPr>
      <w:r w:rsidRPr="00D57674">
        <w:rPr>
          <w:rFonts w:ascii="Cambria" w:hAnsi="Cambria" w:cs="Cambria"/>
          <w:b/>
          <w:sz w:val="24"/>
          <w:szCs w:val="24"/>
        </w:rPr>
        <w:t xml:space="preserve">§ </w:t>
      </w:r>
      <w:r w:rsidR="0016020B">
        <w:rPr>
          <w:rFonts w:ascii="Cambria" w:hAnsi="Cambria" w:cs="Cambria"/>
          <w:b/>
          <w:sz w:val="24"/>
          <w:szCs w:val="24"/>
        </w:rPr>
        <w:t>16</w:t>
      </w:r>
    </w:p>
    <w:p w14:paraId="27A8B1F6" w14:textId="24D177C1" w:rsidR="00D57674" w:rsidRDefault="00D57674" w:rsidP="0016020B">
      <w:pPr>
        <w:spacing w:line="276" w:lineRule="auto"/>
        <w:jc w:val="center"/>
        <w:rPr>
          <w:rFonts w:ascii="Cambria" w:hAnsi="Cambria" w:cs="Cambria"/>
          <w:b/>
          <w:sz w:val="24"/>
          <w:szCs w:val="24"/>
        </w:rPr>
      </w:pPr>
      <w:bookmarkStart w:id="9" w:name="_Hlk167698102"/>
      <w:r w:rsidRPr="00D57674">
        <w:rPr>
          <w:rFonts w:ascii="Cambria" w:hAnsi="Cambria" w:cs="Cambria"/>
          <w:b/>
          <w:sz w:val="24"/>
          <w:szCs w:val="24"/>
        </w:rPr>
        <w:t xml:space="preserve">Klauzula waloryzacyjna art. 436 pkt 4 lit b) ustawy </w:t>
      </w:r>
      <w:proofErr w:type="spellStart"/>
      <w:r w:rsidRPr="00D57674">
        <w:rPr>
          <w:rFonts w:ascii="Cambria" w:hAnsi="Cambria" w:cs="Cambria"/>
          <w:b/>
          <w:sz w:val="24"/>
          <w:szCs w:val="24"/>
        </w:rPr>
        <w:t>Pzp</w:t>
      </w:r>
      <w:proofErr w:type="spellEnd"/>
    </w:p>
    <w:p w14:paraId="12EBE2FC" w14:textId="159AEACD" w:rsidR="0016020B" w:rsidRDefault="0016020B" w:rsidP="0016020B">
      <w:pPr>
        <w:spacing w:line="276" w:lineRule="auto"/>
        <w:jc w:val="center"/>
        <w:rPr>
          <w:rFonts w:ascii="Cambria" w:hAnsi="Cambria" w:cs="Cambria"/>
          <w:b/>
          <w:sz w:val="24"/>
          <w:szCs w:val="24"/>
        </w:rPr>
      </w:pPr>
      <w:r>
        <w:rPr>
          <w:rFonts w:ascii="Cambria" w:hAnsi="Cambria" w:cs="Cambria"/>
          <w:b/>
          <w:sz w:val="24"/>
          <w:szCs w:val="24"/>
        </w:rPr>
        <w:t>(dotyczy zadania częściowego nr 1)</w:t>
      </w:r>
    </w:p>
    <w:bookmarkEnd w:id="9"/>
    <w:p w14:paraId="7615A81A" w14:textId="77777777" w:rsidR="0016020B" w:rsidRPr="0016020B" w:rsidRDefault="0016020B" w:rsidP="0016020B">
      <w:pPr>
        <w:ind w:left="567" w:hanging="567"/>
        <w:jc w:val="center"/>
        <w:rPr>
          <w:rFonts w:ascii="Cambria" w:hAnsi="Cambria" w:cs="Cambria"/>
          <w:b/>
          <w:sz w:val="10"/>
          <w:szCs w:val="10"/>
        </w:rPr>
      </w:pPr>
    </w:p>
    <w:p w14:paraId="0DBFEA6F" w14:textId="75EF1748" w:rsidR="00D57674" w:rsidRPr="0016020B" w:rsidRDefault="00D57674" w:rsidP="0016020B">
      <w:pPr>
        <w:pStyle w:val="Akapitzlist"/>
        <w:numPr>
          <w:ilvl w:val="6"/>
          <w:numId w:val="7"/>
        </w:numPr>
        <w:ind w:left="426" w:hanging="426"/>
        <w:jc w:val="both"/>
        <w:rPr>
          <w:rFonts w:ascii="Cambria" w:eastAsia="Calibri" w:hAnsi="Cambria" w:cs="Calibri Light"/>
          <w:sz w:val="24"/>
          <w:szCs w:val="24"/>
          <w:lang w:eastAsia="en-US"/>
        </w:rPr>
      </w:pPr>
      <w:r w:rsidRPr="0016020B">
        <w:rPr>
          <w:rFonts w:ascii="Cambria" w:eastAsia="Calibri" w:hAnsi="Cambria" w:cs="Calibri Light"/>
          <w:sz w:val="24"/>
          <w:szCs w:val="24"/>
          <w:lang w:eastAsia="en-US"/>
        </w:rPr>
        <w:t xml:space="preserve">Zamawiający przewiduje możliwość zmiany wysokości wynagrodzenia </w:t>
      </w:r>
      <w:r w:rsidR="0016020B" w:rsidRPr="0016020B">
        <w:rPr>
          <w:rFonts w:ascii="Cambria" w:eastAsia="Calibri" w:hAnsi="Cambria" w:cs="Calibri Light"/>
          <w:sz w:val="24"/>
          <w:szCs w:val="24"/>
          <w:lang w:eastAsia="en-US"/>
        </w:rPr>
        <w:t>W</w:t>
      </w:r>
      <w:r w:rsidRPr="0016020B">
        <w:rPr>
          <w:rFonts w:ascii="Cambria" w:eastAsia="Calibri" w:hAnsi="Cambria" w:cs="Calibri Light"/>
          <w:sz w:val="24"/>
          <w:szCs w:val="24"/>
          <w:lang w:eastAsia="en-US"/>
        </w:rPr>
        <w:t>ykonawcy</w:t>
      </w:r>
    </w:p>
    <w:p w14:paraId="1691636B" w14:textId="13930F7E" w:rsidR="00D57674" w:rsidRDefault="00D57674" w:rsidP="0016020B">
      <w:pPr>
        <w:ind w:left="567" w:hanging="141"/>
        <w:jc w:val="both"/>
        <w:rPr>
          <w:rFonts w:ascii="Cambria" w:hAnsi="Cambria" w:cs="Cambria"/>
          <w:sz w:val="24"/>
          <w:szCs w:val="24"/>
        </w:rPr>
      </w:pPr>
      <w:r w:rsidRPr="0016020B">
        <w:rPr>
          <w:rFonts w:ascii="Cambria" w:hAnsi="Cambria" w:cs="Cambria"/>
          <w:sz w:val="24"/>
          <w:szCs w:val="24"/>
        </w:rPr>
        <w:t xml:space="preserve">określonego w § </w:t>
      </w:r>
      <w:r w:rsidR="0016020B">
        <w:rPr>
          <w:rFonts w:ascii="Cambria" w:hAnsi="Cambria" w:cs="Cambria"/>
          <w:sz w:val="24"/>
          <w:szCs w:val="24"/>
        </w:rPr>
        <w:t xml:space="preserve">9 ust 1 i 2 </w:t>
      </w:r>
      <w:r w:rsidRPr="0016020B">
        <w:rPr>
          <w:rFonts w:ascii="Cambria" w:hAnsi="Cambria" w:cs="Cambria"/>
          <w:sz w:val="24"/>
          <w:szCs w:val="24"/>
        </w:rPr>
        <w:t xml:space="preserve"> niniejszej umowy we wskazanych niżej przypadkach:</w:t>
      </w:r>
    </w:p>
    <w:p w14:paraId="0BC61058" w14:textId="77777777" w:rsidR="0016020B" w:rsidRPr="0016020B" w:rsidRDefault="0016020B" w:rsidP="0016020B">
      <w:pPr>
        <w:ind w:left="567" w:hanging="141"/>
        <w:jc w:val="both"/>
        <w:rPr>
          <w:rFonts w:ascii="Cambria" w:hAnsi="Cambria" w:cs="Cambria"/>
          <w:sz w:val="24"/>
          <w:szCs w:val="24"/>
        </w:rPr>
      </w:pPr>
    </w:p>
    <w:p w14:paraId="0CD9176F" w14:textId="77777777" w:rsidR="00F640F4" w:rsidRDefault="00D57674" w:rsidP="00F640F4">
      <w:pPr>
        <w:pStyle w:val="Akapitzlist"/>
        <w:numPr>
          <w:ilvl w:val="0"/>
          <w:numId w:val="33"/>
        </w:numPr>
        <w:ind w:left="1134" w:hanging="425"/>
        <w:jc w:val="both"/>
        <w:rPr>
          <w:rFonts w:ascii="Cambria" w:hAnsi="Cambria" w:cs="Cambria"/>
          <w:sz w:val="24"/>
          <w:szCs w:val="24"/>
        </w:rPr>
      </w:pPr>
      <w:r w:rsidRPr="00F640F4">
        <w:rPr>
          <w:rFonts w:ascii="Cambria" w:hAnsi="Cambria" w:cs="Cambria"/>
          <w:sz w:val="24"/>
          <w:szCs w:val="24"/>
        </w:rPr>
        <w:t>zmiany stawki podatku od towarów i usług</w:t>
      </w:r>
      <w:r w:rsidR="0016020B" w:rsidRPr="00F640F4">
        <w:rPr>
          <w:rFonts w:ascii="Cambria" w:hAnsi="Cambria" w:cs="Cambria"/>
          <w:sz w:val="24"/>
          <w:szCs w:val="24"/>
        </w:rPr>
        <w:t xml:space="preserve"> (VAT)</w:t>
      </w:r>
      <w:r w:rsidRPr="00F640F4">
        <w:rPr>
          <w:rFonts w:ascii="Cambria" w:hAnsi="Cambria" w:cs="Cambria"/>
          <w:sz w:val="24"/>
          <w:szCs w:val="24"/>
        </w:rPr>
        <w:t>,</w:t>
      </w:r>
    </w:p>
    <w:p w14:paraId="1D608DBA" w14:textId="77777777" w:rsidR="00F640F4" w:rsidRDefault="00D57674" w:rsidP="00F640F4">
      <w:pPr>
        <w:pStyle w:val="Akapitzlist"/>
        <w:numPr>
          <w:ilvl w:val="0"/>
          <w:numId w:val="33"/>
        </w:numPr>
        <w:ind w:left="1134" w:hanging="425"/>
        <w:jc w:val="both"/>
        <w:rPr>
          <w:rFonts w:ascii="Cambria" w:hAnsi="Cambria" w:cs="Cambria"/>
          <w:sz w:val="24"/>
          <w:szCs w:val="24"/>
        </w:rPr>
      </w:pPr>
      <w:r w:rsidRPr="00F640F4">
        <w:rPr>
          <w:rFonts w:ascii="Cambria" w:hAnsi="Cambria" w:cs="Cambria"/>
          <w:sz w:val="24"/>
          <w:szCs w:val="24"/>
        </w:rPr>
        <w:t xml:space="preserve">zmiany wysokości minimalnego wynagrodzenia za pracę albo wysokości </w:t>
      </w:r>
      <w:proofErr w:type="spellStart"/>
      <w:r w:rsidRPr="00F640F4">
        <w:rPr>
          <w:rFonts w:ascii="Cambria" w:hAnsi="Cambria" w:cs="Cambria"/>
          <w:sz w:val="24"/>
          <w:szCs w:val="24"/>
        </w:rPr>
        <w:t>minimalnejstawki</w:t>
      </w:r>
      <w:proofErr w:type="spellEnd"/>
      <w:r w:rsidRPr="00F640F4">
        <w:rPr>
          <w:rFonts w:ascii="Cambria" w:hAnsi="Cambria" w:cs="Cambria"/>
          <w:sz w:val="24"/>
          <w:szCs w:val="24"/>
        </w:rPr>
        <w:t xml:space="preserve"> godzinowej, ustalonych na podstawie ustawy z dnia 10 października 2002 r.</w:t>
      </w:r>
      <w:r w:rsidR="00F640F4">
        <w:rPr>
          <w:rFonts w:ascii="Cambria" w:hAnsi="Cambria" w:cs="Cambria"/>
          <w:sz w:val="24"/>
          <w:szCs w:val="24"/>
        </w:rPr>
        <w:t xml:space="preserve"> </w:t>
      </w:r>
      <w:r w:rsidRPr="00F640F4">
        <w:rPr>
          <w:rFonts w:ascii="Cambria" w:hAnsi="Cambria" w:cs="Cambria"/>
          <w:sz w:val="24"/>
          <w:szCs w:val="24"/>
        </w:rPr>
        <w:t>o minimalnym wynagrodzeniu za pracę,</w:t>
      </w:r>
    </w:p>
    <w:p w14:paraId="0EA54C4B" w14:textId="499612EB" w:rsidR="00D57674" w:rsidRPr="00F640F4" w:rsidRDefault="00D57674" w:rsidP="00F640F4">
      <w:pPr>
        <w:pStyle w:val="Akapitzlist"/>
        <w:numPr>
          <w:ilvl w:val="0"/>
          <w:numId w:val="33"/>
        </w:numPr>
        <w:ind w:left="1134" w:hanging="425"/>
        <w:jc w:val="both"/>
        <w:rPr>
          <w:rFonts w:ascii="Cambria" w:hAnsi="Cambria" w:cs="Cambria"/>
          <w:sz w:val="24"/>
          <w:szCs w:val="24"/>
        </w:rPr>
      </w:pPr>
      <w:r w:rsidRPr="00F640F4">
        <w:rPr>
          <w:rFonts w:ascii="Cambria" w:hAnsi="Cambria" w:cs="Cambria"/>
          <w:sz w:val="24"/>
          <w:szCs w:val="24"/>
        </w:rPr>
        <w:t>zmiany zasad podlegania ubezpieczeniom społecznym lub ubezpieczeniu</w:t>
      </w:r>
    </w:p>
    <w:p w14:paraId="766C8334" w14:textId="77777777" w:rsidR="00D57674" w:rsidRPr="0016020B" w:rsidRDefault="00D57674" w:rsidP="00F640F4">
      <w:pPr>
        <w:ind w:left="1134"/>
        <w:jc w:val="both"/>
        <w:rPr>
          <w:rFonts w:ascii="Cambria" w:hAnsi="Cambria" w:cs="Cambria"/>
          <w:sz w:val="24"/>
          <w:szCs w:val="24"/>
        </w:rPr>
      </w:pPr>
      <w:r w:rsidRPr="0016020B">
        <w:rPr>
          <w:rFonts w:ascii="Cambria" w:hAnsi="Cambria" w:cs="Cambria"/>
          <w:sz w:val="24"/>
          <w:szCs w:val="24"/>
        </w:rPr>
        <w:t>zdrowotnemu lub wysokości stawki składki na ubezpieczenia społeczne lub</w:t>
      </w:r>
    </w:p>
    <w:p w14:paraId="45B86878" w14:textId="77777777" w:rsidR="00F640F4" w:rsidRDefault="00D57674" w:rsidP="00F640F4">
      <w:pPr>
        <w:ind w:left="1134"/>
        <w:jc w:val="both"/>
        <w:rPr>
          <w:rFonts w:ascii="Cambria" w:hAnsi="Cambria" w:cs="Cambria"/>
          <w:sz w:val="24"/>
          <w:szCs w:val="24"/>
        </w:rPr>
      </w:pPr>
      <w:r w:rsidRPr="0016020B">
        <w:rPr>
          <w:rFonts w:ascii="Cambria" w:hAnsi="Cambria" w:cs="Cambria"/>
          <w:sz w:val="24"/>
          <w:szCs w:val="24"/>
        </w:rPr>
        <w:t>ubezpieczenie zdrowotne,</w:t>
      </w:r>
    </w:p>
    <w:p w14:paraId="5B0C1716" w14:textId="481E7018" w:rsidR="00D57674" w:rsidRPr="00F640F4" w:rsidRDefault="00D57674" w:rsidP="00F640F4">
      <w:pPr>
        <w:pStyle w:val="Akapitzlist"/>
        <w:numPr>
          <w:ilvl w:val="0"/>
          <w:numId w:val="33"/>
        </w:numPr>
        <w:ind w:left="1134" w:hanging="425"/>
        <w:jc w:val="both"/>
        <w:rPr>
          <w:rFonts w:ascii="Cambria" w:hAnsi="Cambria" w:cs="Cambria"/>
          <w:sz w:val="24"/>
          <w:szCs w:val="24"/>
        </w:rPr>
      </w:pPr>
      <w:r w:rsidRPr="00F640F4">
        <w:rPr>
          <w:rFonts w:ascii="Cambria" w:hAnsi="Cambria" w:cs="Cambria"/>
          <w:sz w:val="24"/>
          <w:szCs w:val="24"/>
        </w:rPr>
        <w:t>zmiany zasad gromadzenia i wysokości wpłat do pracowniczych planów</w:t>
      </w:r>
    </w:p>
    <w:p w14:paraId="6BAD32C2" w14:textId="46B98D56" w:rsidR="00D57674" w:rsidRDefault="00D57674" w:rsidP="00F640F4">
      <w:pPr>
        <w:ind w:left="1134"/>
        <w:jc w:val="both"/>
        <w:rPr>
          <w:rFonts w:ascii="Cambria" w:hAnsi="Cambria" w:cs="Cambria"/>
          <w:sz w:val="24"/>
          <w:szCs w:val="24"/>
        </w:rPr>
      </w:pPr>
      <w:r w:rsidRPr="0016020B">
        <w:rPr>
          <w:rFonts w:ascii="Cambria" w:hAnsi="Cambria" w:cs="Cambria"/>
          <w:sz w:val="24"/>
          <w:szCs w:val="24"/>
        </w:rPr>
        <w:t>kapitałowych, o których mowa w ustawie z dnia 4 października 2018 r.</w:t>
      </w:r>
      <w:r w:rsidR="00F640F4">
        <w:rPr>
          <w:rFonts w:ascii="Cambria" w:hAnsi="Cambria" w:cs="Cambria"/>
          <w:sz w:val="24"/>
          <w:szCs w:val="24"/>
        </w:rPr>
        <w:br/>
      </w:r>
      <w:r w:rsidRPr="0016020B">
        <w:rPr>
          <w:rFonts w:ascii="Cambria" w:hAnsi="Cambria" w:cs="Cambria"/>
          <w:sz w:val="24"/>
          <w:szCs w:val="24"/>
        </w:rPr>
        <w:t>o pracowniczych planach kapitałowych (Dz. U. z 2020 poz. 1342)</w:t>
      </w:r>
    </w:p>
    <w:p w14:paraId="576FF302" w14:textId="77777777" w:rsidR="00F640F4" w:rsidRPr="00F640F4" w:rsidRDefault="00F640F4" w:rsidP="00F640F4">
      <w:pPr>
        <w:ind w:left="1134"/>
        <w:jc w:val="both"/>
        <w:rPr>
          <w:rFonts w:ascii="Cambria" w:hAnsi="Cambria" w:cs="Cambria"/>
          <w:sz w:val="10"/>
          <w:szCs w:val="10"/>
        </w:rPr>
      </w:pPr>
    </w:p>
    <w:p w14:paraId="6E387A02" w14:textId="17195784" w:rsidR="00D57674" w:rsidRPr="0016020B" w:rsidRDefault="00D57674" w:rsidP="00F640F4">
      <w:pPr>
        <w:ind w:left="567"/>
        <w:jc w:val="both"/>
        <w:rPr>
          <w:rFonts w:ascii="Cambria" w:hAnsi="Cambria" w:cs="Cambria"/>
          <w:sz w:val="24"/>
          <w:szCs w:val="24"/>
        </w:rPr>
      </w:pPr>
      <w:r w:rsidRPr="0016020B">
        <w:rPr>
          <w:rFonts w:ascii="Cambria" w:hAnsi="Cambria" w:cs="Cambria"/>
          <w:sz w:val="24"/>
          <w:szCs w:val="24"/>
        </w:rPr>
        <w:t xml:space="preserve">- jeśli zmiany określone w </w:t>
      </w:r>
      <w:r w:rsidR="00F640F4">
        <w:rPr>
          <w:rFonts w:ascii="Cambria" w:hAnsi="Cambria" w:cs="Cambria"/>
          <w:sz w:val="24"/>
          <w:szCs w:val="24"/>
        </w:rPr>
        <w:t>ust.</w:t>
      </w:r>
      <w:r w:rsidRPr="0016020B">
        <w:rPr>
          <w:rFonts w:ascii="Cambria" w:hAnsi="Cambria" w:cs="Cambria"/>
          <w:sz w:val="24"/>
          <w:szCs w:val="24"/>
        </w:rPr>
        <w:t xml:space="preserve"> 1 lit</w:t>
      </w:r>
      <w:r w:rsidR="00F640F4">
        <w:rPr>
          <w:rFonts w:ascii="Cambria" w:hAnsi="Cambria" w:cs="Cambria"/>
          <w:sz w:val="24"/>
          <w:szCs w:val="24"/>
        </w:rPr>
        <w:t>.</w:t>
      </w:r>
      <w:r w:rsidRPr="0016020B">
        <w:rPr>
          <w:rFonts w:ascii="Cambria" w:hAnsi="Cambria" w:cs="Cambria"/>
          <w:sz w:val="24"/>
          <w:szCs w:val="24"/>
        </w:rPr>
        <w:t xml:space="preserve"> a)-d) niniejszego paragrafu będą miały wpływ na</w:t>
      </w:r>
      <w:r w:rsidR="00F640F4">
        <w:rPr>
          <w:rFonts w:ascii="Cambria" w:hAnsi="Cambria" w:cs="Cambria"/>
          <w:sz w:val="24"/>
          <w:szCs w:val="24"/>
        </w:rPr>
        <w:t xml:space="preserve"> </w:t>
      </w:r>
      <w:r w:rsidRPr="0016020B">
        <w:rPr>
          <w:rFonts w:ascii="Cambria" w:hAnsi="Cambria" w:cs="Cambria"/>
          <w:sz w:val="24"/>
          <w:szCs w:val="24"/>
        </w:rPr>
        <w:t>koszty wykonania umowy przez Wykonawcę.</w:t>
      </w:r>
    </w:p>
    <w:p w14:paraId="589FDE13" w14:textId="77777777" w:rsidR="0016020B" w:rsidRDefault="0016020B" w:rsidP="0016020B">
      <w:pPr>
        <w:ind w:left="567" w:hanging="567"/>
        <w:jc w:val="both"/>
        <w:rPr>
          <w:rFonts w:ascii="Cambria" w:hAnsi="Cambria" w:cs="Cambria"/>
          <w:sz w:val="24"/>
          <w:szCs w:val="24"/>
        </w:rPr>
      </w:pPr>
    </w:p>
    <w:p w14:paraId="6D1884FB" w14:textId="77777777" w:rsidR="00CB05CE" w:rsidRDefault="00D57674" w:rsidP="00CB05CE">
      <w:pPr>
        <w:pStyle w:val="Akapitzlist"/>
        <w:numPr>
          <w:ilvl w:val="6"/>
          <w:numId w:val="7"/>
        </w:numPr>
        <w:ind w:left="426" w:hanging="426"/>
        <w:jc w:val="both"/>
        <w:rPr>
          <w:rFonts w:ascii="Cambria" w:hAnsi="Cambria" w:cs="Cambria"/>
          <w:sz w:val="24"/>
          <w:szCs w:val="24"/>
        </w:rPr>
      </w:pPr>
      <w:r w:rsidRPr="00F640F4">
        <w:rPr>
          <w:rFonts w:ascii="Cambria" w:hAnsi="Cambria" w:cs="Cambria"/>
          <w:sz w:val="24"/>
          <w:szCs w:val="24"/>
        </w:rPr>
        <w:t>W sytuacji wystąpienia okoliczności wskazanych w pkt 1 lit. a) niniejszego paragrafu</w:t>
      </w:r>
      <w:r w:rsidR="00F640F4">
        <w:rPr>
          <w:rFonts w:ascii="Cambria" w:hAnsi="Cambria" w:cs="Cambria"/>
          <w:sz w:val="24"/>
          <w:szCs w:val="24"/>
        </w:rPr>
        <w:t xml:space="preserve"> </w:t>
      </w:r>
      <w:r w:rsidRPr="00F640F4">
        <w:rPr>
          <w:rFonts w:ascii="Cambria" w:hAnsi="Cambria" w:cs="Cambria"/>
          <w:sz w:val="24"/>
          <w:szCs w:val="24"/>
        </w:rPr>
        <w:t>Wykonawca jest uprawniony do złożenia Zamawiającemu pisemnego wniosku</w:t>
      </w:r>
      <w:r w:rsidR="00CB05CE">
        <w:rPr>
          <w:rFonts w:ascii="Cambria" w:hAnsi="Cambria" w:cs="Cambria"/>
          <w:sz w:val="24"/>
          <w:szCs w:val="24"/>
        </w:rPr>
        <w:t xml:space="preserve"> </w:t>
      </w:r>
      <w:r w:rsidR="00CB05CE">
        <w:rPr>
          <w:rFonts w:ascii="Cambria" w:hAnsi="Cambria" w:cs="Cambria"/>
          <w:sz w:val="24"/>
          <w:szCs w:val="24"/>
        </w:rPr>
        <w:br/>
      </w:r>
      <w:r w:rsidRPr="00CB05CE">
        <w:rPr>
          <w:rFonts w:ascii="Cambria" w:hAnsi="Cambria" w:cs="Cambria"/>
          <w:sz w:val="24"/>
          <w:szCs w:val="24"/>
        </w:rPr>
        <w:t>o zmianę umowy w zakresie płatności wynikających z faktur wystawionych po</w:t>
      </w:r>
      <w:r w:rsidR="00CB05CE">
        <w:rPr>
          <w:rFonts w:ascii="Cambria" w:hAnsi="Cambria" w:cs="Cambria"/>
          <w:sz w:val="24"/>
          <w:szCs w:val="24"/>
        </w:rPr>
        <w:t xml:space="preserve"> </w:t>
      </w:r>
      <w:r w:rsidRPr="00CB05CE">
        <w:rPr>
          <w:rFonts w:ascii="Cambria" w:hAnsi="Cambria" w:cs="Cambria"/>
          <w:sz w:val="24"/>
          <w:szCs w:val="24"/>
        </w:rPr>
        <w:t>wejściu w życie przepisów zmieniających stawkę podatku od towarów i usług.</w:t>
      </w:r>
      <w:r w:rsidR="00CB05CE">
        <w:rPr>
          <w:rFonts w:ascii="Cambria" w:hAnsi="Cambria" w:cs="Cambria"/>
          <w:sz w:val="24"/>
          <w:szCs w:val="24"/>
        </w:rPr>
        <w:t xml:space="preserve"> </w:t>
      </w:r>
      <w:r w:rsidRPr="00CB05CE">
        <w:rPr>
          <w:rFonts w:ascii="Cambria" w:hAnsi="Cambria" w:cs="Cambria"/>
          <w:sz w:val="24"/>
          <w:szCs w:val="24"/>
        </w:rPr>
        <w:t>Wniosek powinien zawierać wyczerpujące uzasadnienie faktyczne i wskazanie</w:t>
      </w:r>
      <w:r w:rsidR="00CB05CE">
        <w:rPr>
          <w:rFonts w:ascii="Cambria" w:hAnsi="Cambria" w:cs="Cambria"/>
          <w:sz w:val="24"/>
          <w:szCs w:val="24"/>
        </w:rPr>
        <w:t xml:space="preserve"> </w:t>
      </w:r>
      <w:r w:rsidRPr="00CB05CE">
        <w:rPr>
          <w:rFonts w:ascii="Cambria" w:hAnsi="Cambria" w:cs="Cambria"/>
          <w:sz w:val="24"/>
          <w:szCs w:val="24"/>
        </w:rPr>
        <w:t>podstaw prawnych zmiany stawki podatku od towarów i usług oraz dokładne</w:t>
      </w:r>
      <w:r w:rsidR="00CB05CE">
        <w:rPr>
          <w:rFonts w:ascii="Cambria" w:hAnsi="Cambria" w:cs="Cambria"/>
          <w:sz w:val="24"/>
          <w:szCs w:val="24"/>
        </w:rPr>
        <w:t xml:space="preserve"> </w:t>
      </w:r>
      <w:r w:rsidRPr="00CB05CE">
        <w:rPr>
          <w:rFonts w:ascii="Cambria" w:hAnsi="Cambria" w:cs="Cambria"/>
          <w:sz w:val="24"/>
          <w:szCs w:val="24"/>
        </w:rPr>
        <w:t>wyliczenie kwoty wynagrodzenia należnego Wykonawcy po zmianie umowy.</w:t>
      </w:r>
    </w:p>
    <w:p w14:paraId="38F708F6" w14:textId="77777777" w:rsidR="00CB05CE" w:rsidRPr="00CB05CE" w:rsidRDefault="00CB05CE" w:rsidP="00CB05CE">
      <w:pPr>
        <w:pStyle w:val="Akapitzlist"/>
        <w:ind w:left="426"/>
        <w:jc w:val="both"/>
        <w:rPr>
          <w:rFonts w:ascii="Cambria" w:hAnsi="Cambria" w:cs="Cambria"/>
          <w:sz w:val="12"/>
          <w:szCs w:val="12"/>
        </w:rPr>
      </w:pPr>
    </w:p>
    <w:p w14:paraId="35A44AB6" w14:textId="52518A4C" w:rsidR="00D57674" w:rsidRPr="00CB05CE" w:rsidRDefault="00D57674" w:rsidP="00CB05CE">
      <w:pPr>
        <w:pStyle w:val="Akapitzlist"/>
        <w:numPr>
          <w:ilvl w:val="6"/>
          <w:numId w:val="7"/>
        </w:numPr>
        <w:ind w:left="426" w:hanging="426"/>
        <w:jc w:val="both"/>
        <w:rPr>
          <w:rFonts w:ascii="Cambria" w:hAnsi="Cambria" w:cs="Cambria"/>
          <w:sz w:val="24"/>
          <w:szCs w:val="24"/>
        </w:rPr>
      </w:pPr>
      <w:r w:rsidRPr="00CB05CE">
        <w:rPr>
          <w:rFonts w:ascii="Cambria" w:hAnsi="Cambria" w:cs="Cambria"/>
          <w:sz w:val="24"/>
          <w:szCs w:val="24"/>
        </w:rPr>
        <w:t>W sytuacji wystąpienia okoliczności wskazanych w ust. 1 lit. b) niniejszego paragrafu</w:t>
      </w:r>
      <w:r w:rsidR="00CB05CE">
        <w:rPr>
          <w:rFonts w:ascii="Cambria" w:hAnsi="Cambria" w:cs="Cambria"/>
          <w:sz w:val="24"/>
          <w:szCs w:val="24"/>
        </w:rPr>
        <w:t xml:space="preserve"> </w:t>
      </w:r>
      <w:r w:rsidRPr="00CB05CE">
        <w:rPr>
          <w:rFonts w:ascii="Cambria" w:hAnsi="Cambria" w:cs="Cambria"/>
          <w:sz w:val="24"/>
          <w:szCs w:val="24"/>
        </w:rPr>
        <w:t>Wykonawca jest uprawniony do złożenia Zamawiającemu pisemnego wniosku</w:t>
      </w:r>
      <w:r w:rsidR="00CB05CE" w:rsidRPr="00CB05CE">
        <w:rPr>
          <w:rFonts w:ascii="Cambria" w:hAnsi="Cambria" w:cs="Cambria"/>
          <w:sz w:val="24"/>
          <w:szCs w:val="24"/>
        </w:rPr>
        <w:t xml:space="preserve"> </w:t>
      </w:r>
      <w:r w:rsidR="00CB05CE">
        <w:rPr>
          <w:rFonts w:ascii="Cambria" w:hAnsi="Cambria" w:cs="Cambria"/>
          <w:sz w:val="24"/>
          <w:szCs w:val="24"/>
        </w:rPr>
        <w:br/>
      </w:r>
      <w:r w:rsidRPr="00CB05CE">
        <w:rPr>
          <w:rFonts w:ascii="Cambria" w:hAnsi="Cambria" w:cs="Cambria"/>
          <w:sz w:val="24"/>
          <w:szCs w:val="24"/>
        </w:rPr>
        <w:t>o zmianę umowy w zakresie płatności wynikających z faktur wystawionych po</w:t>
      </w:r>
      <w:r w:rsidR="00CB05CE" w:rsidRPr="00CB05CE">
        <w:rPr>
          <w:rFonts w:ascii="Cambria" w:hAnsi="Cambria" w:cs="Cambria"/>
          <w:sz w:val="24"/>
          <w:szCs w:val="24"/>
        </w:rPr>
        <w:t xml:space="preserve"> </w:t>
      </w:r>
      <w:r w:rsidRPr="00CB05CE">
        <w:rPr>
          <w:rFonts w:ascii="Cambria" w:hAnsi="Cambria" w:cs="Cambria"/>
          <w:sz w:val="24"/>
          <w:szCs w:val="24"/>
        </w:rPr>
        <w:t>wejściu w życie przepisów zmieniających wysokość minimalnego wynagrodzenia za</w:t>
      </w:r>
      <w:r w:rsidR="00CB05CE">
        <w:rPr>
          <w:rFonts w:ascii="Cambria" w:hAnsi="Cambria" w:cs="Cambria"/>
          <w:sz w:val="24"/>
          <w:szCs w:val="24"/>
        </w:rPr>
        <w:t xml:space="preserve"> </w:t>
      </w:r>
      <w:r w:rsidRPr="00CB05CE">
        <w:rPr>
          <w:rFonts w:ascii="Cambria" w:hAnsi="Cambria" w:cs="Cambria"/>
          <w:sz w:val="24"/>
          <w:szCs w:val="24"/>
        </w:rPr>
        <w:t>pracę. Wniosek powinien zawierać wyczerpujące uzasadnienie faktyczne i wskazanie</w:t>
      </w:r>
      <w:r w:rsidR="00CB05CE">
        <w:rPr>
          <w:rFonts w:ascii="Cambria" w:hAnsi="Cambria" w:cs="Cambria"/>
          <w:sz w:val="24"/>
          <w:szCs w:val="24"/>
        </w:rPr>
        <w:t xml:space="preserve"> </w:t>
      </w:r>
      <w:r w:rsidRPr="00CB05CE">
        <w:rPr>
          <w:rFonts w:ascii="Cambria" w:hAnsi="Cambria" w:cs="Cambria"/>
          <w:sz w:val="24"/>
          <w:szCs w:val="24"/>
        </w:rPr>
        <w:t>podstaw prawnych oraz dokładne wyliczenie kwoty wynagrodzenia należnego</w:t>
      </w:r>
      <w:r w:rsidR="00CB05CE">
        <w:rPr>
          <w:rFonts w:ascii="Cambria" w:hAnsi="Cambria" w:cs="Cambria"/>
          <w:sz w:val="24"/>
          <w:szCs w:val="24"/>
        </w:rPr>
        <w:t xml:space="preserve"> </w:t>
      </w:r>
      <w:r w:rsidRPr="00CB05CE">
        <w:rPr>
          <w:rFonts w:ascii="Cambria" w:hAnsi="Cambria" w:cs="Cambria"/>
          <w:sz w:val="24"/>
          <w:szCs w:val="24"/>
        </w:rPr>
        <w:t>Wykonawcy po zmianie umowy, w szczególności Wykonawca zobowiązuje się</w:t>
      </w:r>
      <w:r w:rsidR="00CB05CE">
        <w:rPr>
          <w:rFonts w:ascii="Cambria" w:hAnsi="Cambria" w:cs="Cambria"/>
          <w:sz w:val="24"/>
          <w:szCs w:val="24"/>
        </w:rPr>
        <w:t xml:space="preserve"> </w:t>
      </w:r>
      <w:r w:rsidRPr="00CB05CE">
        <w:rPr>
          <w:rFonts w:ascii="Cambria" w:hAnsi="Cambria" w:cs="Cambria"/>
          <w:sz w:val="24"/>
          <w:szCs w:val="24"/>
        </w:rPr>
        <w:t>wykazać związek pomiędzy wnioskowaną kwotą podwyższenia wynagrodzenia,</w:t>
      </w:r>
      <w:r w:rsidR="00CB05CE">
        <w:rPr>
          <w:rFonts w:ascii="Cambria" w:hAnsi="Cambria" w:cs="Cambria"/>
          <w:sz w:val="24"/>
          <w:szCs w:val="24"/>
        </w:rPr>
        <w:t xml:space="preserve"> </w:t>
      </w:r>
      <w:r w:rsidR="00CB05CE">
        <w:rPr>
          <w:rFonts w:ascii="Cambria" w:hAnsi="Cambria" w:cs="Cambria"/>
          <w:sz w:val="24"/>
          <w:szCs w:val="24"/>
        </w:rPr>
        <w:br/>
      </w:r>
      <w:r w:rsidRPr="00CB05CE">
        <w:rPr>
          <w:rFonts w:ascii="Cambria" w:hAnsi="Cambria" w:cs="Cambria"/>
          <w:sz w:val="24"/>
          <w:szCs w:val="24"/>
        </w:rPr>
        <w:t>a wpływem zmiany minimalnego wynagrodzenia za pracę na kalkulację</w:t>
      </w:r>
      <w:r w:rsidR="00CB05CE">
        <w:rPr>
          <w:rFonts w:ascii="Cambria" w:hAnsi="Cambria" w:cs="Cambria"/>
          <w:sz w:val="24"/>
          <w:szCs w:val="24"/>
        </w:rPr>
        <w:t xml:space="preserve"> </w:t>
      </w:r>
      <w:r w:rsidRPr="00CB05CE">
        <w:rPr>
          <w:rFonts w:ascii="Cambria" w:hAnsi="Cambria" w:cs="Cambria"/>
          <w:sz w:val="24"/>
          <w:szCs w:val="24"/>
        </w:rPr>
        <w:t>wynagrodzenia. Wniosek może obejmować jedynie dodatkowe koszty realizacji</w:t>
      </w:r>
      <w:r w:rsidR="00CB05CE">
        <w:rPr>
          <w:rFonts w:ascii="Cambria" w:hAnsi="Cambria" w:cs="Cambria"/>
          <w:sz w:val="24"/>
          <w:szCs w:val="24"/>
        </w:rPr>
        <w:t xml:space="preserve"> </w:t>
      </w:r>
      <w:r w:rsidRPr="00CB05CE">
        <w:rPr>
          <w:rFonts w:ascii="Cambria" w:hAnsi="Cambria" w:cs="Cambria"/>
          <w:sz w:val="24"/>
          <w:szCs w:val="24"/>
        </w:rPr>
        <w:t>umowy, które Wykonawca obowiązkowo ponosi w związku z podwyższeniem</w:t>
      </w:r>
      <w:r w:rsidR="00CB05CE">
        <w:rPr>
          <w:rFonts w:ascii="Cambria" w:hAnsi="Cambria" w:cs="Cambria"/>
          <w:sz w:val="24"/>
          <w:szCs w:val="24"/>
        </w:rPr>
        <w:t xml:space="preserve"> </w:t>
      </w:r>
      <w:r w:rsidRPr="00CB05CE">
        <w:rPr>
          <w:rFonts w:ascii="Cambria" w:hAnsi="Cambria" w:cs="Cambria"/>
          <w:sz w:val="24"/>
          <w:szCs w:val="24"/>
        </w:rPr>
        <w:t>wysokości płacy minimalnej. Zamawiający oświadcza, że nie będzie akceptował</w:t>
      </w:r>
      <w:r w:rsidR="00CB05CE">
        <w:rPr>
          <w:rFonts w:ascii="Cambria" w:hAnsi="Cambria" w:cs="Cambria"/>
          <w:sz w:val="24"/>
          <w:szCs w:val="24"/>
        </w:rPr>
        <w:t xml:space="preserve"> </w:t>
      </w:r>
      <w:r w:rsidRPr="00CB05CE">
        <w:rPr>
          <w:rFonts w:ascii="Cambria" w:hAnsi="Cambria" w:cs="Cambria"/>
          <w:sz w:val="24"/>
          <w:szCs w:val="24"/>
        </w:rPr>
        <w:lastRenderedPageBreak/>
        <w:t>kosztów wynikających z podwyższenia wynagrodzeń pracownikom Wykonawcy,</w:t>
      </w:r>
      <w:r w:rsidR="00CB05CE">
        <w:rPr>
          <w:rFonts w:ascii="Cambria" w:hAnsi="Cambria" w:cs="Cambria"/>
          <w:sz w:val="24"/>
          <w:szCs w:val="24"/>
        </w:rPr>
        <w:t xml:space="preserve"> </w:t>
      </w:r>
      <w:r w:rsidRPr="00CB05CE">
        <w:rPr>
          <w:rFonts w:ascii="Cambria" w:hAnsi="Cambria" w:cs="Cambria"/>
          <w:sz w:val="24"/>
          <w:szCs w:val="24"/>
        </w:rPr>
        <w:t>które nie są konieczne w celu ich dostosowania do wysokości minimalnego</w:t>
      </w:r>
      <w:r w:rsidR="00CB05CE">
        <w:rPr>
          <w:rFonts w:ascii="Cambria" w:hAnsi="Cambria" w:cs="Cambria"/>
          <w:sz w:val="24"/>
          <w:szCs w:val="24"/>
        </w:rPr>
        <w:t xml:space="preserve"> </w:t>
      </w:r>
      <w:r w:rsidRPr="00CB05CE">
        <w:rPr>
          <w:rFonts w:ascii="Cambria" w:hAnsi="Cambria" w:cs="Cambria"/>
          <w:sz w:val="24"/>
          <w:szCs w:val="24"/>
        </w:rPr>
        <w:t>wynagrodzenia za pracę, w szczególności koszty podwyższenia wynagrodzenia</w:t>
      </w:r>
      <w:r w:rsidR="00CB05CE">
        <w:rPr>
          <w:rFonts w:ascii="Cambria" w:hAnsi="Cambria" w:cs="Cambria"/>
          <w:sz w:val="24"/>
          <w:szCs w:val="24"/>
        </w:rPr>
        <w:t xml:space="preserve"> </w:t>
      </w:r>
      <w:r w:rsidR="00CB05CE">
        <w:rPr>
          <w:rFonts w:ascii="Cambria" w:hAnsi="Cambria" w:cs="Cambria"/>
          <w:sz w:val="24"/>
          <w:szCs w:val="24"/>
        </w:rPr>
        <w:br/>
      </w:r>
      <w:r w:rsidRPr="00CB05CE">
        <w:rPr>
          <w:rFonts w:ascii="Cambria" w:hAnsi="Cambria" w:cs="Cambria"/>
          <w:sz w:val="24"/>
          <w:szCs w:val="24"/>
        </w:rPr>
        <w:t>w kwocie przewyższającej wysokość płacy minimalnej.</w:t>
      </w:r>
    </w:p>
    <w:p w14:paraId="6DB04281" w14:textId="77777777" w:rsidR="00CB05CE" w:rsidRPr="0016020B" w:rsidRDefault="00CB05CE" w:rsidP="00CB05CE">
      <w:pPr>
        <w:ind w:left="426" w:hanging="426"/>
        <w:jc w:val="both"/>
        <w:rPr>
          <w:rFonts w:ascii="Cambria" w:hAnsi="Cambria" w:cs="Cambria"/>
          <w:sz w:val="24"/>
          <w:szCs w:val="24"/>
        </w:rPr>
      </w:pPr>
    </w:p>
    <w:p w14:paraId="244B87A2" w14:textId="3C2EF7C6" w:rsidR="00465661" w:rsidRDefault="00D57674" w:rsidP="00465661">
      <w:pPr>
        <w:pStyle w:val="Akapitzlist"/>
        <w:numPr>
          <w:ilvl w:val="6"/>
          <w:numId w:val="7"/>
        </w:numPr>
        <w:ind w:left="426" w:hanging="426"/>
        <w:jc w:val="both"/>
        <w:rPr>
          <w:rFonts w:ascii="Cambria" w:hAnsi="Cambria" w:cs="Cambria"/>
          <w:sz w:val="24"/>
          <w:szCs w:val="24"/>
        </w:rPr>
      </w:pPr>
      <w:r w:rsidRPr="0016020B">
        <w:rPr>
          <w:rFonts w:ascii="Cambria" w:hAnsi="Cambria" w:cs="Cambria"/>
          <w:sz w:val="24"/>
          <w:szCs w:val="24"/>
        </w:rPr>
        <w:t>W sytuacji wystąpienia okoliczności wskazanych w ust. 1 lit. c) niniejszego paragrafu</w:t>
      </w:r>
      <w:r w:rsidR="00465661">
        <w:rPr>
          <w:rFonts w:ascii="Cambria" w:hAnsi="Cambria" w:cs="Cambria"/>
          <w:sz w:val="24"/>
          <w:szCs w:val="24"/>
        </w:rPr>
        <w:t xml:space="preserve"> </w:t>
      </w:r>
      <w:r w:rsidRPr="00465661">
        <w:rPr>
          <w:rFonts w:ascii="Cambria" w:hAnsi="Cambria" w:cs="Cambria"/>
          <w:sz w:val="24"/>
          <w:szCs w:val="24"/>
        </w:rPr>
        <w:t>Wykonawca jest uprawniony do złożenia Zamawiającemu pisemnego wniosku</w:t>
      </w:r>
      <w:r w:rsidR="00465661">
        <w:rPr>
          <w:rFonts w:ascii="Cambria" w:hAnsi="Cambria" w:cs="Cambria"/>
          <w:sz w:val="24"/>
          <w:szCs w:val="24"/>
        </w:rPr>
        <w:t xml:space="preserve"> </w:t>
      </w:r>
      <w:r w:rsidR="00E816A5">
        <w:rPr>
          <w:rFonts w:ascii="Cambria" w:hAnsi="Cambria" w:cs="Cambria"/>
          <w:sz w:val="24"/>
          <w:szCs w:val="24"/>
        </w:rPr>
        <w:br/>
      </w:r>
      <w:r w:rsidRPr="00465661">
        <w:rPr>
          <w:rFonts w:ascii="Cambria" w:hAnsi="Cambria" w:cs="Cambria"/>
          <w:sz w:val="24"/>
          <w:szCs w:val="24"/>
        </w:rPr>
        <w:t>o zmianę umowy w zakresie płatności wynikających z faktur wystawionych po</w:t>
      </w:r>
      <w:r w:rsidR="00465661">
        <w:rPr>
          <w:rFonts w:ascii="Cambria" w:hAnsi="Cambria" w:cs="Cambria"/>
          <w:sz w:val="24"/>
          <w:szCs w:val="24"/>
        </w:rPr>
        <w:t xml:space="preserve"> </w:t>
      </w:r>
      <w:r w:rsidRPr="00465661">
        <w:rPr>
          <w:rFonts w:ascii="Cambria" w:hAnsi="Cambria" w:cs="Cambria"/>
          <w:sz w:val="24"/>
          <w:szCs w:val="24"/>
        </w:rPr>
        <w:t>zmianie zasad podlegania ubezpieczeniom społecznym lub ubezpieczeniu</w:t>
      </w:r>
      <w:r w:rsidR="00465661">
        <w:rPr>
          <w:rFonts w:ascii="Cambria" w:hAnsi="Cambria" w:cs="Cambria"/>
          <w:sz w:val="24"/>
          <w:szCs w:val="24"/>
        </w:rPr>
        <w:t xml:space="preserve"> </w:t>
      </w:r>
      <w:r w:rsidRPr="00465661">
        <w:rPr>
          <w:rFonts w:ascii="Cambria" w:hAnsi="Cambria" w:cs="Cambria"/>
          <w:sz w:val="24"/>
          <w:szCs w:val="24"/>
        </w:rPr>
        <w:t>zdrowotnemu lub wysokości składki na ubezpieczenia społeczne lub ubezpieczenie</w:t>
      </w:r>
      <w:r w:rsidR="00465661">
        <w:rPr>
          <w:rFonts w:ascii="Cambria" w:hAnsi="Cambria" w:cs="Cambria"/>
          <w:sz w:val="24"/>
          <w:szCs w:val="24"/>
        </w:rPr>
        <w:t xml:space="preserve"> </w:t>
      </w:r>
      <w:r w:rsidRPr="00465661">
        <w:rPr>
          <w:rFonts w:ascii="Cambria" w:hAnsi="Cambria" w:cs="Cambria"/>
          <w:sz w:val="24"/>
          <w:szCs w:val="24"/>
        </w:rPr>
        <w:t>zdrowotne. Wniosek powinien zawierać wyczerpujące uzasadnienie faktyczne</w:t>
      </w:r>
      <w:r w:rsidR="00465661">
        <w:rPr>
          <w:rFonts w:ascii="Cambria" w:hAnsi="Cambria" w:cs="Cambria"/>
          <w:sz w:val="24"/>
          <w:szCs w:val="24"/>
        </w:rPr>
        <w:t xml:space="preserve"> </w:t>
      </w:r>
      <w:r w:rsidR="00E816A5">
        <w:rPr>
          <w:rFonts w:ascii="Cambria" w:hAnsi="Cambria" w:cs="Cambria"/>
          <w:sz w:val="24"/>
          <w:szCs w:val="24"/>
        </w:rPr>
        <w:br/>
      </w:r>
      <w:r w:rsidRPr="00465661">
        <w:rPr>
          <w:rFonts w:ascii="Cambria" w:hAnsi="Cambria" w:cs="Cambria"/>
          <w:sz w:val="24"/>
          <w:szCs w:val="24"/>
        </w:rPr>
        <w:t>i wskazanie podstaw prawnych oraz dokładne wyliczenie kwoty wynagrodzenia</w:t>
      </w:r>
      <w:r w:rsidR="00465661">
        <w:rPr>
          <w:rFonts w:ascii="Cambria" w:hAnsi="Cambria" w:cs="Cambria"/>
          <w:sz w:val="24"/>
          <w:szCs w:val="24"/>
        </w:rPr>
        <w:t xml:space="preserve"> </w:t>
      </w:r>
      <w:r w:rsidRPr="00465661">
        <w:rPr>
          <w:rFonts w:ascii="Cambria" w:hAnsi="Cambria" w:cs="Cambria"/>
          <w:sz w:val="24"/>
          <w:szCs w:val="24"/>
        </w:rPr>
        <w:t>Wykonawcy po zmianie umowy, w szczególności Wykonawca zobowiązuje się</w:t>
      </w:r>
      <w:r w:rsidR="00465661">
        <w:rPr>
          <w:rFonts w:ascii="Cambria" w:hAnsi="Cambria" w:cs="Cambria"/>
          <w:sz w:val="24"/>
          <w:szCs w:val="24"/>
        </w:rPr>
        <w:t xml:space="preserve"> </w:t>
      </w:r>
      <w:r w:rsidRPr="00465661">
        <w:rPr>
          <w:rFonts w:ascii="Cambria" w:hAnsi="Cambria" w:cs="Cambria"/>
          <w:sz w:val="24"/>
          <w:szCs w:val="24"/>
        </w:rPr>
        <w:t>wykazać związek pomiędzy wnioskowaną kwotą podwyższenia wynagrodzenia</w:t>
      </w:r>
      <w:r w:rsidR="00465661">
        <w:rPr>
          <w:rFonts w:ascii="Cambria" w:hAnsi="Cambria" w:cs="Cambria"/>
          <w:sz w:val="24"/>
          <w:szCs w:val="24"/>
        </w:rPr>
        <w:t xml:space="preserve"> </w:t>
      </w:r>
      <w:r w:rsidR="00C56F86">
        <w:rPr>
          <w:rFonts w:ascii="Cambria" w:hAnsi="Cambria" w:cs="Cambria"/>
          <w:sz w:val="24"/>
          <w:szCs w:val="24"/>
        </w:rPr>
        <w:br/>
      </w:r>
      <w:r w:rsidRPr="00465661">
        <w:rPr>
          <w:rFonts w:ascii="Cambria" w:hAnsi="Cambria" w:cs="Cambria"/>
          <w:sz w:val="24"/>
          <w:szCs w:val="24"/>
        </w:rPr>
        <w:t>a wpływem zmiany zasad, o których mowa w ust. 1 lit. c) niniejszego paragrafu na</w:t>
      </w:r>
      <w:r w:rsidR="00465661">
        <w:rPr>
          <w:rFonts w:ascii="Cambria" w:hAnsi="Cambria" w:cs="Cambria"/>
          <w:sz w:val="24"/>
          <w:szCs w:val="24"/>
        </w:rPr>
        <w:t xml:space="preserve"> </w:t>
      </w:r>
      <w:r w:rsidRPr="00465661">
        <w:rPr>
          <w:rFonts w:ascii="Cambria" w:hAnsi="Cambria" w:cs="Cambria"/>
          <w:sz w:val="24"/>
          <w:szCs w:val="24"/>
        </w:rPr>
        <w:t>kalkulację wynagrodzenia. Wniosek może obejmować jedynie dodatkowe koszty</w:t>
      </w:r>
      <w:r w:rsidR="00465661">
        <w:rPr>
          <w:rFonts w:ascii="Cambria" w:hAnsi="Cambria" w:cs="Cambria"/>
          <w:sz w:val="24"/>
          <w:szCs w:val="24"/>
        </w:rPr>
        <w:t xml:space="preserve"> </w:t>
      </w:r>
      <w:r w:rsidRPr="00465661">
        <w:rPr>
          <w:rFonts w:ascii="Cambria" w:hAnsi="Cambria" w:cs="Cambria"/>
          <w:sz w:val="24"/>
          <w:szCs w:val="24"/>
        </w:rPr>
        <w:t>realizacji umowy, które Wykonawca obowiązkowo ponosi w związku ze zmianą</w:t>
      </w:r>
      <w:r w:rsidR="00465661">
        <w:rPr>
          <w:rFonts w:ascii="Cambria" w:hAnsi="Cambria" w:cs="Cambria"/>
          <w:sz w:val="24"/>
          <w:szCs w:val="24"/>
        </w:rPr>
        <w:t xml:space="preserve"> </w:t>
      </w:r>
      <w:r w:rsidRPr="00465661">
        <w:rPr>
          <w:rFonts w:ascii="Cambria" w:hAnsi="Cambria" w:cs="Cambria"/>
          <w:sz w:val="24"/>
          <w:szCs w:val="24"/>
        </w:rPr>
        <w:t>zasad, o których mowa w ust. 1 lit. c) niniejszego paragrafu.</w:t>
      </w:r>
    </w:p>
    <w:p w14:paraId="009F1152" w14:textId="77777777" w:rsidR="00465661" w:rsidRPr="00465661" w:rsidRDefault="00465661" w:rsidP="00465661">
      <w:pPr>
        <w:pStyle w:val="Akapitzlist"/>
        <w:rPr>
          <w:rFonts w:ascii="Cambria" w:hAnsi="Cambria" w:cs="Cambria"/>
          <w:sz w:val="24"/>
          <w:szCs w:val="24"/>
        </w:rPr>
      </w:pPr>
    </w:p>
    <w:p w14:paraId="7DFD6E24" w14:textId="77777777" w:rsidR="00465661" w:rsidRDefault="00D57674" w:rsidP="00465661">
      <w:pPr>
        <w:pStyle w:val="Akapitzlist"/>
        <w:numPr>
          <w:ilvl w:val="6"/>
          <w:numId w:val="7"/>
        </w:numPr>
        <w:ind w:left="426" w:hanging="426"/>
        <w:jc w:val="both"/>
        <w:rPr>
          <w:rFonts w:ascii="Cambria" w:hAnsi="Cambria" w:cs="Cambria"/>
          <w:sz w:val="24"/>
          <w:szCs w:val="24"/>
        </w:rPr>
      </w:pPr>
      <w:r w:rsidRPr="00465661">
        <w:rPr>
          <w:rFonts w:ascii="Cambria" w:hAnsi="Cambria" w:cs="Cambria"/>
          <w:sz w:val="24"/>
          <w:szCs w:val="24"/>
        </w:rPr>
        <w:t>W sytuacji wystąpienia okoliczności wskazanych w ust. 1 lit. d) niniejszego paragrafu</w:t>
      </w:r>
      <w:r w:rsidR="00465661">
        <w:rPr>
          <w:rFonts w:ascii="Cambria" w:hAnsi="Cambria" w:cs="Cambria"/>
          <w:sz w:val="24"/>
          <w:szCs w:val="24"/>
        </w:rPr>
        <w:t xml:space="preserve"> </w:t>
      </w:r>
      <w:r w:rsidRPr="00465661">
        <w:rPr>
          <w:rFonts w:ascii="Cambria" w:hAnsi="Cambria" w:cs="Cambria"/>
          <w:sz w:val="24"/>
          <w:szCs w:val="24"/>
        </w:rPr>
        <w:t>Wykonawca jest uprawniony do złożenia Zamawiającemu pisemnego wniosku</w:t>
      </w:r>
      <w:r w:rsidR="00465661">
        <w:rPr>
          <w:rFonts w:ascii="Cambria" w:hAnsi="Cambria" w:cs="Cambria"/>
          <w:sz w:val="24"/>
          <w:szCs w:val="24"/>
        </w:rPr>
        <w:t xml:space="preserve"> </w:t>
      </w:r>
      <w:r w:rsidR="00465661">
        <w:rPr>
          <w:rFonts w:ascii="Cambria" w:hAnsi="Cambria" w:cs="Cambria"/>
          <w:sz w:val="24"/>
          <w:szCs w:val="24"/>
        </w:rPr>
        <w:br/>
      </w:r>
      <w:r w:rsidRPr="00465661">
        <w:rPr>
          <w:rFonts w:ascii="Cambria" w:hAnsi="Cambria" w:cs="Cambria"/>
          <w:sz w:val="24"/>
          <w:szCs w:val="24"/>
        </w:rPr>
        <w:t>o zmianę umowy w zakresie płatności wynikających z faktur wystawionych po</w:t>
      </w:r>
      <w:r w:rsidR="00465661">
        <w:rPr>
          <w:rFonts w:ascii="Cambria" w:hAnsi="Cambria" w:cs="Cambria"/>
          <w:sz w:val="24"/>
          <w:szCs w:val="24"/>
        </w:rPr>
        <w:t xml:space="preserve"> </w:t>
      </w:r>
      <w:r w:rsidRPr="00465661">
        <w:rPr>
          <w:rFonts w:ascii="Cambria" w:hAnsi="Cambria" w:cs="Cambria"/>
          <w:sz w:val="24"/>
          <w:szCs w:val="24"/>
        </w:rPr>
        <w:t>zmianie zasad gromadzenia i wysokości wpłat do pracowniczych planów</w:t>
      </w:r>
      <w:r w:rsidR="00465661">
        <w:rPr>
          <w:rFonts w:ascii="Cambria" w:hAnsi="Cambria" w:cs="Cambria"/>
          <w:sz w:val="24"/>
          <w:szCs w:val="24"/>
        </w:rPr>
        <w:t xml:space="preserve"> </w:t>
      </w:r>
      <w:r w:rsidRPr="00465661">
        <w:rPr>
          <w:rFonts w:ascii="Cambria" w:hAnsi="Cambria" w:cs="Cambria"/>
          <w:sz w:val="24"/>
          <w:szCs w:val="24"/>
        </w:rPr>
        <w:t>kapitałowych. Wniosek powinien zawierać wyczerpujące uzasadnienie faktyczne</w:t>
      </w:r>
      <w:r w:rsidR="00465661">
        <w:rPr>
          <w:rFonts w:ascii="Cambria" w:hAnsi="Cambria" w:cs="Cambria"/>
          <w:sz w:val="24"/>
          <w:szCs w:val="24"/>
        </w:rPr>
        <w:t xml:space="preserve"> </w:t>
      </w:r>
      <w:r w:rsidR="00465661">
        <w:rPr>
          <w:rFonts w:ascii="Cambria" w:hAnsi="Cambria" w:cs="Cambria"/>
          <w:sz w:val="24"/>
          <w:szCs w:val="24"/>
        </w:rPr>
        <w:br/>
      </w:r>
      <w:r w:rsidRPr="00465661">
        <w:rPr>
          <w:rFonts w:ascii="Cambria" w:hAnsi="Cambria" w:cs="Cambria"/>
          <w:sz w:val="24"/>
          <w:szCs w:val="24"/>
        </w:rPr>
        <w:t>i wskazanie podstaw prawnych oraz dokładne wyliczenie kwoty wynagrodzenia</w:t>
      </w:r>
      <w:r w:rsidR="00465661">
        <w:rPr>
          <w:rFonts w:ascii="Cambria" w:hAnsi="Cambria" w:cs="Cambria"/>
          <w:sz w:val="24"/>
          <w:szCs w:val="24"/>
        </w:rPr>
        <w:t xml:space="preserve"> </w:t>
      </w:r>
      <w:r w:rsidRPr="00465661">
        <w:rPr>
          <w:rFonts w:ascii="Cambria" w:hAnsi="Cambria" w:cs="Cambria"/>
          <w:sz w:val="24"/>
          <w:szCs w:val="24"/>
        </w:rPr>
        <w:t>Wykonawcy po zmianie umowy, w szczególności Wykonawca zobowiązuje się</w:t>
      </w:r>
      <w:r w:rsidR="00465661">
        <w:rPr>
          <w:rFonts w:ascii="Cambria" w:hAnsi="Cambria" w:cs="Cambria"/>
          <w:sz w:val="24"/>
          <w:szCs w:val="24"/>
        </w:rPr>
        <w:t xml:space="preserve"> </w:t>
      </w:r>
      <w:r w:rsidRPr="00465661">
        <w:rPr>
          <w:rFonts w:ascii="Cambria" w:hAnsi="Cambria" w:cs="Cambria"/>
          <w:sz w:val="24"/>
          <w:szCs w:val="24"/>
        </w:rPr>
        <w:t>wykazać związek pomiędzy wnioskowaną kwotą podwyższenia wynagrodzenia</w:t>
      </w:r>
      <w:r w:rsidR="00465661">
        <w:rPr>
          <w:rFonts w:ascii="Cambria" w:hAnsi="Cambria" w:cs="Cambria"/>
          <w:sz w:val="24"/>
          <w:szCs w:val="24"/>
        </w:rPr>
        <w:t xml:space="preserve">, </w:t>
      </w:r>
      <w:r w:rsidR="00465661">
        <w:rPr>
          <w:rFonts w:ascii="Cambria" w:hAnsi="Cambria" w:cs="Cambria"/>
          <w:sz w:val="24"/>
          <w:szCs w:val="24"/>
        </w:rPr>
        <w:br/>
      </w:r>
      <w:r w:rsidRPr="00465661">
        <w:rPr>
          <w:rFonts w:ascii="Cambria" w:hAnsi="Cambria" w:cs="Cambria"/>
          <w:sz w:val="24"/>
          <w:szCs w:val="24"/>
        </w:rPr>
        <w:t>a wpływem zmiany zasad, o których mowa w ust. 1 lit. d) niniejszego paragrafu na</w:t>
      </w:r>
      <w:r w:rsidR="00465661">
        <w:rPr>
          <w:rFonts w:ascii="Cambria" w:hAnsi="Cambria" w:cs="Cambria"/>
          <w:sz w:val="24"/>
          <w:szCs w:val="24"/>
        </w:rPr>
        <w:t xml:space="preserve"> </w:t>
      </w:r>
      <w:r w:rsidRPr="00465661">
        <w:rPr>
          <w:rFonts w:ascii="Cambria" w:hAnsi="Cambria" w:cs="Cambria"/>
          <w:sz w:val="24"/>
          <w:szCs w:val="24"/>
        </w:rPr>
        <w:t>kalkulację wynagrodzenia. Wniosek może obejmować jedynie dodatkowe koszty</w:t>
      </w:r>
      <w:r w:rsidR="00465661">
        <w:rPr>
          <w:rFonts w:ascii="Cambria" w:hAnsi="Cambria" w:cs="Cambria"/>
          <w:sz w:val="24"/>
          <w:szCs w:val="24"/>
        </w:rPr>
        <w:t xml:space="preserve"> </w:t>
      </w:r>
      <w:r w:rsidRPr="00465661">
        <w:rPr>
          <w:rFonts w:ascii="Cambria" w:hAnsi="Cambria" w:cs="Cambria"/>
          <w:sz w:val="24"/>
          <w:szCs w:val="24"/>
        </w:rPr>
        <w:t>realizacji Umowy, które Wykonawca obowiązkowo ponosi w związku ze zmianą</w:t>
      </w:r>
      <w:r w:rsidR="00465661">
        <w:rPr>
          <w:rFonts w:ascii="Cambria" w:hAnsi="Cambria" w:cs="Cambria"/>
          <w:sz w:val="24"/>
          <w:szCs w:val="24"/>
        </w:rPr>
        <w:t xml:space="preserve"> </w:t>
      </w:r>
      <w:r w:rsidRPr="00465661">
        <w:rPr>
          <w:rFonts w:ascii="Cambria" w:hAnsi="Cambria" w:cs="Cambria"/>
          <w:sz w:val="24"/>
          <w:szCs w:val="24"/>
        </w:rPr>
        <w:t>zasad, o których mowa w ust. 1 lit. d) niniejszego paragrafu.</w:t>
      </w:r>
    </w:p>
    <w:p w14:paraId="7E77616C" w14:textId="77777777" w:rsidR="00465661" w:rsidRPr="00465661" w:rsidRDefault="00465661" w:rsidP="00465661">
      <w:pPr>
        <w:pStyle w:val="Akapitzlist"/>
        <w:rPr>
          <w:rFonts w:ascii="Cambria" w:hAnsi="Cambria" w:cs="Cambria"/>
          <w:sz w:val="24"/>
          <w:szCs w:val="24"/>
        </w:rPr>
      </w:pPr>
    </w:p>
    <w:p w14:paraId="23D85B89" w14:textId="4BAFE7FC" w:rsidR="00D57674" w:rsidRPr="00465661" w:rsidRDefault="00D57674" w:rsidP="00465661">
      <w:pPr>
        <w:pStyle w:val="Akapitzlist"/>
        <w:numPr>
          <w:ilvl w:val="6"/>
          <w:numId w:val="7"/>
        </w:numPr>
        <w:ind w:left="426" w:hanging="426"/>
        <w:jc w:val="both"/>
        <w:rPr>
          <w:rFonts w:ascii="Cambria" w:hAnsi="Cambria" w:cs="Cambria"/>
          <w:sz w:val="24"/>
          <w:szCs w:val="24"/>
        </w:rPr>
      </w:pPr>
      <w:r w:rsidRPr="00465661">
        <w:rPr>
          <w:rFonts w:ascii="Cambria" w:hAnsi="Cambria" w:cs="Cambria"/>
          <w:sz w:val="24"/>
          <w:szCs w:val="24"/>
        </w:rPr>
        <w:t>Zmiana umowy w zakresie zmiany wynagrodzenia z przyczyn określonych w ust. 1 lit</w:t>
      </w:r>
      <w:r w:rsidR="00465661">
        <w:rPr>
          <w:rFonts w:ascii="Cambria" w:hAnsi="Cambria" w:cs="Cambria"/>
          <w:sz w:val="24"/>
          <w:szCs w:val="24"/>
        </w:rPr>
        <w:t xml:space="preserve"> </w:t>
      </w:r>
      <w:r w:rsidRPr="00465661">
        <w:rPr>
          <w:rFonts w:ascii="Cambria" w:hAnsi="Cambria" w:cs="Cambria"/>
          <w:sz w:val="24"/>
          <w:szCs w:val="24"/>
        </w:rPr>
        <w:t>a)-d) niniejszego paragrafu obejmować będzie wyłącznie płatności za</w:t>
      </w:r>
      <w:r w:rsidR="00465661">
        <w:rPr>
          <w:rFonts w:ascii="Cambria" w:hAnsi="Cambria" w:cs="Cambria"/>
          <w:sz w:val="24"/>
          <w:szCs w:val="24"/>
        </w:rPr>
        <w:t xml:space="preserve"> </w:t>
      </w:r>
      <w:r w:rsidR="00465661" w:rsidRPr="00465661">
        <w:rPr>
          <w:rFonts w:ascii="Cambria" w:hAnsi="Cambria" w:cs="Cambria"/>
          <w:sz w:val="24"/>
          <w:szCs w:val="24"/>
        </w:rPr>
        <w:t>U</w:t>
      </w:r>
      <w:r w:rsidRPr="00465661">
        <w:rPr>
          <w:rFonts w:ascii="Cambria" w:hAnsi="Cambria" w:cs="Cambria"/>
          <w:sz w:val="24"/>
          <w:szCs w:val="24"/>
        </w:rPr>
        <w:t>sługi</w:t>
      </w:r>
      <w:r w:rsidR="00465661" w:rsidRPr="00465661">
        <w:rPr>
          <w:rFonts w:ascii="Cambria" w:hAnsi="Cambria" w:cs="Cambria"/>
          <w:sz w:val="24"/>
          <w:szCs w:val="24"/>
        </w:rPr>
        <w:t xml:space="preserve"> transportowe,</w:t>
      </w:r>
      <w:r w:rsidRPr="00465661">
        <w:rPr>
          <w:rFonts w:ascii="Cambria" w:hAnsi="Cambria" w:cs="Cambria"/>
          <w:sz w:val="24"/>
          <w:szCs w:val="24"/>
        </w:rPr>
        <w:t xml:space="preserve"> których w dniu zmiany umowy jeszcze nie</w:t>
      </w:r>
      <w:r w:rsidR="00465661">
        <w:rPr>
          <w:rFonts w:ascii="Cambria" w:hAnsi="Cambria" w:cs="Cambria"/>
          <w:sz w:val="24"/>
          <w:szCs w:val="24"/>
        </w:rPr>
        <w:t xml:space="preserve"> </w:t>
      </w:r>
      <w:r w:rsidRPr="00465661">
        <w:rPr>
          <w:rFonts w:ascii="Cambria" w:hAnsi="Cambria" w:cs="Cambria"/>
          <w:sz w:val="24"/>
          <w:szCs w:val="24"/>
        </w:rPr>
        <w:t>wykonano.</w:t>
      </w:r>
    </w:p>
    <w:p w14:paraId="1568B61C" w14:textId="77777777" w:rsidR="00C11FD3" w:rsidRPr="0095539C" w:rsidRDefault="00C11FD3" w:rsidP="00557BF1">
      <w:pPr>
        <w:spacing w:line="276" w:lineRule="auto"/>
        <w:jc w:val="center"/>
        <w:rPr>
          <w:sz w:val="12"/>
          <w:szCs w:val="12"/>
        </w:rPr>
      </w:pPr>
    </w:p>
    <w:p w14:paraId="33C64550" w14:textId="070F51DE" w:rsidR="00607808" w:rsidRPr="008C6D1C" w:rsidRDefault="00607808" w:rsidP="00607808">
      <w:pPr>
        <w:spacing w:before="120" w:after="120"/>
        <w:jc w:val="center"/>
        <w:rPr>
          <w:sz w:val="24"/>
          <w:szCs w:val="24"/>
        </w:rPr>
      </w:pPr>
      <w:r w:rsidRPr="008C6D1C">
        <w:rPr>
          <w:rFonts w:ascii="Cambria" w:hAnsi="Cambria" w:cs="Cambria"/>
          <w:b/>
          <w:sz w:val="24"/>
          <w:szCs w:val="24"/>
        </w:rPr>
        <w:t>§ 1</w:t>
      </w:r>
      <w:r w:rsidR="00E816A5">
        <w:rPr>
          <w:rFonts w:ascii="Cambria" w:hAnsi="Cambria" w:cs="Cambria"/>
          <w:b/>
          <w:sz w:val="24"/>
          <w:szCs w:val="24"/>
        </w:rPr>
        <w:t>7</w:t>
      </w:r>
    </w:p>
    <w:p w14:paraId="585DEDBF" w14:textId="77777777" w:rsidR="00607808" w:rsidRPr="008C6D1C" w:rsidRDefault="00607808" w:rsidP="00607808">
      <w:pPr>
        <w:spacing w:before="120" w:after="120"/>
        <w:jc w:val="center"/>
        <w:rPr>
          <w:sz w:val="24"/>
          <w:szCs w:val="24"/>
        </w:rPr>
      </w:pPr>
      <w:r w:rsidRPr="008C6D1C">
        <w:rPr>
          <w:rFonts w:ascii="Cambria" w:hAnsi="Cambria" w:cs="Cambria"/>
          <w:b/>
          <w:sz w:val="24"/>
          <w:szCs w:val="24"/>
        </w:rPr>
        <w:t>Ubezpieczenie</w:t>
      </w:r>
    </w:p>
    <w:p w14:paraId="69B49E59" w14:textId="161E3704" w:rsidR="009C4C33" w:rsidRPr="0026030F" w:rsidRDefault="00607808" w:rsidP="0095539C">
      <w:pPr>
        <w:numPr>
          <w:ilvl w:val="0"/>
          <w:numId w:val="24"/>
        </w:numPr>
        <w:tabs>
          <w:tab w:val="clear" w:pos="720"/>
          <w:tab w:val="num" w:pos="0"/>
        </w:tabs>
        <w:ind w:left="567" w:hanging="425"/>
        <w:jc w:val="both"/>
        <w:rPr>
          <w:rFonts w:ascii="Cambria" w:hAnsi="Cambria" w:cs="Cambria"/>
          <w:b/>
          <w:bCs/>
          <w:sz w:val="24"/>
          <w:szCs w:val="24"/>
        </w:rPr>
      </w:pPr>
      <w:bookmarkStart w:id="10" w:name="_Hlk167097111"/>
      <w:r w:rsidRPr="008C6D1C">
        <w:rPr>
          <w:rFonts w:ascii="Cambria" w:hAnsi="Cambria" w:cs="Cambria"/>
          <w:bCs/>
          <w:sz w:val="24"/>
          <w:szCs w:val="24"/>
        </w:rPr>
        <w:t>Wykonawca oświadcza, iż posiada umowę ubezpieczenia odpowiedzialności cywilnej związanej z prowadzeniem działalności gospodarczej oraz dotyczącej działalności objętej Przedmiotem Umowy („Ubezpieczenie OC”) na sumę ubezpieczenia nie mniejszą niż</w:t>
      </w:r>
      <w:r w:rsidR="009C4C33">
        <w:rPr>
          <w:rFonts w:ascii="Cambria" w:hAnsi="Cambria" w:cs="Cambria"/>
          <w:bCs/>
          <w:sz w:val="24"/>
          <w:szCs w:val="24"/>
        </w:rPr>
        <w:t>:</w:t>
      </w:r>
    </w:p>
    <w:p w14:paraId="20314E13" w14:textId="77777777" w:rsidR="0026030F" w:rsidRPr="0026030F" w:rsidRDefault="0026030F" w:rsidP="0095539C">
      <w:pPr>
        <w:ind w:left="567" w:hanging="425"/>
        <w:jc w:val="both"/>
        <w:rPr>
          <w:rFonts w:ascii="Cambria" w:hAnsi="Cambria" w:cs="Cambria"/>
          <w:b/>
          <w:bCs/>
          <w:sz w:val="10"/>
          <w:szCs w:val="10"/>
        </w:rPr>
      </w:pPr>
    </w:p>
    <w:p w14:paraId="26769081" w14:textId="174565DE" w:rsidR="00607808" w:rsidRPr="0026030F" w:rsidRDefault="009C4C33" w:rsidP="0095539C">
      <w:pPr>
        <w:pStyle w:val="Akapitzlist"/>
        <w:numPr>
          <w:ilvl w:val="1"/>
          <w:numId w:val="12"/>
        </w:numPr>
        <w:ind w:left="1560" w:hanging="851"/>
        <w:jc w:val="both"/>
        <w:rPr>
          <w:rFonts w:ascii="Cambria" w:hAnsi="Cambria" w:cs="Cambria"/>
          <w:bCs/>
          <w:sz w:val="24"/>
          <w:szCs w:val="24"/>
        </w:rPr>
      </w:pPr>
      <w:r w:rsidRPr="0026030F">
        <w:rPr>
          <w:rFonts w:ascii="Cambria" w:hAnsi="Cambria" w:cs="Cambria"/>
          <w:bCs/>
          <w:sz w:val="24"/>
          <w:szCs w:val="24"/>
        </w:rPr>
        <w:t>Dla zadania częściowego nr 1:</w:t>
      </w:r>
      <w:r w:rsidR="00607808" w:rsidRPr="0026030F">
        <w:rPr>
          <w:rFonts w:ascii="Cambria" w:hAnsi="Cambria" w:cs="Cambria"/>
          <w:bCs/>
          <w:sz w:val="24"/>
          <w:szCs w:val="24"/>
        </w:rPr>
        <w:t xml:space="preserve"> </w:t>
      </w:r>
      <w:r w:rsidR="0026030F">
        <w:rPr>
          <w:rFonts w:ascii="Cambria" w:hAnsi="Cambria" w:cs="Cambria"/>
          <w:bCs/>
          <w:sz w:val="24"/>
          <w:szCs w:val="24"/>
        </w:rPr>
        <w:tab/>
        <w:t>200 000</w:t>
      </w:r>
      <w:r w:rsidR="00607808" w:rsidRPr="0026030F">
        <w:rPr>
          <w:rFonts w:ascii="Cambria" w:hAnsi="Cambria" w:cs="Cambria"/>
          <w:bCs/>
          <w:sz w:val="24"/>
          <w:szCs w:val="24"/>
        </w:rPr>
        <w:t>,00 zł</w:t>
      </w:r>
    </w:p>
    <w:p w14:paraId="74D01D51" w14:textId="030F7706" w:rsidR="009C4C33" w:rsidRDefault="009C4C33" w:rsidP="0095539C">
      <w:pPr>
        <w:pStyle w:val="Akapitzlist"/>
        <w:numPr>
          <w:ilvl w:val="1"/>
          <w:numId w:val="12"/>
        </w:numPr>
        <w:ind w:left="1560" w:hanging="851"/>
        <w:jc w:val="both"/>
        <w:rPr>
          <w:rFonts w:ascii="Cambria" w:hAnsi="Cambria" w:cs="Cambria"/>
          <w:bCs/>
          <w:sz w:val="24"/>
          <w:szCs w:val="24"/>
        </w:rPr>
      </w:pPr>
      <w:r w:rsidRPr="0026030F">
        <w:rPr>
          <w:rFonts w:ascii="Cambria" w:hAnsi="Cambria" w:cs="Cambria"/>
          <w:bCs/>
          <w:sz w:val="24"/>
          <w:szCs w:val="24"/>
        </w:rPr>
        <w:t xml:space="preserve">Dla zadania częściowego nr 2: </w:t>
      </w:r>
      <w:r w:rsidR="0026030F">
        <w:rPr>
          <w:rFonts w:ascii="Cambria" w:hAnsi="Cambria" w:cs="Cambria"/>
          <w:bCs/>
          <w:sz w:val="24"/>
          <w:szCs w:val="24"/>
        </w:rPr>
        <w:tab/>
      </w:r>
      <w:r w:rsidR="0026030F" w:rsidRPr="0026030F">
        <w:rPr>
          <w:rFonts w:ascii="Cambria" w:hAnsi="Cambria" w:cs="Cambria"/>
          <w:bCs/>
          <w:sz w:val="24"/>
          <w:szCs w:val="24"/>
        </w:rPr>
        <w:t>130 000,00 zł</w:t>
      </w:r>
    </w:p>
    <w:p w14:paraId="0355D901" w14:textId="0F72BB35" w:rsidR="0026030F" w:rsidRDefault="0026030F" w:rsidP="0026030F">
      <w:pPr>
        <w:pStyle w:val="Akapitzlist"/>
        <w:jc w:val="both"/>
        <w:rPr>
          <w:rFonts w:ascii="Cambria" w:hAnsi="Cambria" w:cs="Cambria"/>
          <w:bCs/>
          <w:sz w:val="24"/>
          <w:szCs w:val="24"/>
        </w:rPr>
      </w:pPr>
    </w:p>
    <w:p w14:paraId="3F84A170" w14:textId="0EE36CBF" w:rsidR="0026030F" w:rsidRPr="0026030F" w:rsidRDefault="0026030F" w:rsidP="0095539C">
      <w:pPr>
        <w:pStyle w:val="Akapitzlist"/>
        <w:ind w:left="426"/>
        <w:jc w:val="both"/>
        <w:rPr>
          <w:rFonts w:ascii="Cambria" w:hAnsi="Cambria" w:cs="Cambria"/>
          <w:bCs/>
          <w:sz w:val="24"/>
          <w:szCs w:val="24"/>
        </w:rPr>
      </w:pPr>
      <w:r>
        <w:rPr>
          <w:rFonts w:ascii="Cambria" w:hAnsi="Cambria" w:cs="Cambria"/>
          <w:bCs/>
          <w:sz w:val="24"/>
          <w:szCs w:val="24"/>
        </w:rPr>
        <w:t>W przypadku zawarcia umowy obejmującej dwa zadania częściowe Wykonawca może posiadać jedną polisę OC na minimum 330 000,00 zł.</w:t>
      </w:r>
    </w:p>
    <w:bookmarkEnd w:id="10"/>
    <w:p w14:paraId="2D926FB8" w14:textId="77777777" w:rsidR="00607808" w:rsidRPr="008C6D1C" w:rsidRDefault="00607808" w:rsidP="00607808">
      <w:pPr>
        <w:ind w:left="360"/>
        <w:jc w:val="both"/>
        <w:rPr>
          <w:rFonts w:ascii="Cambria" w:hAnsi="Cambria" w:cs="Cambria"/>
          <w:b/>
          <w:bCs/>
          <w:sz w:val="12"/>
          <w:szCs w:val="12"/>
          <w:highlight w:val="yellow"/>
        </w:rPr>
      </w:pPr>
    </w:p>
    <w:p w14:paraId="65D4AAED" w14:textId="1C86478F" w:rsidR="00607808" w:rsidRPr="0026030F" w:rsidRDefault="00607808" w:rsidP="0095539C">
      <w:pPr>
        <w:pStyle w:val="Akapitzlist"/>
        <w:numPr>
          <w:ilvl w:val="0"/>
          <w:numId w:val="24"/>
        </w:numPr>
        <w:tabs>
          <w:tab w:val="clear" w:pos="720"/>
          <w:tab w:val="num" w:pos="426"/>
        </w:tabs>
        <w:ind w:left="426" w:hanging="426"/>
        <w:jc w:val="both"/>
        <w:rPr>
          <w:sz w:val="24"/>
          <w:szCs w:val="24"/>
        </w:rPr>
      </w:pPr>
      <w:r w:rsidRPr="0026030F">
        <w:rPr>
          <w:rFonts w:ascii="Cambria" w:hAnsi="Cambria" w:cs="Cambria"/>
          <w:bCs/>
          <w:sz w:val="24"/>
          <w:szCs w:val="24"/>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przed dniem wygaśnięcia poprzedniej umowy ubezpieczenia.</w:t>
      </w:r>
    </w:p>
    <w:p w14:paraId="363A59C3" w14:textId="77777777" w:rsidR="008C6D1C" w:rsidRPr="008C6D1C" w:rsidRDefault="008C6D1C" w:rsidP="0095539C">
      <w:pPr>
        <w:pStyle w:val="Akapitzlist"/>
        <w:tabs>
          <w:tab w:val="num" w:pos="426"/>
        </w:tabs>
        <w:ind w:left="426" w:hanging="426"/>
        <w:rPr>
          <w:sz w:val="12"/>
          <w:szCs w:val="12"/>
        </w:rPr>
      </w:pPr>
    </w:p>
    <w:p w14:paraId="77C3AC8F" w14:textId="019B7F05" w:rsidR="00607808" w:rsidRPr="0026030F" w:rsidRDefault="00607808" w:rsidP="0095539C">
      <w:pPr>
        <w:pStyle w:val="Akapitzlist"/>
        <w:numPr>
          <w:ilvl w:val="0"/>
          <w:numId w:val="24"/>
        </w:numPr>
        <w:tabs>
          <w:tab w:val="clear" w:pos="720"/>
          <w:tab w:val="num" w:pos="426"/>
        </w:tabs>
        <w:ind w:left="426" w:hanging="426"/>
        <w:jc w:val="both"/>
        <w:rPr>
          <w:rFonts w:ascii="Cambria" w:hAnsi="Cambria" w:cs="Cambria"/>
          <w:bCs/>
          <w:sz w:val="12"/>
          <w:szCs w:val="12"/>
        </w:rPr>
      </w:pPr>
      <w:r w:rsidRPr="0026030F">
        <w:rPr>
          <w:rFonts w:ascii="Cambria" w:hAnsi="Cambria" w:cs="Cambria"/>
          <w:bCs/>
          <w:sz w:val="24"/>
          <w:szCs w:val="24"/>
        </w:rPr>
        <w:t>Jeżeli Wykonawca nie wykona obowiązku, o którym mowa w ust. 2, Zamawiający wedle swojego wyboru może odstąpić od Umowy albo</w:t>
      </w:r>
      <w:r w:rsidRPr="0026030F">
        <w:rPr>
          <w:sz w:val="24"/>
          <w:szCs w:val="24"/>
        </w:rPr>
        <w:t xml:space="preserve"> </w:t>
      </w:r>
      <w:r w:rsidRPr="0026030F">
        <w:rPr>
          <w:rFonts w:ascii="Cambria" w:hAnsi="Cambria" w:cs="Cambria"/>
          <w:bCs/>
          <w:sz w:val="24"/>
          <w:szCs w:val="24"/>
        </w:rPr>
        <w:t>ubezpieczyć Wykonawcę na jego koszt, przy czym koszty poniesione na ubezpieczenie Wykonawcy Zamawiający potrąci z wynagrodzenia</w:t>
      </w:r>
      <w:r w:rsidR="0026030F" w:rsidRPr="0026030F">
        <w:rPr>
          <w:rFonts w:ascii="Cambria" w:hAnsi="Cambria" w:cs="Cambria"/>
          <w:bCs/>
          <w:sz w:val="24"/>
          <w:szCs w:val="24"/>
        </w:rPr>
        <w:t>.</w:t>
      </w:r>
    </w:p>
    <w:p w14:paraId="28BFE9DB" w14:textId="1562BA12" w:rsidR="00E36B86" w:rsidRDefault="00F96C7F" w:rsidP="004E21A8">
      <w:pPr>
        <w:suppressAutoHyphens w:val="0"/>
        <w:spacing w:before="120"/>
        <w:jc w:val="center"/>
        <w:rPr>
          <w:rFonts w:ascii="Cambria" w:hAnsi="Cambria" w:cs="Arial"/>
          <w:b/>
          <w:sz w:val="24"/>
          <w:szCs w:val="24"/>
          <w:lang w:eastAsia="pl-PL"/>
        </w:rPr>
      </w:pPr>
      <w:r>
        <w:rPr>
          <w:rFonts w:ascii="Cambria" w:hAnsi="Cambria" w:cs="Arial"/>
          <w:b/>
          <w:sz w:val="24"/>
          <w:szCs w:val="24"/>
          <w:lang w:eastAsia="pl-PL"/>
        </w:rPr>
        <w:t>§ 1</w:t>
      </w:r>
      <w:r w:rsidR="00E816A5">
        <w:rPr>
          <w:rFonts w:ascii="Cambria" w:hAnsi="Cambria" w:cs="Arial"/>
          <w:b/>
          <w:sz w:val="24"/>
          <w:szCs w:val="24"/>
          <w:lang w:eastAsia="pl-PL"/>
        </w:rPr>
        <w:t>8</w:t>
      </w:r>
    </w:p>
    <w:p w14:paraId="657B2C6E" w14:textId="77777777" w:rsidR="004E21A8" w:rsidRPr="001C5BA3" w:rsidRDefault="004E21A8" w:rsidP="004E21A8">
      <w:pPr>
        <w:suppressAutoHyphens w:val="0"/>
        <w:spacing w:before="120"/>
        <w:jc w:val="center"/>
        <w:rPr>
          <w:rFonts w:ascii="Cambria" w:hAnsi="Cambria" w:cs="Arial"/>
          <w:b/>
          <w:sz w:val="24"/>
          <w:szCs w:val="24"/>
          <w:lang w:eastAsia="pl-PL"/>
        </w:rPr>
      </w:pPr>
      <w:r w:rsidRPr="001C5BA3">
        <w:rPr>
          <w:rFonts w:ascii="Cambria" w:hAnsi="Cambria" w:cs="Arial"/>
          <w:b/>
          <w:sz w:val="24"/>
          <w:szCs w:val="24"/>
          <w:lang w:eastAsia="pl-PL"/>
        </w:rPr>
        <w:t>Rozstrzyganie sporów</w:t>
      </w:r>
    </w:p>
    <w:p w14:paraId="416468CE" w14:textId="77777777" w:rsidR="004E21A8" w:rsidRPr="001C5BA3" w:rsidRDefault="004E21A8" w:rsidP="000D3A15">
      <w:pPr>
        <w:numPr>
          <w:ilvl w:val="0"/>
          <w:numId w:val="13"/>
        </w:numPr>
        <w:suppressAutoHyphens w:val="0"/>
        <w:spacing w:before="120"/>
        <w:ind w:left="567" w:hanging="709"/>
        <w:jc w:val="both"/>
        <w:rPr>
          <w:rFonts w:ascii="Cambria" w:hAnsi="Cambria" w:cs="Arial"/>
          <w:sz w:val="24"/>
          <w:szCs w:val="24"/>
          <w:lang w:eastAsia="pl-PL"/>
        </w:rPr>
      </w:pPr>
      <w:r w:rsidRPr="001C5BA3">
        <w:rPr>
          <w:rFonts w:ascii="Cambria" w:hAnsi="Cambria" w:cs="Arial"/>
          <w:sz w:val="24"/>
          <w:szCs w:val="24"/>
          <w:lang w:eastAsia="pl-PL"/>
        </w:rPr>
        <w:t>Zamawiający i Wykonawca podejmą starania, aby rozstrzygnąć ewentualne spory wynikające z Umowy ugodowo poprzez bezpośrednie negocjacje.</w:t>
      </w:r>
    </w:p>
    <w:p w14:paraId="44156F71" w14:textId="77777777" w:rsidR="004E21A8" w:rsidRPr="00FC0ECA" w:rsidRDefault="004E21A8" w:rsidP="000D3A15">
      <w:pPr>
        <w:numPr>
          <w:ilvl w:val="0"/>
          <w:numId w:val="13"/>
        </w:numPr>
        <w:suppressAutoHyphens w:val="0"/>
        <w:spacing w:before="120"/>
        <w:ind w:left="567" w:hanging="709"/>
        <w:jc w:val="both"/>
        <w:rPr>
          <w:rFonts w:ascii="Cambria" w:hAnsi="Cambria" w:cs="Arial"/>
          <w:sz w:val="24"/>
          <w:szCs w:val="24"/>
          <w:lang w:eastAsia="pl-PL"/>
        </w:rPr>
      </w:pPr>
      <w:r w:rsidRPr="00FC0ECA">
        <w:rPr>
          <w:rFonts w:ascii="Cambria" w:hAnsi="Cambria" w:cs="Arial"/>
          <w:sz w:val="24"/>
          <w:szCs w:val="24"/>
          <w:lang w:eastAsia="pl-PL"/>
        </w:rPr>
        <w:t>Jeżeli Zamawiający i Wykonawca nie będą w stanie rozstrzygnąć sporu ugodowo, spór zostanie rozstrzygnięty przez sąd właściwy miejscowo dla siedziby Zamawiającego.</w:t>
      </w:r>
    </w:p>
    <w:p w14:paraId="05611C45" w14:textId="2B4692A5" w:rsidR="00E36B86" w:rsidRDefault="00F96C7F" w:rsidP="007B1D1D">
      <w:pPr>
        <w:keepNext/>
        <w:suppressAutoHyphens w:val="0"/>
        <w:spacing w:before="120"/>
        <w:jc w:val="center"/>
        <w:outlineLvl w:val="0"/>
        <w:rPr>
          <w:rFonts w:ascii="Cambria" w:hAnsi="Cambria" w:cs="Arial"/>
          <w:b/>
          <w:bCs/>
          <w:kern w:val="32"/>
          <w:sz w:val="24"/>
          <w:szCs w:val="24"/>
          <w:lang w:eastAsia="pl-PL"/>
        </w:rPr>
      </w:pPr>
      <w:r>
        <w:rPr>
          <w:rFonts w:ascii="Cambria" w:hAnsi="Cambria" w:cs="Arial"/>
          <w:b/>
          <w:bCs/>
          <w:kern w:val="32"/>
          <w:sz w:val="24"/>
          <w:szCs w:val="24"/>
          <w:lang w:eastAsia="pl-PL"/>
        </w:rPr>
        <w:t>§ 1</w:t>
      </w:r>
      <w:r w:rsidR="00E816A5">
        <w:rPr>
          <w:rFonts w:ascii="Cambria" w:hAnsi="Cambria" w:cs="Arial"/>
          <w:b/>
          <w:bCs/>
          <w:kern w:val="32"/>
          <w:sz w:val="24"/>
          <w:szCs w:val="24"/>
          <w:lang w:eastAsia="pl-PL"/>
        </w:rPr>
        <w:t>9</w:t>
      </w:r>
    </w:p>
    <w:p w14:paraId="79862ADA" w14:textId="77777777" w:rsidR="004E21A8" w:rsidRPr="001C5BA3" w:rsidRDefault="004E21A8" w:rsidP="007B1D1D">
      <w:pPr>
        <w:keepNext/>
        <w:suppressAutoHyphens w:val="0"/>
        <w:spacing w:before="120"/>
        <w:jc w:val="center"/>
        <w:outlineLvl w:val="0"/>
        <w:rPr>
          <w:rFonts w:ascii="Cambria" w:hAnsi="Cambria" w:cs="Arial"/>
          <w:b/>
          <w:bCs/>
          <w:sz w:val="24"/>
          <w:szCs w:val="24"/>
          <w:lang w:eastAsia="pl-PL"/>
        </w:rPr>
      </w:pPr>
      <w:r w:rsidRPr="001C5BA3">
        <w:rPr>
          <w:rFonts w:ascii="Cambria" w:hAnsi="Cambria" w:cs="Arial"/>
          <w:b/>
          <w:bCs/>
          <w:sz w:val="24"/>
          <w:szCs w:val="24"/>
          <w:lang w:eastAsia="pl-PL"/>
        </w:rPr>
        <w:t>Postanowienia końcowe</w:t>
      </w:r>
    </w:p>
    <w:p w14:paraId="2B26D858" w14:textId="77777777" w:rsidR="004E21A8" w:rsidRPr="001C5BA3" w:rsidRDefault="004E21A8" w:rsidP="000D3A15">
      <w:pPr>
        <w:numPr>
          <w:ilvl w:val="0"/>
          <w:numId w:val="14"/>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 sprawach nieuregulowanych Umową mają zastosowanie właściwe przepisy prawa Rzeczypospolitej Polskiej. </w:t>
      </w:r>
    </w:p>
    <w:p w14:paraId="0C467838" w14:textId="77777777" w:rsidR="00B94FB1" w:rsidRDefault="004E21A8" w:rsidP="000D3A15">
      <w:pPr>
        <w:numPr>
          <w:ilvl w:val="0"/>
          <w:numId w:val="14"/>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Umowę zawarto w formie pisemnej pod rygorem nieważności. </w:t>
      </w:r>
    </w:p>
    <w:p w14:paraId="067EC46E" w14:textId="77777777" w:rsidR="004E21A8" w:rsidRPr="001C5BA3" w:rsidRDefault="004E21A8" w:rsidP="000D3A15">
      <w:pPr>
        <w:numPr>
          <w:ilvl w:val="0"/>
          <w:numId w:val="14"/>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Wszelkie zmiany lub uzupełnienia Umowy wymagają dla swojej ważności zachowania</w:t>
      </w:r>
      <w:r w:rsidR="00B94FB1">
        <w:rPr>
          <w:rFonts w:ascii="Cambria" w:hAnsi="Cambria" w:cs="Arial"/>
          <w:sz w:val="24"/>
          <w:szCs w:val="24"/>
          <w:lang w:eastAsia="pl-PL"/>
        </w:rPr>
        <w:t xml:space="preserve"> </w:t>
      </w:r>
      <w:r w:rsidRPr="001C5BA3">
        <w:rPr>
          <w:rFonts w:ascii="Cambria" w:hAnsi="Cambria" w:cs="Arial"/>
          <w:sz w:val="24"/>
          <w:szCs w:val="24"/>
          <w:lang w:eastAsia="pl-PL"/>
        </w:rPr>
        <w:t>formy</w:t>
      </w:r>
      <w:r w:rsidR="00B94FB1">
        <w:rPr>
          <w:rFonts w:ascii="Cambria" w:hAnsi="Cambria" w:cs="Arial"/>
          <w:sz w:val="24"/>
          <w:szCs w:val="24"/>
          <w:lang w:eastAsia="pl-PL"/>
        </w:rPr>
        <w:t xml:space="preserve"> pisemnej.</w:t>
      </w:r>
    </w:p>
    <w:p w14:paraId="48425965" w14:textId="77777777" w:rsidR="004E21A8" w:rsidRDefault="004E21A8" w:rsidP="000D3A15">
      <w:pPr>
        <w:numPr>
          <w:ilvl w:val="0"/>
          <w:numId w:val="14"/>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Umowę sporządzono w </w:t>
      </w:r>
      <w:r w:rsidR="00895F99">
        <w:rPr>
          <w:rFonts w:ascii="Cambria" w:hAnsi="Cambria" w:cs="Arial"/>
          <w:sz w:val="24"/>
          <w:szCs w:val="24"/>
          <w:lang w:eastAsia="pl-PL"/>
        </w:rPr>
        <w:t>dwóch</w:t>
      </w:r>
      <w:r w:rsidRPr="001C5BA3">
        <w:rPr>
          <w:rFonts w:ascii="Cambria" w:hAnsi="Cambria" w:cs="Arial"/>
          <w:sz w:val="24"/>
          <w:szCs w:val="24"/>
          <w:lang w:eastAsia="pl-PL"/>
        </w:rPr>
        <w:t xml:space="preserve"> jednobrzmiących egzemplarzach, po jednym dla każdej ze Stron. </w:t>
      </w:r>
    </w:p>
    <w:p w14:paraId="346C62B1" w14:textId="77777777" w:rsidR="004E21A8" w:rsidRDefault="004E21A8" w:rsidP="000D3A15">
      <w:pPr>
        <w:numPr>
          <w:ilvl w:val="0"/>
          <w:numId w:val="14"/>
        </w:numPr>
        <w:tabs>
          <w:tab w:val="left" w:pos="567"/>
          <w:tab w:val="left" w:pos="851"/>
        </w:tabs>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Następujące załączniki do Umowy stanowią jej integralną część:</w:t>
      </w:r>
    </w:p>
    <w:p w14:paraId="3D12E277" w14:textId="77777777" w:rsidR="00AC377D" w:rsidRPr="00AC377D" w:rsidRDefault="00AC377D" w:rsidP="00AC377D">
      <w:pPr>
        <w:tabs>
          <w:tab w:val="left" w:pos="567"/>
          <w:tab w:val="left" w:pos="851"/>
        </w:tabs>
        <w:suppressAutoHyphens w:val="0"/>
        <w:spacing w:before="120"/>
        <w:ind w:left="567"/>
        <w:jc w:val="both"/>
        <w:rPr>
          <w:rFonts w:ascii="Cambria" w:hAnsi="Cambria" w:cs="Arial"/>
          <w:sz w:val="10"/>
          <w:szCs w:val="10"/>
          <w:lang w:eastAsia="pl-PL"/>
        </w:rPr>
      </w:pPr>
    </w:p>
    <w:p w14:paraId="1886B19F" w14:textId="77777777" w:rsidR="006D1A01" w:rsidRDefault="004E21A8" w:rsidP="000D3A15">
      <w:pPr>
        <w:numPr>
          <w:ilvl w:val="1"/>
          <w:numId w:val="15"/>
        </w:numPr>
        <w:tabs>
          <w:tab w:val="left" w:pos="1134"/>
        </w:tabs>
        <w:suppressAutoHyphens w:val="0"/>
        <w:ind w:left="1134" w:hanging="561"/>
        <w:jc w:val="both"/>
        <w:rPr>
          <w:rFonts w:ascii="Cambria" w:hAnsi="Cambria" w:cs="Arial"/>
          <w:sz w:val="24"/>
          <w:szCs w:val="24"/>
          <w:lang w:eastAsia="pl-PL"/>
        </w:rPr>
      </w:pPr>
      <w:r w:rsidRPr="006D1A01">
        <w:rPr>
          <w:rFonts w:ascii="Cambria" w:hAnsi="Cambria" w:cs="Arial"/>
          <w:sz w:val="24"/>
          <w:szCs w:val="24"/>
          <w:lang w:eastAsia="pl-PL"/>
        </w:rPr>
        <w:t>Załącznik nr 1 –SWZ</w:t>
      </w:r>
      <w:r w:rsidR="003150AF" w:rsidRPr="006D1A01">
        <w:rPr>
          <w:rFonts w:ascii="Cambria" w:hAnsi="Cambria" w:cs="Arial"/>
          <w:sz w:val="24"/>
          <w:szCs w:val="24"/>
          <w:lang w:eastAsia="pl-PL"/>
        </w:rPr>
        <w:t xml:space="preserve"> </w:t>
      </w:r>
      <w:r w:rsidR="007B2739">
        <w:rPr>
          <w:rFonts w:ascii="Cambria" w:hAnsi="Cambria" w:cs="Arial"/>
          <w:sz w:val="24"/>
          <w:szCs w:val="24"/>
          <w:lang w:eastAsia="pl-PL"/>
        </w:rPr>
        <w:t>wraz z załącznikami</w:t>
      </w:r>
    </w:p>
    <w:p w14:paraId="0258D1B2" w14:textId="5C83835A" w:rsidR="004E21A8" w:rsidRDefault="00003FB9" w:rsidP="000D3A15">
      <w:pPr>
        <w:numPr>
          <w:ilvl w:val="1"/>
          <w:numId w:val="15"/>
        </w:numPr>
        <w:tabs>
          <w:tab w:val="left" w:pos="1134"/>
        </w:tabs>
        <w:suppressAutoHyphens w:val="0"/>
        <w:ind w:left="1134" w:hanging="561"/>
        <w:jc w:val="both"/>
        <w:rPr>
          <w:rFonts w:ascii="Cambria" w:hAnsi="Cambria" w:cs="Arial"/>
          <w:sz w:val="24"/>
          <w:szCs w:val="24"/>
          <w:lang w:eastAsia="pl-PL"/>
        </w:rPr>
      </w:pPr>
      <w:r w:rsidRPr="006D1A01">
        <w:rPr>
          <w:rFonts w:ascii="Cambria" w:hAnsi="Cambria" w:cs="Arial"/>
          <w:sz w:val="24"/>
          <w:szCs w:val="24"/>
          <w:lang w:eastAsia="pl-PL"/>
        </w:rPr>
        <w:t>Załącznik nr 2</w:t>
      </w:r>
      <w:r w:rsidR="004E21A8" w:rsidRPr="006D1A01">
        <w:rPr>
          <w:rFonts w:ascii="Cambria" w:hAnsi="Cambria" w:cs="Arial"/>
          <w:sz w:val="24"/>
          <w:szCs w:val="24"/>
          <w:lang w:eastAsia="pl-PL"/>
        </w:rPr>
        <w:t xml:space="preserve"> </w:t>
      </w:r>
      <w:r w:rsidR="006D1A01">
        <w:rPr>
          <w:rFonts w:ascii="Cambria" w:hAnsi="Cambria" w:cs="Arial"/>
          <w:sz w:val="24"/>
          <w:szCs w:val="24"/>
          <w:lang w:eastAsia="pl-PL"/>
        </w:rPr>
        <w:t>–</w:t>
      </w:r>
      <w:r w:rsidR="004E21A8" w:rsidRPr="006D1A01">
        <w:rPr>
          <w:rFonts w:ascii="Cambria" w:hAnsi="Cambria" w:cs="Arial"/>
          <w:sz w:val="24"/>
          <w:szCs w:val="24"/>
          <w:lang w:eastAsia="pl-PL"/>
        </w:rPr>
        <w:t xml:space="preserve"> Oferta</w:t>
      </w:r>
      <w:r w:rsidR="006D1A01">
        <w:rPr>
          <w:rFonts w:ascii="Cambria" w:hAnsi="Cambria" w:cs="Arial"/>
          <w:sz w:val="24"/>
          <w:szCs w:val="24"/>
          <w:lang w:eastAsia="pl-PL"/>
        </w:rPr>
        <w:t xml:space="preserve"> </w:t>
      </w:r>
    </w:p>
    <w:p w14:paraId="24713E3B" w14:textId="77777777" w:rsidR="00607808" w:rsidRPr="00607808" w:rsidRDefault="002E3574" w:rsidP="000D3A15">
      <w:pPr>
        <w:numPr>
          <w:ilvl w:val="1"/>
          <w:numId w:val="15"/>
        </w:numPr>
        <w:tabs>
          <w:tab w:val="left" w:pos="1134"/>
        </w:tabs>
        <w:suppressAutoHyphens w:val="0"/>
        <w:ind w:left="1134" w:hanging="561"/>
        <w:jc w:val="both"/>
        <w:rPr>
          <w:rFonts w:ascii="Cambria" w:hAnsi="Cambria" w:cs="Arial"/>
          <w:bCs/>
          <w:sz w:val="24"/>
          <w:szCs w:val="24"/>
        </w:rPr>
      </w:pPr>
      <w:r>
        <w:rPr>
          <w:rFonts w:ascii="Cambria" w:hAnsi="Cambria" w:cs="Arial"/>
          <w:color w:val="000000"/>
          <w:sz w:val="24"/>
          <w:szCs w:val="24"/>
          <w:lang w:eastAsia="pl-PL"/>
        </w:rPr>
        <w:t xml:space="preserve">Dokumenty złożone  przez Wykonawcę przed podpisaniem </w:t>
      </w:r>
      <w:r w:rsidR="007B2739">
        <w:rPr>
          <w:rFonts w:ascii="Cambria" w:hAnsi="Cambria" w:cs="Arial"/>
          <w:color w:val="000000"/>
          <w:sz w:val="24"/>
          <w:szCs w:val="24"/>
          <w:lang w:eastAsia="pl-PL"/>
        </w:rPr>
        <w:t>U</w:t>
      </w:r>
      <w:r>
        <w:rPr>
          <w:rFonts w:ascii="Cambria" w:hAnsi="Cambria" w:cs="Arial"/>
          <w:color w:val="000000"/>
          <w:sz w:val="24"/>
          <w:szCs w:val="24"/>
          <w:lang w:eastAsia="pl-PL"/>
        </w:rPr>
        <w:t>mowy</w:t>
      </w:r>
      <w:r w:rsidR="00607808">
        <w:rPr>
          <w:rFonts w:ascii="Cambria" w:hAnsi="Cambria" w:cs="Arial"/>
          <w:color w:val="000000"/>
          <w:sz w:val="24"/>
          <w:szCs w:val="24"/>
          <w:lang w:eastAsia="pl-PL"/>
        </w:rPr>
        <w:t>:</w:t>
      </w:r>
    </w:p>
    <w:p w14:paraId="276D297D" w14:textId="77777777" w:rsidR="00607808" w:rsidRPr="00607808" w:rsidRDefault="00607808" w:rsidP="00607808">
      <w:pPr>
        <w:tabs>
          <w:tab w:val="left" w:pos="1134"/>
        </w:tabs>
        <w:suppressAutoHyphens w:val="0"/>
        <w:spacing w:before="120"/>
        <w:ind w:left="1134"/>
        <w:jc w:val="both"/>
        <w:rPr>
          <w:rFonts w:ascii="Cambria" w:hAnsi="Cambria" w:cs="Arial"/>
          <w:bCs/>
          <w:sz w:val="10"/>
          <w:szCs w:val="10"/>
        </w:rPr>
      </w:pPr>
    </w:p>
    <w:p w14:paraId="21DD78E7" w14:textId="77777777" w:rsidR="00607808" w:rsidRPr="00607808" w:rsidRDefault="00B52A4F" w:rsidP="000D3A15">
      <w:pPr>
        <w:numPr>
          <w:ilvl w:val="1"/>
          <w:numId w:val="14"/>
        </w:numPr>
        <w:tabs>
          <w:tab w:val="left" w:pos="1134"/>
        </w:tabs>
        <w:suppressAutoHyphens w:val="0"/>
        <w:ind w:left="1418" w:hanging="425"/>
        <w:jc w:val="both"/>
        <w:rPr>
          <w:rFonts w:ascii="Cambria" w:hAnsi="Cambria" w:cs="Arial"/>
          <w:bCs/>
          <w:sz w:val="24"/>
          <w:szCs w:val="24"/>
        </w:rPr>
      </w:pPr>
      <w:r>
        <w:rPr>
          <w:rFonts w:ascii="Cambria" w:hAnsi="Cambria" w:cs="Arial"/>
          <w:color w:val="000000"/>
          <w:sz w:val="24"/>
          <w:szCs w:val="24"/>
          <w:lang w:eastAsia="pl-PL"/>
        </w:rPr>
        <w:t>umowa konsorcjum</w:t>
      </w:r>
      <w:r w:rsidR="00607808">
        <w:rPr>
          <w:rFonts w:ascii="Cambria" w:hAnsi="Cambria" w:cs="Arial"/>
          <w:color w:val="000000"/>
          <w:sz w:val="24"/>
          <w:szCs w:val="24"/>
          <w:lang w:eastAsia="pl-PL"/>
        </w:rPr>
        <w:t xml:space="preserve"> (jeśli dotyczy)</w:t>
      </w:r>
      <w:r>
        <w:rPr>
          <w:rFonts w:ascii="Cambria" w:hAnsi="Cambria" w:cs="Arial"/>
          <w:color w:val="000000"/>
          <w:sz w:val="24"/>
          <w:szCs w:val="24"/>
          <w:lang w:eastAsia="pl-PL"/>
        </w:rPr>
        <w:t xml:space="preserve">, </w:t>
      </w:r>
    </w:p>
    <w:p w14:paraId="24C75718" w14:textId="77777777" w:rsidR="002E3574" w:rsidRPr="00607808" w:rsidRDefault="00B52A4F" w:rsidP="000D3A15">
      <w:pPr>
        <w:numPr>
          <w:ilvl w:val="1"/>
          <w:numId w:val="14"/>
        </w:numPr>
        <w:tabs>
          <w:tab w:val="left" w:pos="1134"/>
        </w:tabs>
        <w:suppressAutoHyphens w:val="0"/>
        <w:ind w:left="1418" w:hanging="425"/>
        <w:jc w:val="both"/>
        <w:rPr>
          <w:rFonts w:ascii="Cambria" w:hAnsi="Cambria" w:cs="Arial"/>
          <w:bCs/>
          <w:sz w:val="24"/>
          <w:szCs w:val="24"/>
        </w:rPr>
      </w:pPr>
      <w:r w:rsidRPr="00843A36">
        <w:rPr>
          <w:rFonts w:ascii="Cambria" w:hAnsi="Cambria" w:cs="Arial"/>
          <w:sz w:val="24"/>
          <w:szCs w:val="24"/>
          <w:lang w:eastAsia="pl-PL"/>
        </w:rPr>
        <w:t>oświadczeni</w:t>
      </w:r>
      <w:r w:rsidR="00C26F5D">
        <w:rPr>
          <w:rFonts w:ascii="Cambria" w:hAnsi="Cambria" w:cs="Arial"/>
          <w:sz w:val="24"/>
          <w:szCs w:val="24"/>
          <w:lang w:eastAsia="pl-PL"/>
        </w:rPr>
        <w:t>e</w:t>
      </w:r>
      <w:r w:rsidRPr="00843A36">
        <w:rPr>
          <w:rFonts w:ascii="Cambria" w:hAnsi="Cambria" w:cs="Arial"/>
          <w:sz w:val="24"/>
          <w:szCs w:val="24"/>
          <w:lang w:eastAsia="pl-PL"/>
        </w:rPr>
        <w:t xml:space="preserve"> o zatrudnieniu na umowę o pracę</w:t>
      </w:r>
    </w:p>
    <w:p w14:paraId="0E64FB34" w14:textId="77777777" w:rsidR="00607808" w:rsidRPr="00FB3685" w:rsidRDefault="00607808" w:rsidP="000D3A15">
      <w:pPr>
        <w:numPr>
          <w:ilvl w:val="1"/>
          <w:numId w:val="14"/>
        </w:numPr>
        <w:tabs>
          <w:tab w:val="left" w:pos="1134"/>
        </w:tabs>
        <w:suppressAutoHyphens w:val="0"/>
        <w:ind w:left="1418" w:hanging="425"/>
        <w:jc w:val="both"/>
        <w:rPr>
          <w:rFonts w:ascii="Cambria" w:hAnsi="Cambria" w:cs="Arial"/>
          <w:bCs/>
          <w:sz w:val="24"/>
          <w:szCs w:val="24"/>
        </w:rPr>
      </w:pPr>
      <w:r>
        <w:rPr>
          <w:rFonts w:ascii="Cambria" w:hAnsi="Cambria" w:cs="Arial"/>
          <w:bCs/>
          <w:sz w:val="24"/>
          <w:szCs w:val="24"/>
        </w:rPr>
        <w:t>polisa OC lub inny dokument poświadczający ubezpieczenie</w:t>
      </w:r>
    </w:p>
    <w:p w14:paraId="5305B84E" w14:textId="77777777" w:rsidR="00FB3685" w:rsidRDefault="00FB3685" w:rsidP="00FB3685">
      <w:pPr>
        <w:tabs>
          <w:tab w:val="left" w:pos="1134"/>
        </w:tabs>
        <w:suppressAutoHyphens w:val="0"/>
        <w:spacing w:before="120"/>
        <w:ind w:left="720"/>
        <w:jc w:val="both"/>
        <w:rPr>
          <w:rFonts w:ascii="Cambria" w:hAnsi="Cambria" w:cs="Arial"/>
          <w:bCs/>
          <w:sz w:val="24"/>
          <w:szCs w:val="24"/>
        </w:rPr>
      </w:pPr>
    </w:p>
    <w:p w14:paraId="32610A70" w14:textId="77777777" w:rsidR="008C6D1C" w:rsidRDefault="008C6D1C" w:rsidP="00FB3685">
      <w:pPr>
        <w:tabs>
          <w:tab w:val="left" w:pos="1134"/>
        </w:tabs>
        <w:suppressAutoHyphens w:val="0"/>
        <w:spacing w:before="120"/>
        <w:ind w:left="720"/>
        <w:jc w:val="both"/>
        <w:rPr>
          <w:rFonts w:ascii="Cambria" w:hAnsi="Cambria" w:cs="Arial"/>
          <w:bCs/>
          <w:sz w:val="24"/>
          <w:szCs w:val="24"/>
        </w:rPr>
      </w:pPr>
    </w:p>
    <w:p w14:paraId="1D7C6DF1" w14:textId="738B8A33" w:rsidR="00FB3685" w:rsidRPr="00CE21BE" w:rsidRDefault="00FB3685" w:rsidP="008C6D1C">
      <w:pPr>
        <w:tabs>
          <w:tab w:val="left" w:pos="1134"/>
        </w:tabs>
        <w:suppressAutoHyphens w:val="0"/>
        <w:spacing w:before="120"/>
        <w:ind w:left="426"/>
        <w:jc w:val="both"/>
        <w:rPr>
          <w:rFonts w:ascii="Cambria" w:hAnsi="Cambria" w:cs="Arial"/>
          <w:bCs/>
          <w:sz w:val="24"/>
          <w:szCs w:val="24"/>
        </w:rPr>
      </w:pPr>
      <w:r>
        <w:rPr>
          <w:rFonts w:ascii="Cambria" w:hAnsi="Cambria" w:cs="Arial"/>
          <w:bCs/>
          <w:sz w:val="24"/>
          <w:szCs w:val="24"/>
        </w:rPr>
        <w:t xml:space="preserve">ZAMAWIAJĄCY </w:t>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sidR="008C6D1C">
        <w:rPr>
          <w:rFonts w:ascii="Cambria" w:hAnsi="Cambria" w:cs="Arial"/>
          <w:bCs/>
          <w:sz w:val="24"/>
          <w:szCs w:val="24"/>
        </w:rPr>
        <w:tab/>
      </w:r>
      <w:r>
        <w:rPr>
          <w:rFonts w:ascii="Cambria" w:hAnsi="Cambria" w:cs="Arial"/>
          <w:bCs/>
          <w:sz w:val="24"/>
          <w:szCs w:val="24"/>
        </w:rPr>
        <w:t>WYKONAWCA</w:t>
      </w:r>
    </w:p>
    <w:p w14:paraId="499275B7" w14:textId="77777777" w:rsidR="000D617D" w:rsidRPr="00077CD7" w:rsidRDefault="000D617D" w:rsidP="00E36B86">
      <w:pPr>
        <w:rPr>
          <w:rFonts w:ascii="Arial" w:hAnsi="Arial" w:cs="Arial"/>
          <w:b/>
          <w:sz w:val="24"/>
        </w:rPr>
      </w:pPr>
    </w:p>
    <w:sectPr w:rsidR="000D617D" w:rsidRPr="00077CD7" w:rsidSect="00CF479B">
      <w:headerReference w:type="default" r:id="rId10"/>
      <w:footerReference w:type="default" r:id="rId11"/>
      <w:pgSz w:w="11905" w:h="16837"/>
      <w:pgMar w:top="1243" w:right="1531" w:bottom="1531"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C2DA7B" w16cex:dateUtc="2024-05-21T12:55:00Z"/>
  <w16cex:commentExtensible w16cex:durableId="260058D9" w16cex:dateUtc="2024-05-21T12: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DFD69" w14:textId="77777777" w:rsidR="00F65416" w:rsidRDefault="00F65416">
      <w:r>
        <w:separator/>
      </w:r>
    </w:p>
  </w:endnote>
  <w:endnote w:type="continuationSeparator" w:id="0">
    <w:p w14:paraId="1403F492" w14:textId="77777777" w:rsidR="00F65416" w:rsidRDefault="00F6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DC5AB" w14:textId="77777777" w:rsidR="00F64264" w:rsidRDefault="00F64264" w:rsidP="00726784">
    <w:pPr>
      <w:pStyle w:val="Stopka"/>
      <w:pBdr>
        <w:top w:val="single" w:sz="4" w:space="1" w:color="D9D9D9"/>
      </w:pBdr>
      <w:jc w:val="right"/>
      <w:rPr>
        <w:rFonts w:ascii="Cambria" w:hAnsi="Cambria"/>
      </w:rPr>
    </w:pPr>
  </w:p>
  <w:p w14:paraId="29850EDC" w14:textId="77777777" w:rsidR="00F64264" w:rsidRDefault="00F64264"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Pr>
        <w:rFonts w:ascii="Cambria" w:hAnsi="Cambria"/>
        <w:noProof/>
      </w:rPr>
      <w:t>10</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7097CA50" w14:textId="77777777" w:rsidR="00F64264" w:rsidRPr="004F2D3A" w:rsidRDefault="00F64264"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AE722" w14:textId="77777777" w:rsidR="00F65416" w:rsidRDefault="00F65416">
      <w:r>
        <w:separator/>
      </w:r>
    </w:p>
  </w:footnote>
  <w:footnote w:type="continuationSeparator" w:id="0">
    <w:p w14:paraId="439CD4D1" w14:textId="77777777" w:rsidR="00F65416" w:rsidRDefault="00F6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43A1" w14:textId="47715DC6" w:rsidR="00F64264" w:rsidRPr="006773CD" w:rsidRDefault="00F64264" w:rsidP="006773CD">
    <w:pPr>
      <w:pStyle w:val="Nagwek"/>
      <w:jc w:val="right"/>
      <w:rPr>
        <w:i/>
      </w:rPr>
    </w:pPr>
    <w:r w:rsidRPr="006773CD">
      <w:rPr>
        <w:i/>
      </w:rPr>
      <w:t>ZG.27</w:t>
    </w:r>
    <w:r>
      <w:rPr>
        <w:i/>
      </w:rPr>
      <w:t>0</w:t>
    </w:r>
    <w:r w:rsidRPr="006773CD">
      <w:rPr>
        <w:i/>
      </w:rPr>
      <w:t>.</w:t>
    </w:r>
    <w:r>
      <w:rPr>
        <w:i/>
      </w:rPr>
      <w:t>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CAD26280"/>
    <w:name w:val="WW8Num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C7AA4956"/>
    <w:name w:val="WW8Num31"/>
    <w:lvl w:ilvl="0">
      <w:start w:val="1"/>
      <w:numFmt w:val="lowerLetter"/>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C"/>
    <w:multiLevelType w:val="multilevel"/>
    <w:tmpl w:val="0C0A1A90"/>
    <w:name w:val="WW8Num28"/>
    <w:lvl w:ilvl="0">
      <w:start w:val="1"/>
      <w:numFmt w:val="lowerLetter"/>
      <w:lvlText w:val="%1)"/>
      <w:lvlJc w:val="left"/>
      <w:pPr>
        <w:tabs>
          <w:tab w:val="num" w:pos="720"/>
        </w:tabs>
        <w:ind w:left="720" w:hanging="360"/>
      </w:pPr>
      <w:rPr>
        <w:rFonts w:ascii="Cambria" w:hAnsi="Cambria" w:hint="default"/>
        <w:sz w:val="22"/>
        <w:szCs w:val="22"/>
        <w:lang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8"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1"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62D1588"/>
    <w:multiLevelType w:val="hybridMultilevel"/>
    <w:tmpl w:val="5554035A"/>
    <w:lvl w:ilvl="0" w:tplc="BCB61078">
      <w:start w:val="15"/>
      <w:numFmt w:val="decimal"/>
      <w:lvlText w:val="%1."/>
      <w:lvlJc w:val="left"/>
      <w:pPr>
        <w:ind w:left="720" w:hanging="360"/>
      </w:pPr>
      <w:rPr>
        <w:rFonts w:eastAsia="Calibri"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1C76D7"/>
    <w:multiLevelType w:val="hybridMultilevel"/>
    <w:tmpl w:val="F11AFB2E"/>
    <w:lvl w:ilvl="0" w:tplc="D3528168">
      <w:start w:val="7"/>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8B18A9"/>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0EF46078"/>
    <w:multiLevelType w:val="hybridMultilevel"/>
    <w:tmpl w:val="48C4D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137A0D"/>
    <w:multiLevelType w:val="hybridMultilevel"/>
    <w:tmpl w:val="2B0E365A"/>
    <w:lvl w:ilvl="0" w:tplc="C054F2CA">
      <w:start w:val="1"/>
      <w:numFmt w:val="decimal"/>
      <w:lvlText w:val="%1."/>
      <w:lvlJc w:val="left"/>
      <w:pPr>
        <w:ind w:left="360" w:hanging="360"/>
      </w:pPr>
      <w:rPr>
        <w:rFonts w:ascii="Cambria" w:hAnsi="Cambria" w:hint="default"/>
        <w:sz w:val="22"/>
        <w:szCs w:val="22"/>
      </w:rPr>
    </w:lvl>
    <w:lvl w:ilvl="1" w:tplc="89806864">
      <w:start w:val="1"/>
      <w:numFmt w:val="decimal"/>
      <w:lvlText w:val="%2)"/>
      <w:lvlJc w:val="left"/>
      <w:pPr>
        <w:ind w:left="1080" w:hanging="360"/>
      </w:pPr>
      <w:rPr>
        <w:rFonts w:ascii="Cambria" w:hAnsi="Cambria" w:cs="Cambria" w:hint="default"/>
        <w:sz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49C2FB3"/>
    <w:multiLevelType w:val="hybridMultilevel"/>
    <w:tmpl w:val="5E3482DA"/>
    <w:lvl w:ilvl="0" w:tplc="35AA0DC4">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275C3DEF"/>
    <w:multiLevelType w:val="hybridMultilevel"/>
    <w:tmpl w:val="EE0259C2"/>
    <w:lvl w:ilvl="0" w:tplc="0212B95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E708E1"/>
    <w:multiLevelType w:val="multilevel"/>
    <w:tmpl w:val="DC84474C"/>
    <w:lvl w:ilvl="0">
      <w:start w:val="5"/>
      <w:numFmt w:val="decimal"/>
      <w:lvlText w:val="%1."/>
      <w:lvlJc w:val="left"/>
      <w:pPr>
        <w:ind w:left="426" w:hanging="360"/>
      </w:pPr>
      <w:rPr>
        <w:rFonts w:hint="default"/>
        <w:b w:val="0"/>
      </w:rPr>
    </w:lvl>
    <w:lvl w:ilvl="1">
      <w:start w:val="1"/>
      <w:numFmt w:val="lowerLetter"/>
      <w:lvlText w:val="%2)"/>
      <w:lvlJc w:val="left"/>
      <w:pPr>
        <w:ind w:left="786" w:hanging="360"/>
      </w:pPr>
      <w:rPr>
        <w:rFonts w:hint="default"/>
      </w:rPr>
    </w:lvl>
    <w:lvl w:ilvl="2">
      <w:start w:val="1"/>
      <w:numFmt w:val="lowerRoman"/>
      <w:lvlText w:val="%3)"/>
      <w:lvlJc w:val="left"/>
      <w:pPr>
        <w:ind w:left="1146" w:hanging="360"/>
      </w:pPr>
      <w:rPr>
        <w:rFonts w:hint="default"/>
      </w:rPr>
    </w:lvl>
    <w:lvl w:ilvl="3">
      <w:start w:val="1"/>
      <w:numFmt w:val="decimal"/>
      <w:lvlText w:val="(%4)"/>
      <w:lvlJc w:val="left"/>
      <w:pPr>
        <w:ind w:left="1506" w:hanging="360"/>
      </w:pPr>
      <w:rPr>
        <w:rFonts w:hint="default"/>
      </w:rPr>
    </w:lvl>
    <w:lvl w:ilvl="4">
      <w:start w:val="1"/>
      <w:numFmt w:val="lowerLetter"/>
      <w:lvlText w:val="(%5)"/>
      <w:lvlJc w:val="left"/>
      <w:pPr>
        <w:ind w:left="1866" w:hanging="360"/>
      </w:pPr>
      <w:rPr>
        <w:rFonts w:hint="default"/>
      </w:rPr>
    </w:lvl>
    <w:lvl w:ilvl="5">
      <w:start w:val="1"/>
      <w:numFmt w:val="lowerRoman"/>
      <w:lvlText w:val="(%6)"/>
      <w:lvlJc w:val="left"/>
      <w:pPr>
        <w:ind w:left="2226" w:hanging="360"/>
      </w:pPr>
      <w:rPr>
        <w:rFonts w:hint="default"/>
      </w:rPr>
    </w:lvl>
    <w:lvl w:ilvl="6">
      <w:start w:val="1"/>
      <w:numFmt w:val="decimal"/>
      <w:lvlText w:val="%7."/>
      <w:lvlJc w:val="left"/>
      <w:pPr>
        <w:ind w:left="2586" w:hanging="360"/>
      </w:pPr>
      <w:rPr>
        <w:rFonts w:hint="default"/>
      </w:rPr>
    </w:lvl>
    <w:lvl w:ilvl="7">
      <w:start w:val="1"/>
      <w:numFmt w:val="lowerLetter"/>
      <w:lvlText w:val="%8."/>
      <w:lvlJc w:val="left"/>
      <w:pPr>
        <w:ind w:left="2946" w:hanging="360"/>
      </w:pPr>
      <w:rPr>
        <w:rFonts w:hint="default"/>
      </w:rPr>
    </w:lvl>
    <w:lvl w:ilvl="8">
      <w:start w:val="1"/>
      <w:numFmt w:val="lowerRoman"/>
      <w:lvlText w:val="%9."/>
      <w:lvlJc w:val="left"/>
      <w:pPr>
        <w:ind w:left="3306" w:hanging="360"/>
      </w:pPr>
      <w:rPr>
        <w:rFonts w:hint="default"/>
      </w:rPr>
    </w:lvl>
  </w:abstractNum>
  <w:abstractNum w:abstractNumId="45" w15:restartNumberingAfterBreak="0">
    <w:nsid w:val="3DE95409"/>
    <w:multiLevelType w:val="singleLevel"/>
    <w:tmpl w:val="654A3ED2"/>
    <w:lvl w:ilvl="0">
      <w:start w:val="1"/>
      <w:numFmt w:val="decimal"/>
      <w:lvlText w:val="%1."/>
      <w:lvlJc w:val="left"/>
      <w:pPr>
        <w:ind w:left="360" w:hanging="360"/>
      </w:pPr>
      <w:rPr>
        <w:bCs/>
        <w:sz w:val="22"/>
        <w:szCs w:val="24"/>
        <w:vertAlign w:val="baseline"/>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6723EDB"/>
    <w:multiLevelType w:val="hybridMultilevel"/>
    <w:tmpl w:val="46102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302D7A"/>
    <w:multiLevelType w:val="multilevel"/>
    <w:tmpl w:val="E4726750"/>
    <w:lvl w:ilvl="0">
      <w:start w:val="1"/>
      <w:numFmt w:val="decimal"/>
      <w:lvlText w:val="%1."/>
      <w:lvlJc w:val="left"/>
      <w:pPr>
        <w:ind w:left="360" w:hanging="360"/>
      </w:pPr>
      <w:rPr>
        <w:b w:val="0"/>
        <w:i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BF7187F"/>
    <w:multiLevelType w:val="multilevel"/>
    <w:tmpl w:val="4FFA969E"/>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9A318CF"/>
    <w:multiLevelType w:val="singleLevel"/>
    <w:tmpl w:val="00000018"/>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D361E19"/>
    <w:multiLevelType w:val="hybridMultilevel"/>
    <w:tmpl w:val="5C2C822A"/>
    <w:lvl w:ilvl="0" w:tplc="0D920C8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2FF0B28"/>
    <w:multiLevelType w:val="hybridMultilevel"/>
    <w:tmpl w:val="A74C9804"/>
    <w:lvl w:ilvl="0" w:tplc="E5DA58A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36F54B9"/>
    <w:multiLevelType w:val="hybridMultilevel"/>
    <w:tmpl w:val="226E3F56"/>
    <w:lvl w:ilvl="0" w:tplc="6CD6DB6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C4313F1"/>
    <w:multiLevelType w:val="multilevel"/>
    <w:tmpl w:val="2BB672C4"/>
    <w:lvl w:ilvl="0">
      <w:start w:val="11"/>
      <w:numFmt w:val="decimal"/>
      <w:lvlText w:val="%1."/>
      <w:lvlJc w:val="left"/>
      <w:pPr>
        <w:ind w:left="927" w:hanging="360"/>
      </w:pPr>
      <w:rPr>
        <w:rFonts w:hint="default"/>
        <w:i w:val="0"/>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62" w15:restartNumberingAfterBreak="0">
    <w:nsid w:val="71D71BFC"/>
    <w:multiLevelType w:val="hybridMultilevel"/>
    <w:tmpl w:val="EA48648C"/>
    <w:lvl w:ilvl="0" w:tplc="FCC6C4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915392"/>
    <w:multiLevelType w:val="hybridMultilevel"/>
    <w:tmpl w:val="B2169B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FA11F44"/>
    <w:multiLevelType w:val="hybridMultilevel"/>
    <w:tmpl w:val="701EB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9"/>
    <w:lvlOverride w:ilvl="0">
      <w:startOverride w:val="1"/>
    </w:lvlOverride>
  </w:num>
  <w:num w:numId="3">
    <w:abstractNumId w:val="52"/>
    <w:lvlOverride w:ilvl="0">
      <w:startOverride w:val="1"/>
    </w:lvlOverride>
  </w:num>
  <w:num w:numId="4">
    <w:abstractNumId w:val="46"/>
    <w:lvlOverride w:ilvl="0">
      <w:startOverride w:val="1"/>
    </w:lvlOverride>
  </w:num>
  <w:num w:numId="5">
    <w:abstractNumId w:val="33"/>
  </w:num>
  <w:num w:numId="6">
    <w:abstractNumId w:val="50"/>
  </w:num>
  <w:num w:numId="7">
    <w:abstractNumId w:val="60"/>
  </w:num>
  <w:num w:numId="8">
    <w:abstractNumId w:val="48"/>
  </w:num>
  <w:num w:numId="9">
    <w:abstractNumId w:val="56"/>
  </w:num>
  <w:num w:numId="10">
    <w:abstractNumId w:val="54"/>
  </w:num>
  <w:num w:numId="11">
    <w:abstractNumId w:val="43"/>
  </w:num>
  <w:num w:numId="12">
    <w:abstractNumId w:val="49"/>
  </w:num>
  <w:num w:numId="13">
    <w:abstractNumId w:val="32"/>
  </w:num>
  <w:num w:numId="14">
    <w:abstractNumId w:val="64"/>
  </w:num>
  <w:num w:numId="15">
    <w:abstractNumId w:val="58"/>
  </w:num>
  <w:num w:numId="16">
    <w:abstractNumId w:val="44"/>
  </w:num>
  <w:num w:numId="17">
    <w:abstractNumId w:val="37"/>
  </w:num>
  <w:num w:numId="18">
    <w:abstractNumId w:val="63"/>
  </w:num>
  <w:num w:numId="19">
    <w:abstractNumId w:val="53"/>
  </w:num>
  <w:num w:numId="20">
    <w:abstractNumId w:val="61"/>
  </w:num>
  <w:num w:numId="21">
    <w:abstractNumId w:val="47"/>
  </w:num>
  <w:num w:numId="22">
    <w:abstractNumId w:val="45"/>
  </w:num>
  <w:num w:numId="23">
    <w:abstractNumId w:val="51"/>
  </w:num>
  <w:num w:numId="24">
    <w:abstractNumId w:val="1"/>
  </w:num>
  <w:num w:numId="25">
    <w:abstractNumId w:val="34"/>
  </w:num>
  <w:num w:numId="26">
    <w:abstractNumId w:val="41"/>
  </w:num>
  <w:num w:numId="27">
    <w:abstractNumId w:val="55"/>
  </w:num>
  <w:num w:numId="28">
    <w:abstractNumId w:val="36"/>
  </w:num>
  <w:num w:numId="29">
    <w:abstractNumId w:val="42"/>
  </w:num>
  <w:num w:numId="30">
    <w:abstractNumId w:val="39"/>
  </w:num>
  <w:num w:numId="31">
    <w:abstractNumId w:val="38"/>
  </w:num>
  <w:num w:numId="32">
    <w:abstractNumId w:val="62"/>
  </w:num>
  <w:num w:numId="33">
    <w:abstractNumId w:val="65"/>
  </w:num>
  <w:num w:numId="34">
    <w:abstractNumId w:val="5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3FB9"/>
    <w:rsid w:val="000047B5"/>
    <w:rsid w:val="000054CB"/>
    <w:rsid w:val="000064F0"/>
    <w:rsid w:val="0000654F"/>
    <w:rsid w:val="00006F53"/>
    <w:rsid w:val="00007CC9"/>
    <w:rsid w:val="0001156C"/>
    <w:rsid w:val="00011C75"/>
    <w:rsid w:val="0001289D"/>
    <w:rsid w:val="00015128"/>
    <w:rsid w:val="0001557A"/>
    <w:rsid w:val="000162F8"/>
    <w:rsid w:val="00020A45"/>
    <w:rsid w:val="00021365"/>
    <w:rsid w:val="00021779"/>
    <w:rsid w:val="00021C4A"/>
    <w:rsid w:val="0002205D"/>
    <w:rsid w:val="00022D64"/>
    <w:rsid w:val="000232EE"/>
    <w:rsid w:val="00023BF1"/>
    <w:rsid w:val="00024300"/>
    <w:rsid w:val="00024EED"/>
    <w:rsid w:val="00025BD0"/>
    <w:rsid w:val="000261AA"/>
    <w:rsid w:val="000267E8"/>
    <w:rsid w:val="000269C2"/>
    <w:rsid w:val="00026BF5"/>
    <w:rsid w:val="00027803"/>
    <w:rsid w:val="000308F7"/>
    <w:rsid w:val="00031333"/>
    <w:rsid w:val="000326B5"/>
    <w:rsid w:val="00032F05"/>
    <w:rsid w:val="0003619E"/>
    <w:rsid w:val="0004046F"/>
    <w:rsid w:val="000406BC"/>
    <w:rsid w:val="000409B7"/>
    <w:rsid w:val="0004242A"/>
    <w:rsid w:val="00044100"/>
    <w:rsid w:val="00045991"/>
    <w:rsid w:val="00046825"/>
    <w:rsid w:val="00046EBE"/>
    <w:rsid w:val="00047193"/>
    <w:rsid w:val="00047430"/>
    <w:rsid w:val="0005216E"/>
    <w:rsid w:val="00052DB5"/>
    <w:rsid w:val="00052EE8"/>
    <w:rsid w:val="00053ED7"/>
    <w:rsid w:val="000549F2"/>
    <w:rsid w:val="00056485"/>
    <w:rsid w:val="00057230"/>
    <w:rsid w:val="000601A2"/>
    <w:rsid w:val="00062F7C"/>
    <w:rsid w:val="00063AA5"/>
    <w:rsid w:val="0006486E"/>
    <w:rsid w:val="0006514F"/>
    <w:rsid w:val="00065BEA"/>
    <w:rsid w:val="000708CE"/>
    <w:rsid w:val="00070FDA"/>
    <w:rsid w:val="000726CE"/>
    <w:rsid w:val="00073DC0"/>
    <w:rsid w:val="000741F9"/>
    <w:rsid w:val="00075D8B"/>
    <w:rsid w:val="00077CF3"/>
    <w:rsid w:val="00081839"/>
    <w:rsid w:val="00082197"/>
    <w:rsid w:val="0008241E"/>
    <w:rsid w:val="00084111"/>
    <w:rsid w:val="000842E4"/>
    <w:rsid w:val="00084DF2"/>
    <w:rsid w:val="00084E71"/>
    <w:rsid w:val="00085ED1"/>
    <w:rsid w:val="000865A9"/>
    <w:rsid w:val="0009111C"/>
    <w:rsid w:val="00091245"/>
    <w:rsid w:val="000956FA"/>
    <w:rsid w:val="00095983"/>
    <w:rsid w:val="000A0E0B"/>
    <w:rsid w:val="000A4391"/>
    <w:rsid w:val="000A57A7"/>
    <w:rsid w:val="000A61E6"/>
    <w:rsid w:val="000A68E5"/>
    <w:rsid w:val="000B1038"/>
    <w:rsid w:val="000B17D4"/>
    <w:rsid w:val="000B285B"/>
    <w:rsid w:val="000B33D6"/>
    <w:rsid w:val="000B45FC"/>
    <w:rsid w:val="000B658C"/>
    <w:rsid w:val="000B6AD3"/>
    <w:rsid w:val="000B7C21"/>
    <w:rsid w:val="000C1D2D"/>
    <w:rsid w:val="000C2B75"/>
    <w:rsid w:val="000C3C7A"/>
    <w:rsid w:val="000C4CDF"/>
    <w:rsid w:val="000C55A6"/>
    <w:rsid w:val="000C5993"/>
    <w:rsid w:val="000C5D8A"/>
    <w:rsid w:val="000C7379"/>
    <w:rsid w:val="000D0B9D"/>
    <w:rsid w:val="000D3A15"/>
    <w:rsid w:val="000D5A54"/>
    <w:rsid w:val="000D6136"/>
    <w:rsid w:val="000D617D"/>
    <w:rsid w:val="000E0757"/>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2831"/>
    <w:rsid w:val="00113A41"/>
    <w:rsid w:val="0011423A"/>
    <w:rsid w:val="00115A3E"/>
    <w:rsid w:val="001163A3"/>
    <w:rsid w:val="001204B8"/>
    <w:rsid w:val="00122CD6"/>
    <w:rsid w:val="0012412D"/>
    <w:rsid w:val="00125511"/>
    <w:rsid w:val="00126835"/>
    <w:rsid w:val="00126CFA"/>
    <w:rsid w:val="00127FA0"/>
    <w:rsid w:val="00130530"/>
    <w:rsid w:val="0013283A"/>
    <w:rsid w:val="0013283C"/>
    <w:rsid w:val="00133938"/>
    <w:rsid w:val="00134853"/>
    <w:rsid w:val="00134BD2"/>
    <w:rsid w:val="00135B54"/>
    <w:rsid w:val="001402B5"/>
    <w:rsid w:val="00140EE9"/>
    <w:rsid w:val="001410BF"/>
    <w:rsid w:val="0014133A"/>
    <w:rsid w:val="00141DBB"/>
    <w:rsid w:val="00142C70"/>
    <w:rsid w:val="00143894"/>
    <w:rsid w:val="00143C49"/>
    <w:rsid w:val="001440E1"/>
    <w:rsid w:val="001444ED"/>
    <w:rsid w:val="00144988"/>
    <w:rsid w:val="00145A7A"/>
    <w:rsid w:val="00145ABB"/>
    <w:rsid w:val="00145C13"/>
    <w:rsid w:val="0014619C"/>
    <w:rsid w:val="00146CED"/>
    <w:rsid w:val="00147854"/>
    <w:rsid w:val="0014790C"/>
    <w:rsid w:val="001510FB"/>
    <w:rsid w:val="001511B6"/>
    <w:rsid w:val="00151502"/>
    <w:rsid w:val="0015245F"/>
    <w:rsid w:val="001543F5"/>
    <w:rsid w:val="00154D6B"/>
    <w:rsid w:val="001558DB"/>
    <w:rsid w:val="00155FA6"/>
    <w:rsid w:val="00156D8D"/>
    <w:rsid w:val="00156EB0"/>
    <w:rsid w:val="001572A9"/>
    <w:rsid w:val="0016020B"/>
    <w:rsid w:val="00161F09"/>
    <w:rsid w:val="00163C32"/>
    <w:rsid w:val="00163FD9"/>
    <w:rsid w:val="00165671"/>
    <w:rsid w:val="001663B3"/>
    <w:rsid w:val="001663C1"/>
    <w:rsid w:val="00166C21"/>
    <w:rsid w:val="00166D5C"/>
    <w:rsid w:val="00174E66"/>
    <w:rsid w:val="00175321"/>
    <w:rsid w:val="00175B6E"/>
    <w:rsid w:val="001760FC"/>
    <w:rsid w:val="001777A6"/>
    <w:rsid w:val="00177D0B"/>
    <w:rsid w:val="00181528"/>
    <w:rsid w:val="001815B3"/>
    <w:rsid w:val="001816D8"/>
    <w:rsid w:val="00182277"/>
    <w:rsid w:val="00183C4F"/>
    <w:rsid w:val="0018506A"/>
    <w:rsid w:val="001852A1"/>
    <w:rsid w:val="001853A0"/>
    <w:rsid w:val="001859A6"/>
    <w:rsid w:val="00186667"/>
    <w:rsid w:val="00187047"/>
    <w:rsid w:val="00187EB0"/>
    <w:rsid w:val="00190666"/>
    <w:rsid w:val="0019176A"/>
    <w:rsid w:val="0019379D"/>
    <w:rsid w:val="00193DD8"/>
    <w:rsid w:val="0019446E"/>
    <w:rsid w:val="001961A4"/>
    <w:rsid w:val="001A1590"/>
    <w:rsid w:val="001A3C3F"/>
    <w:rsid w:val="001A47EA"/>
    <w:rsid w:val="001A4AB7"/>
    <w:rsid w:val="001A67C1"/>
    <w:rsid w:val="001A6BDB"/>
    <w:rsid w:val="001A7188"/>
    <w:rsid w:val="001B03C3"/>
    <w:rsid w:val="001B0701"/>
    <w:rsid w:val="001B0918"/>
    <w:rsid w:val="001B224A"/>
    <w:rsid w:val="001B4158"/>
    <w:rsid w:val="001B752F"/>
    <w:rsid w:val="001C05C9"/>
    <w:rsid w:val="001C204A"/>
    <w:rsid w:val="001C208E"/>
    <w:rsid w:val="001C2F87"/>
    <w:rsid w:val="001C3D38"/>
    <w:rsid w:val="001C3DD1"/>
    <w:rsid w:val="001C5BA3"/>
    <w:rsid w:val="001C769C"/>
    <w:rsid w:val="001C7FF2"/>
    <w:rsid w:val="001D172C"/>
    <w:rsid w:val="001D1B8C"/>
    <w:rsid w:val="001D225F"/>
    <w:rsid w:val="001D7446"/>
    <w:rsid w:val="001E0209"/>
    <w:rsid w:val="001E0ADF"/>
    <w:rsid w:val="001E2729"/>
    <w:rsid w:val="001E2E4F"/>
    <w:rsid w:val="001E334C"/>
    <w:rsid w:val="001E3CF4"/>
    <w:rsid w:val="001F078A"/>
    <w:rsid w:val="001F256F"/>
    <w:rsid w:val="001F3EF9"/>
    <w:rsid w:val="001F5A27"/>
    <w:rsid w:val="001F5A7E"/>
    <w:rsid w:val="001F7C14"/>
    <w:rsid w:val="001F7C83"/>
    <w:rsid w:val="00200EB3"/>
    <w:rsid w:val="002017AC"/>
    <w:rsid w:val="0020334E"/>
    <w:rsid w:val="00203914"/>
    <w:rsid w:val="00203D74"/>
    <w:rsid w:val="00204987"/>
    <w:rsid w:val="00204F93"/>
    <w:rsid w:val="00206008"/>
    <w:rsid w:val="0020742E"/>
    <w:rsid w:val="00207434"/>
    <w:rsid w:val="00210507"/>
    <w:rsid w:val="0021391B"/>
    <w:rsid w:val="002174DA"/>
    <w:rsid w:val="00220509"/>
    <w:rsid w:val="002207D8"/>
    <w:rsid w:val="00220DA4"/>
    <w:rsid w:val="002237F6"/>
    <w:rsid w:val="00223922"/>
    <w:rsid w:val="00223AF8"/>
    <w:rsid w:val="00225AF8"/>
    <w:rsid w:val="00230609"/>
    <w:rsid w:val="002314E6"/>
    <w:rsid w:val="00232661"/>
    <w:rsid w:val="00232662"/>
    <w:rsid w:val="002333A0"/>
    <w:rsid w:val="00234C12"/>
    <w:rsid w:val="00236C58"/>
    <w:rsid w:val="0024139B"/>
    <w:rsid w:val="002415B5"/>
    <w:rsid w:val="00241E19"/>
    <w:rsid w:val="00241FAC"/>
    <w:rsid w:val="0024497F"/>
    <w:rsid w:val="00246C20"/>
    <w:rsid w:val="002500FC"/>
    <w:rsid w:val="00250524"/>
    <w:rsid w:val="00253B1B"/>
    <w:rsid w:val="00255209"/>
    <w:rsid w:val="00255873"/>
    <w:rsid w:val="00256514"/>
    <w:rsid w:val="0026030F"/>
    <w:rsid w:val="002603CC"/>
    <w:rsid w:val="00260570"/>
    <w:rsid w:val="00260F66"/>
    <w:rsid w:val="00261EFB"/>
    <w:rsid w:val="002625B6"/>
    <w:rsid w:val="002631AA"/>
    <w:rsid w:val="00263AFD"/>
    <w:rsid w:val="00264292"/>
    <w:rsid w:val="00264A0B"/>
    <w:rsid w:val="00264AF7"/>
    <w:rsid w:val="00265A17"/>
    <w:rsid w:val="00266972"/>
    <w:rsid w:val="00266FDF"/>
    <w:rsid w:val="002674FE"/>
    <w:rsid w:val="00270C75"/>
    <w:rsid w:val="00271153"/>
    <w:rsid w:val="0027209D"/>
    <w:rsid w:val="002757FA"/>
    <w:rsid w:val="00276A2A"/>
    <w:rsid w:val="00276FC7"/>
    <w:rsid w:val="0027799E"/>
    <w:rsid w:val="00277B1B"/>
    <w:rsid w:val="00281000"/>
    <w:rsid w:val="00281A20"/>
    <w:rsid w:val="00282553"/>
    <w:rsid w:val="0028272B"/>
    <w:rsid w:val="002840F4"/>
    <w:rsid w:val="00284BB2"/>
    <w:rsid w:val="002852F9"/>
    <w:rsid w:val="002855A9"/>
    <w:rsid w:val="0028637E"/>
    <w:rsid w:val="00287CB3"/>
    <w:rsid w:val="00292126"/>
    <w:rsid w:val="00293F25"/>
    <w:rsid w:val="00295922"/>
    <w:rsid w:val="00295D98"/>
    <w:rsid w:val="00296CF8"/>
    <w:rsid w:val="002977C5"/>
    <w:rsid w:val="002978EA"/>
    <w:rsid w:val="002A2E2A"/>
    <w:rsid w:val="002A38C0"/>
    <w:rsid w:val="002A4176"/>
    <w:rsid w:val="002A4539"/>
    <w:rsid w:val="002A5139"/>
    <w:rsid w:val="002A544F"/>
    <w:rsid w:val="002A604E"/>
    <w:rsid w:val="002A6D2F"/>
    <w:rsid w:val="002B0BE8"/>
    <w:rsid w:val="002B0E6E"/>
    <w:rsid w:val="002B1633"/>
    <w:rsid w:val="002B1E8F"/>
    <w:rsid w:val="002B2B7C"/>
    <w:rsid w:val="002B307E"/>
    <w:rsid w:val="002B377C"/>
    <w:rsid w:val="002B4807"/>
    <w:rsid w:val="002B4E7F"/>
    <w:rsid w:val="002B554E"/>
    <w:rsid w:val="002B71D9"/>
    <w:rsid w:val="002B7433"/>
    <w:rsid w:val="002B7B51"/>
    <w:rsid w:val="002C3D39"/>
    <w:rsid w:val="002C409C"/>
    <w:rsid w:val="002C41F8"/>
    <w:rsid w:val="002C61DF"/>
    <w:rsid w:val="002D4470"/>
    <w:rsid w:val="002D5979"/>
    <w:rsid w:val="002D642D"/>
    <w:rsid w:val="002D7D66"/>
    <w:rsid w:val="002E061F"/>
    <w:rsid w:val="002E207D"/>
    <w:rsid w:val="002E2A81"/>
    <w:rsid w:val="002E3574"/>
    <w:rsid w:val="002E416F"/>
    <w:rsid w:val="002E4FAE"/>
    <w:rsid w:val="002E6F33"/>
    <w:rsid w:val="002F0795"/>
    <w:rsid w:val="002F0877"/>
    <w:rsid w:val="002F1931"/>
    <w:rsid w:val="002F2D9C"/>
    <w:rsid w:val="002F352D"/>
    <w:rsid w:val="002F36C6"/>
    <w:rsid w:val="002F3D99"/>
    <w:rsid w:val="002F3F18"/>
    <w:rsid w:val="002F5C0E"/>
    <w:rsid w:val="002F67B5"/>
    <w:rsid w:val="002F7D25"/>
    <w:rsid w:val="00301946"/>
    <w:rsid w:val="00302A58"/>
    <w:rsid w:val="003033C5"/>
    <w:rsid w:val="00303560"/>
    <w:rsid w:val="003053D1"/>
    <w:rsid w:val="003076FD"/>
    <w:rsid w:val="00307D89"/>
    <w:rsid w:val="0031048C"/>
    <w:rsid w:val="00312C12"/>
    <w:rsid w:val="00313403"/>
    <w:rsid w:val="00313DD1"/>
    <w:rsid w:val="003150AF"/>
    <w:rsid w:val="003165FF"/>
    <w:rsid w:val="00320D90"/>
    <w:rsid w:val="00321FF8"/>
    <w:rsid w:val="00322136"/>
    <w:rsid w:val="0032236D"/>
    <w:rsid w:val="00325C9D"/>
    <w:rsid w:val="003263A9"/>
    <w:rsid w:val="00327468"/>
    <w:rsid w:val="00333097"/>
    <w:rsid w:val="00333E5C"/>
    <w:rsid w:val="00333E7A"/>
    <w:rsid w:val="00335386"/>
    <w:rsid w:val="003358F3"/>
    <w:rsid w:val="00336101"/>
    <w:rsid w:val="00336F69"/>
    <w:rsid w:val="00341896"/>
    <w:rsid w:val="00347082"/>
    <w:rsid w:val="003502EC"/>
    <w:rsid w:val="003505ED"/>
    <w:rsid w:val="0035299D"/>
    <w:rsid w:val="003537CA"/>
    <w:rsid w:val="003537E3"/>
    <w:rsid w:val="00353BC1"/>
    <w:rsid w:val="00353CB4"/>
    <w:rsid w:val="003563C4"/>
    <w:rsid w:val="003566F9"/>
    <w:rsid w:val="003571D5"/>
    <w:rsid w:val="0036029D"/>
    <w:rsid w:val="003605F0"/>
    <w:rsid w:val="00360D95"/>
    <w:rsid w:val="00360E85"/>
    <w:rsid w:val="003615C9"/>
    <w:rsid w:val="00363BBF"/>
    <w:rsid w:val="00363E5B"/>
    <w:rsid w:val="00372C2C"/>
    <w:rsid w:val="00375777"/>
    <w:rsid w:val="00375897"/>
    <w:rsid w:val="00375D2F"/>
    <w:rsid w:val="00376209"/>
    <w:rsid w:val="003815F4"/>
    <w:rsid w:val="00382DDB"/>
    <w:rsid w:val="00383FAF"/>
    <w:rsid w:val="00384708"/>
    <w:rsid w:val="0038630B"/>
    <w:rsid w:val="0038748A"/>
    <w:rsid w:val="00387771"/>
    <w:rsid w:val="003923AA"/>
    <w:rsid w:val="00394846"/>
    <w:rsid w:val="0039598F"/>
    <w:rsid w:val="003A188D"/>
    <w:rsid w:val="003A2397"/>
    <w:rsid w:val="003A2641"/>
    <w:rsid w:val="003B0127"/>
    <w:rsid w:val="003B07BE"/>
    <w:rsid w:val="003B1B0D"/>
    <w:rsid w:val="003B1C89"/>
    <w:rsid w:val="003B279E"/>
    <w:rsid w:val="003B28B1"/>
    <w:rsid w:val="003B2A6C"/>
    <w:rsid w:val="003B314C"/>
    <w:rsid w:val="003B4616"/>
    <w:rsid w:val="003B61A7"/>
    <w:rsid w:val="003C1610"/>
    <w:rsid w:val="003C35D3"/>
    <w:rsid w:val="003C425C"/>
    <w:rsid w:val="003C4BAD"/>
    <w:rsid w:val="003C61B6"/>
    <w:rsid w:val="003D132E"/>
    <w:rsid w:val="003D141C"/>
    <w:rsid w:val="003D1E3B"/>
    <w:rsid w:val="003D2AE5"/>
    <w:rsid w:val="003D6213"/>
    <w:rsid w:val="003D62E8"/>
    <w:rsid w:val="003D7ACC"/>
    <w:rsid w:val="003E0BAF"/>
    <w:rsid w:val="003E0C22"/>
    <w:rsid w:val="003E17BD"/>
    <w:rsid w:val="003E493D"/>
    <w:rsid w:val="003E642E"/>
    <w:rsid w:val="003E76B5"/>
    <w:rsid w:val="003F2856"/>
    <w:rsid w:val="003F2DB7"/>
    <w:rsid w:val="003F383B"/>
    <w:rsid w:val="003F3D25"/>
    <w:rsid w:val="003F3E54"/>
    <w:rsid w:val="003F508F"/>
    <w:rsid w:val="00400DF7"/>
    <w:rsid w:val="00402AC2"/>
    <w:rsid w:val="00403F42"/>
    <w:rsid w:val="0040440E"/>
    <w:rsid w:val="0040522B"/>
    <w:rsid w:val="00410A11"/>
    <w:rsid w:val="00412945"/>
    <w:rsid w:val="00413305"/>
    <w:rsid w:val="00413C83"/>
    <w:rsid w:val="00414C4C"/>
    <w:rsid w:val="00416364"/>
    <w:rsid w:val="00416837"/>
    <w:rsid w:val="004176F8"/>
    <w:rsid w:val="0042197F"/>
    <w:rsid w:val="004226B7"/>
    <w:rsid w:val="004255F5"/>
    <w:rsid w:val="0042693B"/>
    <w:rsid w:val="00426EFB"/>
    <w:rsid w:val="00427960"/>
    <w:rsid w:val="00427D7A"/>
    <w:rsid w:val="004302A4"/>
    <w:rsid w:val="004303BE"/>
    <w:rsid w:val="00432F55"/>
    <w:rsid w:val="00433300"/>
    <w:rsid w:val="00433651"/>
    <w:rsid w:val="00433FD3"/>
    <w:rsid w:val="00434F0C"/>
    <w:rsid w:val="0043502A"/>
    <w:rsid w:val="00437288"/>
    <w:rsid w:val="0044061C"/>
    <w:rsid w:val="00441CA4"/>
    <w:rsid w:val="00441D3D"/>
    <w:rsid w:val="00442432"/>
    <w:rsid w:val="00443576"/>
    <w:rsid w:val="00443F67"/>
    <w:rsid w:val="0044488F"/>
    <w:rsid w:val="004453A8"/>
    <w:rsid w:val="00447B6F"/>
    <w:rsid w:val="00450C99"/>
    <w:rsid w:val="00451A44"/>
    <w:rsid w:val="00454F11"/>
    <w:rsid w:val="00455AFF"/>
    <w:rsid w:val="004564EC"/>
    <w:rsid w:val="0046056B"/>
    <w:rsid w:val="00462831"/>
    <w:rsid w:val="004653F9"/>
    <w:rsid w:val="00465661"/>
    <w:rsid w:val="00466CF3"/>
    <w:rsid w:val="0047030B"/>
    <w:rsid w:val="00470ADE"/>
    <w:rsid w:val="00470B53"/>
    <w:rsid w:val="00470BAF"/>
    <w:rsid w:val="00471194"/>
    <w:rsid w:val="00471B10"/>
    <w:rsid w:val="00471D15"/>
    <w:rsid w:val="004720A7"/>
    <w:rsid w:val="0047504B"/>
    <w:rsid w:val="004751EF"/>
    <w:rsid w:val="0047610C"/>
    <w:rsid w:val="004774AC"/>
    <w:rsid w:val="00477DC7"/>
    <w:rsid w:val="00482159"/>
    <w:rsid w:val="00482BC8"/>
    <w:rsid w:val="004843DA"/>
    <w:rsid w:val="00485FA2"/>
    <w:rsid w:val="00486165"/>
    <w:rsid w:val="00486997"/>
    <w:rsid w:val="00487923"/>
    <w:rsid w:val="004879EB"/>
    <w:rsid w:val="00487B66"/>
    <w:rsid w:val="0049008A"/>
    <w:rsid w:val="004917FD"/>
    <w:rsid w:val="004918C6"/>
    <w:rsid w:val="00493FE8"/>
    <w:rsid w:val="00495154"/>
    <w:rsid w:val="004953A2"/>
    <w:rsid w:val="00495F9D"/>
    <w:rsid w:val="004972D5"/>
    <w:rsid w:val="004A1A0F"/>
    <w:rsid w:val="004A24E7"/>
    <w:rsid w:val="004A4339"/>
    <w:rsid w:val="004A52AD"/>
    <w:rsid w:val="004A6DB8"/>
    <w:rsid w:val="004A7A64"/>
    <w:rsid w:val="004A7CBC"/>
    <w:rsid w:val="004B1994"/>
    <w:rsid w:val="004B2FB6"/>
    <w:rsid w:val="004B31A6"/>
    <w:rsid w:val="004B4B71"/>
    <w:rsid w:val="004C092F"/>
    <w:rsid w:val="004C099B"/>
    <w:rsid w:val="004C1B87"/>
    <w:rsid w:val="004C704E"/>
    <w:rsid w:val="004C7600"/>
    <w:rsid w:val="004C7A3C"/>
    <w:rsid w:val="004D1C23"/>
    <w:rsid w:val="004D3716"/>
    <w:rsid w:val="004D491A"/>
    <w:rsid w:val="004D4EC6"/>
    <w:rsid w:val="004D6E5C"/>
    <w:rsid w:val="004D7193"/>
    <w:rsid w:val="004D7227"/>
    <w:rsid w:val="004D7AB6"/>
    <w:rsid w:val="004D7CDD"/>
    <w:rsid w:val="004E0C25"/>
    <w:rsid w:val="004E0C75"/>
    <w:rsid w:val="004E193A"/>
    <w:rsid w:val="004E2145"/>
    <w:rsid w:val="004E21A8"/>
    <w:rsid w:val="004E2746"/>
    <w:rsid w:val="004E4339"/>
    <w:rsid w:val="004E47EA"/>
    <w:rsid w:val="004E5479"/>
    <w:rsid w:val="004E5856"/>
    <w:rsid w:val="004E6915"/>
    <w:rsid w:val="004E74E0"/>
    <w:rsid w:val="004E7D41"/>
    <w:rsid w:val="004F1462"/>
    <w:rsid w:val="004F22B9"/>
    <w:rsid w:val="004F2D3A"/>
    <w:rsid w:val="004F397E"/>
    <w:rsid w:val="004F5FC8"/>
    <w:rsid w:val="004F646B"/>
    <w:rsid w:val="004F6ABC"/>
    <w:rsid w:val="00501AFD"/>
    <w:rsid w:val="00501F7D"/>
    <w:rsid w:val="00502FC3"/>
    <w:rsid w:val="005039F7"/>
    <w:rsid w:val="005058AD"/>
    <w:rsid w:val="00506412"/>
    <w:rsid w:val="00510C12"/>
    <w:rsid w:val="00511815"/>
    <w:rsid w:val="005138EE"/>
    <w:rsid w:val="00514A3A"/>
    <w:rsid w:val="0051535E"/>
    <w:rsid w:val="005168F6"/>
    <w:rsid w:val="0051751F"/>
    <w:rsid w:val="0052085F"/>
    <w:rsid w:val="00521F24"/>
    <w:rsid w:val="0052291F"/>
    <w:rsid w:val="00524193"/>
    <w:rsid w:val="005271AF"/>
    <w:rsid w:val="00527F76"/>
    <w:rsid w:val="00530022"/>
    <w:rsid w:val="005303AF"/>
    <w:rsid w:val="005318C9"/>
    <w:rsid w:val="005326C1"/>
    <w:rsid w:val="00533D0D"/>
    <w:rsid w:val="00534D54"/>
    <w:rsid w:val="005355B7"/>
    <w:rsid w:val="0053605A"/>
    <w:rsid w:val="00537139"/>
    <w:rsid w:val="00541162"/>
    <w:rsid w:val="00541166"/>
    <w:rsid w:val="00546655"/>
    <w:rsid w:val="005472D4"/>
    <w:rsid w:val="00547430"/>
    <w:rsid w:val="00552F10"/>
    <w:rsid w:val="005534B7"/>
    <w:rsid w:val="005547FD"/>
    <w:rsid w:val="00554F11"/>
    <w:rsid w:val="00555363"/>
    <w:rsid w:val="00556602"/>
    <w:rsid w:val="0055754D"/>
    <w:rsid w:val="005579B1"/>
    <w:rsid w:val="00557B13"/>
    <w:rsid w:val="00557BF1"/>
    <w:rsid w:val="00560123"/>
    <w:rsid w:val="00561994"/>
    <w:rsid w:val="00561CF5"/>
    <w:rsid w:val="00562011"/>
    <w:rsid w:val="00565177"/>
    <w:rsid w:val="00566245"/>
    <w:rsid w:val="0056719D"/>
    <w:rsid w:val="005671C6"/>
    <w:rsid w:val="005708A2"/>
    <w:rsid w:val="00571AC3"/>
    <w:rsid w:val="005722A1"/>
    <w:rsid w:val="005728D9"/>
    <w:rsid w:val="00573C0B"/>
    <w:rsid w:val="00573DE7"/>
    <w:rsid w:val="005755D5"/>
    <w:rsid w:val="00575A15"/>
    <w:rsid w:val="005833D6"/>
    <w:rsid w:val="00584942"/>
    <w:rsid w:val="00584BA0"/>
    <w:rsid w:val="005860BC"/>
    <w:rsid w:val="005901E2"/>
    <w:rsid w:val="00590EA1"/>
    <w:rsid w:val="00592AED"/>
    <w:rsid w:val="00596825"/>
    <w:rsid w:val="00596F86"/>
    <w:rsid w:val="005978CC"/>
    <w:rsid w:val="005A0E56"/>
    <w:rsid w:val="005A2030"/>
    <w:rsid w:val="005A31E9"/>
    <w:rsid w:val="005A495E"/>
    <w:rsid w:val="005A52B3"/>
    <w:rsid w:val="005A57F0"/>
    <w:rsid w:val="005A780A"/>
    <w:rsid w:val="005A7CE1"/>
    <w:rsid w:val="005A7FEC"/>
    <w:rsid w:val="005B2771"/>
    <w:rsid w:val="005B3E96"/>
    <w:rsid w:val="005B4E4D"/>
    <w:rsid w:val="005B6046"/>
    <w:rsid w:val="005B60B0"/>
    <w:rsid w:val="005B7184"/>
    <w:rsid w:val="005B7D69"/>
    <w:rsid w:val="005C0119"/>
    <w:rsid w:val="005C221B"/>
    <w:rsid w:val="005C2419"/>
    <w:rsid w:val="005C342C"/>
    <w:rsid w:val="005C3461"/>
    <w:rsid w:val="005C49B5"/>
    <w:rsid w:val="005C5C6C"/>
    <w:rsid w:val="005C5EB3"/>
    <w:rsid w:val="005C71B6"/>
    <w:rsid w:val="005D0AAF"/>
    <w:rsid w:val="005D1867"/>
    <w:rsid w:val="005D1EB6"/>
    <w:rsid w:val="005D2E4A"/>
    <w:rsid w:val="005D4D76"/>
    <w:rsid w:val="005D5708"/>
    <w:rsid w:val="005D60D6"/>
    <w:rsid w:val="005D6138"/>
    <w:rsid w:val="005D6231"/>
    <w:rsid w:val="005D7041"/>
    <w:rsid w:val="005D7321"/>
    <w:rsid w:val="005E3FE8"/>
    <w:rsid w:val="005E4271"/>
    <w:rsid w:val="005E5EEF"/>
    <w:rsid w:val="005E5F85"/>
    <w:rsid w:val="005F0482"/>
    <w:rsid w:val="005F11B7"/>
    <w:rsid w:val="005F18D0"/>
    <w:rsid w:val="005F1E91"/>
    <w:rsid w:val="005F2C5C"/>
    <w:rsid w:val="005F3F35"/>
    <w:rsid w:val="005F72E9"/>
    <w:rsid w:val="005F761B"/>
    <w:rsid w:val="005F7A15"/>
    <w:rsid w:val="00600B7A"/>
    <w:rsid w:val="006014C3"/>
    <w:rsid w:val="0060223C"/>
    <w:rsid w:val="00602933"/>
    <w:rsid w:val="0060398C"/>
    <w:rsid w:val="006041FD"/>
    <w:rsid w:val="006044A9"/>
    <w:rsid w:val="006048D7"/>
    <w:rsid w:val="006057A3"/>
    <w:rsid w:val="00607808"/>
    <w:rsid w:val="006102B3"/>
    <w:rsid w:val="00610BD6"/>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3C21"/>
    <w:rsid w:val="00625EC0"/>
    <w:rsid w:val="00627EA4"/>
    <w:rsid w:val="0063078D"/>
    <w:rsid w:val="0063126E"/>
    <w:rsid w:val="00633B22"/>
    <w:rsid w:val="00633D2F"/>
    <w:rsid w:val="0063483B"/>
    <w:rsid w:val="0063585C"/>
    <w:rsid w:val="006433CA"/>
    <w:rsid w:val="00643EBA"/>
    <w:rsid w:val="00643EC5"/>
    <w:rsid w:val="00644329"/>
    <w:rsid w:val="006544C9"/>
    <w:rsid w:val="0065644F"/>
    <w:rsid w:val="006606F6"/>
    <w:rsid w:val="00663C1A"/>
    <w:rsid w:val="00664B67"/>
    <w:rsid w:val="0066543D"/>
    <w:rsid w:val="00667BD7"/>
    <w:rsid w:val="00670D42"/>
    <w:rsid w:val="00671374"/>
    <w:rsid w:val="00671403"/>
    <w:rsid w:val="00672B21"/>
    <w:rsid w:val="006753D1"/>
    <w:rsid w:val="00676705"/>
    <w:rsid w:val="006773CD"/>
    <w:rsid w:val="006774DF"/>
    <w:rsid w:val="006801CE"/>
    <w:rsid w:val="00680AFD"/>
    <w:rsid w:val="006828FB"/>
    <w:rsid w:val="0068329E"/>
    <w:rsid w:val="00684308"/>
    <w:rsid w:val="00684A2F"/>
    <w:rsid w:val="006867EE"/>
    <w:rsid w:val="0068697B"/>
    <w:rsid w:val="00687419"/>
    <w:rsid w:val="00687E33"/>
    <w:rsid w:val="006912DE"/>
    <w:rsid w:val="00691431"/>
    <w:rsid w:val="00691E0F"/>
    <w:rsid w:val="00692B10"/>
    <w:rsid w:val="00692EB2"/>
    <w:rsid w:val="006930C3"/>
    <w:rsid w:val="006940D9"/>
    <w:rsid w:val="0069476D"/>
    <w:rsid w:val="006963E7"/>
    <w:rsid w:val="006A0037"/>
    <w:rsid w:val="006A05D3"/>
    <w:rsid w:val="006A0F31"/>
    <w:rsid w:val="006A0F77"/>
    <w:rsid w:val="006A1C9A"/>
    <w:rsid w:val="006A2581"/>
    <w:rsid w:val="006A30BC"/>
    <w:rsid w:val="006A3A90"/>
    <w:rsid w:val="006A3DF5"/>
    <w:rsid w:val="006A620D"/>
    <w:rsid w:val="006A67B0"/>
    <w:rsid w:val="006A77AF"/>
    <w:rsid w:val="006B084E"/>
    <w:rsid w:val="006B1F78"/>
    <w:rsid w:val="006B1FA8"/>
    <w:rsid w:val="006B34A1"/>
    <w:rsid w:val="006B47B3"/>
    <w:rsid w:val="006B47FD"/>
    <w:rsid w:val="006B4933"/>
    <w:rsid w:val="006B52BA"/>
    <w:rsid w:val="006B543D"/>
    <w:rsid w:val="006B7367"/>
    <w:rsid w:val="006B7412"/>
    <w:rsid w:val="006B7C9C"/>
    <w:rsid w:val="006C00E7"/>
    <w:rsid w:val="006C117D"/>
    <w:rsid w:val="006C13D1"/>
    <w:rsid w:val="006C1C50"/>
    <w:rsid w:val="006C1E57"/>
    <w:rsid w:val="006C26F9"/>
    <w:rsid w:val="006C2894"/>
    <w:rsid w:val="006C32B4"/>
    <w:rsid w:val="006C72A4"/>
    <w:rsid w:val="006C7883"/>
    <w:rsid w:val="006D076E"/>
    <w:rsid w:val="006D0D73"/>
    <w:rsid w:val="006D1A01"/>
    <w:rsid w:val="006D1BC4"/>
    <w:rsid w:val="006D2026"/>
    <w:rsid w:val="006D352F"/>
    <w:rsid w:val="006D3AA7"/>
    <w:rsid w:val="006D3FD1"/>
    <w:rsid w:val="006D4AEE"/>
    <w:rsid w:val="006D51AB"/>
    <w:rsid w:val="006D6FEF"/>
    <w:rsid w:val="006D706C"/>
    <w:rsid w:val="006D7674"/>
    <w:rsid w:val="006D79ED"/>
    <w:rsid w:val="006E00B9"/>
    <w:rsid w:val="006E0DC2"/>
    <w:rsid w:val="006E147D"/>
    <w:rsid w:val="006E1772"/>
    <w:rsid w:val="006E298C"/>
    <w:rsid w:val="006E4C7F"/>
    <w:rsid w:val="006E5A0B"/>
    <w:rsid w:val="006F0066"/>
    <w:rsid w:val="006F0AF3"/>
    <w:rsid w:val="006F0CAD"/>
    <w:rsid w:val="006F2BC2"/>
    <w:rsid w:val="006F30F5"/>
    <w:rsid w:val="006F59F5"/>
    <w:rsid w:val="006F6DAE"/>
    <w:rsid w:val="006F7FBF"/>
    <w:rsid w:val="00701168"/>
    <w:rsid w:val="00701591"/>
    <w:rsid w:val="007020DC"/>
    <w:rsid w:val="007026AE"/>
    <w:rsid w:val="00703020"/>
    <w:rsid w:val="007032EF"/>
    <w:rsid w:val="007032F1"/>
    <w:rsid w:val="007052AF"/>
    <w:rsid w:val="007056DA"/>
    <w:rsid w:val="00706E45"/>
    <w:rsid w:val="00707F9F"/>
    <w:rsid w:val="00712B9D"/>
    <w:rsid w:val="00713462"/>
    <w:rsid w:val="00714053"/>
    <w:rsid w:val="00714513"/>
    <w:rsid w:val="007171FB"/>
    <w:rsid w:val="007203E1"/>
    <w:rsid w:val="00721626"/>
    <w:rsid w:val="007217B2"/>
    <w:rsid w:val="007218A9"/>
    <w:rsid w:val="007221AB"/>
    <w:rsid w:val="00723C7F"/>
    <w:rsid w:val="00724122"/>
    <w:rsid w:val="00725BA5"/>
    <w:rsid w:val="00725C30"/>
    <w:rsid w:val="00726784"/>
    <w:rsid w:val="007307DB"/>
    <w:rsid w:val="00730C1C"/>
    <w:rsid w:val="0073244D"/>
    <w:rsid w:val="00732F6C"/>
    <w:rsid w:val="00733E35"/>
    <w:rsid w:val="00734B8C"/>
    <w:rsid w:val="00736F7C"/>
    <w:rsid w:val="007413CC"/>
    <w:rsid w:val="0074295A"/>
    <w:rsid w:val="00745FD9"/>
    <w:rsid w:val="0075001F"/>
    <w:rsid w:val="00750438"/>
    <w:rsid w:val="0075068C"/>
    <w:rsid w:val="00751047"/>
    <w:rsid w:val="0075113B"/>
    <w:rsid w:val="00751894"/>
    <w:rsid w:val="00751E51"/>
    <w:rsid w:val="007539CA"/>
    <w:rsid w:val="00755229"/>
    <w:rsid w:val="0075571C"/>
    <w:rsid w:val="00755CB5"/>
    <w:rsid w:val="00757135"/>
    <w:rsid w:val="007611F4"/>
    <w:rsid w:val="00763044"/>
    <w:rsid w:val="007631C7"/>
    <w:rsid w:val="007645FC"/>
    <w:rsid w:val="007652FB"/>
    <w:rsid w:val="00766A10"/>
    <w:rsid w:val="00771E88"/>
    <w:rsid w:val="0077294F"/>
    <w:rsid w:val="007731AD"/>
    <w:rsid w:val="007741B1"/>
    <w:rsid w:val="007757F6"/>
    <w:rsid w:val="00775EDD"/>
    <w:rsid w:val="00776763"/>
    <w:rsid w:val="007816A2"/>
    <w:rsid w:val="007816DE"/>
    <w:rsid w:val="00782E08"/>
    <w:rsid w:val="00783605"/>
    <w:rsid w:val="00783B4E"/>
    <w:rsid w:val="00784104"/>
    <w:rsid w:val="00784147"/>
    <w:rsid w:val="00784938"/>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2F3"/>
    <w:rsid w:val="007B0978"/>
    <w:rsid w:val="007B0A22"/>
    <w:rsid w:val="007B10B4"/>
    <w:rsid w:val="007B1D1D"/>
    <w:rsid w:val="007B1D52"/>
    <w:rsid w:val="007B2647"/>
    <w:rsid w:val="007B2739"/>
    <w:rsid w:val="007B37C7"/>
    <w:rsid w:val="007B5B46"/>
    <w:rsid w:val="007B6BB1"/>
    <w:rsid w:val="007B7C22"/>
    <w:rsid w:val="007C1853"/>
    <w:rsid w:val="007C2A98"/>
    <w:rsid w:val="007C3390"/>
    <w:rsid w:val="007C3483"/>
    <w:rsid w:val="007C3B7B"/>
    <w:rsid w:val="007C7122"/>
    <w:rsid w:val="007C75B0"/>
    <w:rsid w:val="007C7D78"/>
    <w:rsid w:val="007D007E"/>
    <w:rsid w:val="007D0940"/>
    <w:rsid w:val="007D0C31"/>
    <w:rsid w:val="007D1905"/>
    <w:rsid w:val="007D3991"/>
    <w:rsid w:val="007D4130"/>
    <w:rsid w:val="007D5B05"/>
    <w:rsid w:val="007D6D24"/>
    <w:rsid w:val="007D7612"/>
    <w:rsid w:val="007E38E2"/>
    <w:rsid w:val="007E7A46"/>
    <w:rsid w:val="007F22A1"/>
    <w:rsid w:val="007F2739"/>
    <w:rsid w:val="007F2C30"/>
    <w:rsid w:val="007F2E0A"/>
    <w:rsid w:val="007F3EEC"/>
    <w:rsid w:val="007F53B8"/>
    <w:rsid w:val="007F53F1"/>
    <w:rsid w:val="007F577F"/>
    <w:rsid w:val="007F57E1"/>
    <w:rsid w:val="007F5824"/>
    <w:rsid w:val="00802D60"/>
    <w:rsid w:val="008031FD"/>
    <w:rsid w:val="00804805"/>
    <w:rsid w:val="00805A81"/>
    <w:rsid w:val="0080669F"/>
    <w:rsid w:val="00806FD6"/>
    <w:rsid w:val="0081039D"/>
    <w:rsid w:val="00812D81"/>
    <w:rsid w:val="008131BD"/>
    <w:rsid w:val="00815A95"/>
    <w:rsid w:val="00815C51"/>
    <w:rsid w:val="00815EE0"/>
    <w:rsid w:val="0082001F"/>
    <w:rsid w:val="008208F5"/>
    <w:rsid w:val="00821399"/>
    <w:rsid w:val="008218B5"/>
    <w:rsid w:val="00822DC0"/>
    <w:rsid w:val="00824406"/>
    <w:rsid w:val="008306E7"/>
    <w:rsid w:val="00831653"/>
    <w:rsid w:val="00831EBC"/>
    <w:rsid w:val="00833FC6"/>
    <w:rsid w:val="00834F95"/>
    <w:rsid w:val="00835433"/>
    <w:rsid w:val="00835796"/>
    <w:rsid w:val="008360DC"/>
    <w:rsid w:val="008360F2"/>
    <w:rsid w:val="00836420"/>
    <w:rsid w:val="0083746F"/>
    <w:rsid w:val="0083776A"/>
    <w:rsid w:val="0083785E"/>
    <w:rsid w:val="008411F0"/>
    <w:rsid w:val="00841BA5"/>
    <w:rsid w:val="0084315D"/>
    <w:rsid w:val="00843A36"/>
    <w:rsid w:val="00850487"/>
    <w:rsid w:val="00852D07"/>
    <w:rsid w:val="00854A72"/>
    <w:rsid w:val="008556B5"/>
    <w:rsid w:val="00855995"/>
    <w:rsid w:val="00865AFD"/>
    <w:rsid w:val="00866222"/>
    <w:rsid w:val="00866936"/>
    <w:rsid w:val="008669EA"/>
    <w:rsid w:val="00866F26"/>
    <w:rsid w:val="00867957"/>
    <w:rsid w:val="00870084"/>
    <w:rsid w:val="008701D5"/>
    <w:rsid w:val="0087114C"/>
    <w:rsid w:val="00873BBB"/>
    <w:rsid w:val="00875FDC"/>
    <w:rsid w:val="00876679"/>
    <w:rsid w:val="008766E1"/>
    <w:rsid w:val="00876828"/>
    <w:rsid w:val="00876C6D"/>
    <w:rsid w:val="0087724F"/>
    <w:rsid w:val="008808FD"/>
    <w:rsid w:val="0088095E"/>
    <w:rsid w:val="00884B6A"/>
    <w:rsid w:val="0088617B"/>
    <w:rsid w:val="00886698"/>
    <w:rsid w:val="0089009B"/>
    <w:rsid w:val="0089094F"/>
    <w:rsid w:val="008913DA"/>
    <w:rsid w:val="00891780"/>
    <w:rsid w:val="00892250"/>
    <w:rsid w:val="008939EE"/>
    <w:rsid w:val="00893DB0"/>
    <w:rsid w:val="00893E93"/>
    <w:rsid w:val="008946E7"/>
    <w:rsid w:val="0089474F"/>
    <w:rsid w:val="00894B0D"/>
    <w:rsid w:val="00894D39"/>
    <w:rsid w:val="00895240"/>
    <w:rsid w:val="0089543C"/>
    <w:rsid w:val="00895F99"/>
    <w:rsid w:val="00896201"/>
    <w:rsid w:val="00896433"/>
    <w:rsid w:val="008A0E00"/>
    <w:rsid w:val="008A37D7"/>
    <w:rsid w:val="008B11C0"/>
    <w:rsid w:val="008B1785"/>
    <w:rsid w:val="008B3F9E"/>
    <w:rsid w:val="008B58AB"/>
    <w:rsid w:val="008B59EA"/>
    <w:rsid w:val="008B7A0D"/>
    <w:rsid w:val="008B7C8B"/>
    <w:rsid w:val="008B7D6B"/>
    <w:rsid w:val="008C0DC3"/>
    <w:rsid w:val="008C0FC8"/>
    <w:rsid w:val="008C339C"/>
    <w:rsid w:val="008C4A9E"/>
    <w:rsid w:val="008C6D1C"/>
    <w:rsid w:val="008C716F"/>
    <w:rsid w:val="008D0586"/>
    <w:rsid w:val="008D07D3"/>
    <w:rsid w:val="008D1E0D"/>
    <w:rsid w:val="008D234E"/>
    <w:rsid w:val="008D26B1"/>
    <w:rsid w:val="008D3466"/>
    <w:rsid w:val="008D4478"/>
    <w:rsid w:val="008D533A"/>
    <w:rsid w:val="008D5E50"/>
    <w:rsid w:val="008D7A6F"/>
    <w:rsid w:val="008E179D"/>
    <w:rsid w:val="008E4386"/>
    <w:rsid w:val="008E4439"/>
    <w:rsid w:val="008E4B6D"/>
    <w:rsid w:val="008E6D0D"/>
    <w:rsid w:val="008F0B20"/>
    <w:rsid w:val="008F22B6"/>
    <w:rsid w:val="008F2C3C"/>
    <w:rsid w:val="008F4315"/>
    <w:rsid w:val="009018D6"/>
    <w:rsid w:val="00903584"/>
    <w:rsid w:val="00911E5C"/>
    <w:rsid w:val="00912787"/>
    <w:rsid w:val="00912B79"/>
    <w:rsid w:val="00912C8F"/>
    <w:rsid w:val="009132F0"/>
    <w:rsid w:val="00913A4F"/>
    <w:rsid w:val="00914294"/>
    <w:rsid w:val="00916821"/>
    <w:rsid w:val="0091720D"/>
    <w:rsid w:val="0091770A"/>
    <w:rsid w:val="0092099B"/>
    <w:rsid w:val="0092247B"/>
    <w:rsid w:val="00922622"/>
    <w:rsid w:val="009228BB"/>
    <w:rsid w:val="0092304A"/>
    <w:rsid w:val="009234C8"/>
    <w:rsid w:val="00923636"/>
    <w:rsid w:val="0092378F"/>
    <w:rsid w:val="00925D1D"/>
    <w:rsid w:val="00927712"/>
    <w:rsid w:val="009341FF"/>
    <w:rsid w:val="00935118"/>
    <w:rsid w:val="0093643D"/>
    <w:rsid w:val="00936D5C"/>
    <w:rsid w:val="00936F8D"/>
    <w:rsid w:val="00937991"/>
    <w:rsid w:val="00940A51"/>
    <w:rsid w:val="009435E4"/>
    <w:rsid w:val="00944652"/>
    <w:rsid w:val="00945043"/>
    <w:rsid w:val="0094585B"/>
    <w:rsid w:val="00946DFC"/>
    <w:rsid w:val="009477A2"/>
    <w:rsid w:val="00947A03"/>
    <w:rsid w:val="009502FE"/>
    <w:rsid w:val="009508E4"/>
    <w:rsid w:val="00950C1A"/>
    <w:rsid w:val="00951095"/>
    <w:rsid w:val="009511CF"/>
    <w:rsid w:val="00951717"/>
    <w:rsid w:val="00952BA1"/>
    <w:rsid w:val="00953B19"/>
    <w:rsid w:val="009546E5"/>
    <w:rsid w:val="0095539C"/>
    <w:rsid w:val="00955FBA"/>
    <w:rsid w:val="00956463"/>
    <w:rsid w:val="00957022"/>
    <w:rsid w:val="00957A6E"/>
    <w:rsid w:val="009605F8"/>
    <w:rsid w:val="009618D7"/>
    <w:rsid w:val="009618EE"/>
    <w:rsid w:val="00961B18"/>
    <w:rsid w:val="00964B4B"/>
    <w:rsid w:val="00965592"/>
    <w:rsid w:val="00965CB2"/>
    <w:rsid w:val="009663BC"/>
    <w:rsid w:val="00966618"/>
    <w:rsid w:val="00970178"/>
    <w:rsid w:val="009732ED"/>
    <w:rsid w:val="00973BE5"/>
    <w:rsid w:val="00974959"/>
    <w:rsid w:val="00974FC1"/>
    <w:rsid w:val="00975A9C"/>
    <w:rsid w:val="00975BBB"/>
    <w:rsid w:val="00977A74"/>
    <w:rsid w:val="009806E0"/>
    <w:rsid w:val="00982138"/>
    <w:rsid w:val="00982F9D"/>
    <w:rsid w:val="00983873"/>
    <w:rsid w:val="009859CE"/>
    <w:rsid w:val="00986210"/>
    <w:rsid w:val="009879C3"/>
    <w:rsid w:val="00990CAC"/>
    <w:rsid w:val="00991790"/>
    <w:rsid w:val="00993368"/>
    <w:rsid w:val="0099465E"/>
    <w:rsid w:val="009A217D"/>
    <w:rsid w:val="009A2364"/>
    <w:rsid w:val="009A3262"/>
    <w:rsid w:val="009A42CB"/>
    <w:rsid w:val="009A69DA"/>
    <w:rsid w:val="009B2886"/>
    <w:rsid w:val="009B2F6B"/>
    <w:rsid w:val="009B3A35"/>
    <w:rsid w:val="009B52FC"/>
    <w:rsid w:val="009C02CC"/>
    <w:rsid w:val="009C08E7"/>
    <w:rsid w:val="009C0CCC"/>
    <w:rsid w:val="009C4C33"/>
    <w:rsid w:val="009C63FD"/>
    <w:rsid w:val="009D25DD"/>
    <w:rsid w:val="009D39D0"/>
    <w:rsid w:val="009D3A68"/>
    <w:rsid w:val="009D3ED5"/>
    <w:rsid w:val="009D5E96"/>
    <w:rsid w:val="009D5FE4"/>
    <w:rsid w:val="009D7FED"/>
    <w:rsid w:val="009E08E3"/>
    <w:rsid w:val="009E3FF2"/>
    <w:rsid w:val="009E4F98"/>
    <w:rsid w:val="009E5A5C"/>
    <w:rsid w:val="009E7632"/>
    <w:rsid w:val="009F0CB1"/>
    <w:rsid w:val="009F10C3"/>
    <w:rsid w:val="009F39F1"/>
    <w:rsid w:val="009F54FC"/>
    <w:rsid w:val="009F60DE"/>
    <w:rsid w:val="00A0002F"/>
    <w:rsid w:val="00A0492F"/>
    <w:rsid w:val="00A05268"/>
    <w:rsid w:val="00A0743B"/>
    <w:rsid w:val="00A12108"/>
    <w:rsid w:val="00A1707E"/>
    <w:rsid w:val="00A17459"/>
    <w:rsid w:val="00A22732"/>
    <w:rsid w:val="00A22823"/>
    <w:rsid w:val="00A24174"/>
    <w:rsid w:val="00A249A3"/>
    <w:rsid w:val="00A26643"/>
    <w:rsid w:val="00A27A43"/>
    <w:rsid w:val="00A31726"/>
    <w:rsid w:val="00A31A27"/>
    <w:rsid w:val="00A32918"/>
    <w:rsid w:val="00A3447F"/>
    <w:rsid w:val="00A346FA"/>
    <w:rsid w:val="00A352B5"/>
    <w:rsid w:val="00A3555F"/>
    <w:rsid w:val="00A36DA6"/>
    <w:rsid w:val="00A40365"/>
    <w:rsid w:val="00A41CBF"/>
    <w:rsid w:val="00A42062"/>
    <w:rsid w:val="00A43531"/>
    <w:rsid w:val="00A43AE0"/>
    <w:rsid w:val="00A44C49"/>
    <w:rsid w:val="00A45041"/>
    <w:rsid w:val="00A46063"/>
    <w:rsid w:val="00A461F5"/>
    <w:rsid w:val="00A475FF"/>
    <w:rsid w:val="00A515BB"/>
    <w:rsid w:val="00A54999"/>
    <w:rsid w:val="00A550A3"/>
    <w:rsid w:val="00A55ADA"/>
    <w:rsid w:val="00A56DDA"/>
    <w:rsid w:val="00A57214"/>
    <w:rsid w:val="00A60318"/>
    <w:rsid w:val="00A60DDD"/>
    <w:rsid w:val="00A618ED"/>
    <w:rsid w:val="00A621E1"/>
    <w:rsid w:val="00A622BA"/>
    <w:rsid w:val="00A63E1F"/>
    <w:rsid w:val="00A6492A"/>
    <w:rsid w:val="00A661B8"/>
    <w:rsid w:val="00A66599"/>
    <w:rsid w:val="00A67B39"/>
    <w:rsid w:val="00A7092B"/>
    <w:rsid w:val="00A70EB7"/>
    <w:rsid w:val="00A71513"/>
    <w:rsid w:val="00A7179A"/>
    <w:rsid w:val="00A74A41"/>
    <w:rsid w:val="00A74DD6"/>
    <w:rsid w:val="00A753E0"/>
    <w:rsid w:val="00A7596B"/>
    <w:rsid w:val="00A77C55"/>
    <w:rsid w:val="00A803CB"/>
    <w:rsid w:val="00A80704"/>
    <w:rsid w:val="00A80A8E"/>
    <w:rsid w:val="00A80FF2"/>
    <w:rsid w:val="00A81695"/>
    <w:rsid w:val="00A8243B"/>
    <w:rsid w:val="00A85F90"/>
    <w:rsid w:val="00A85FCE"/>
    <w:rsid w:val="00A9018F"/>
    <w:rsid w:val="00A92C45"/>
    <w:rsid w:val="00A9326F"/>
    <w:rsid w:val="00A9561C"/>
    <w:rsid w:val="00A95D2D"/>
    <w:rsid w:val="00AA1E7B"/>
    <w:rsid w:val="00AA3E41"/>
    <w:rsid w:val="00AA6CC6"/>
    <w:rsid w:val="00AB05FA"/>
    <w:rsid w:val="00AB0C55"/>
    <w:rsid w:val="00AB47F1"/>
    <w:rsid w:val="00AB5F27"/>
    <w:rsid w:val="00AB62C4"/>
    <w:rsid w:val="00AB75E4"/>
    <w:rsid w:val="00AB7A0C"/>
    <w:rsid w:val="00AB7DE9"/>
    <w:rsid w:val="00AC051A"/>
    <w:rsid w:val="00AC0B06"/>
    <w:rsid w:val="00AC0DAD"/>
    <w:rsid w:val="00AC1693"/>
    <w:rsid w:val="00AC377D"/>
    <w:rsid w:val="00AC3F69"/>
    <w:rsid w:val="00AC46D5"/>
    <w:rsid w:val="00AC4AC9"/>
    <w:rsid w:val="00AC4EB1"/>
    <w:rsid w:val="00AC562D"/>
    <w:rsid w:val="00AC66E0"/>
    <w:rsid w:val="00AC7E35"/>
    <w:rsid w:val="00AC7FEF"/>
    <w:rsid w:val="00AD1541"/>
    <w:rsid w:val="00AD1626"/>
    <w:rsid w:val="00AD44A9"/>
    <w:rsid w:val="00AD5724"/>
    <w:rsid w:val="00AD7731"/>
    <w:rsid w:val="00AE2C3D"/>
    <w:rsid w:val="00AE335D"/>
    <w:rsid w:val="00AE3690"/>
    <w:rsid w:val="00AE55E8"/>
    <w:rsid w:val="00AE56CB"/>
    <w:rsid w:val="00AE6AB5"/>
    <w:rsid w:val="00AF0D13"/>
    <w:rsid w:val="00AF1519"/>
    <w:rsid w:val="00AF23AB"/>
    <w:rsid w:val="00AF272F"/>
    <w:rsid w:val="00AF29F6"/>
    <w:rsid w:val="00AF3593"/>
    <w:rsid w:val="00AF392C"/>
    <w:rsid w:val="00AF3E0B"/>
    <w:rsid w:val="00AF4791"/>
    <w:rsid w:val="00AF55E1"/>
    <w:rsid w:val="00AF70BC"/>
    <w:rsid w:val="00B01FE0"/>
    <w:rsid w:val="00B032A0"/>
    <w:rsid w:val="00B04AA1"/>
    <w:rsid w:val="00B051A7"/>
    <w:rsid w:val="00B05BF4"/>
    <w:rsid w:val="00B06991"/>
    <w:rsid w:val="00B06A75"/>
    <w:rsid w:val="00B07392"/>
    <w:rsid w:val="00B077F3"/>
    <w:rsid w:val="00B07B76"/>
    <w:rsid w:val="00B07D81"/>
    <w:rsid w:val="00B15B23"/>
    <w:rsid w:val="00B17CCD"/>
    <w:rsid w:val="00B21AA3"/>
    <w:rsid w:val="00B221B2"/>
    <w:rsid w:val="00B232CB"/>
    <w:rsid w:val="00B24DFA"/>
    <w:rsid w:val="00B259EC"/>
    <w:rsid w:val="00B25DB4"/>
    <w:rsid w:val="00B2696A"/>
    <w:rsid w:val="00B270AC"/>
    <w:rsid w:val="00B27F68"/>
    <w:rsid w:val="00B3034B"/>
    <w:rsid w:val="00B30B7A"/>
    <w:rsid w:val="00B331F5"/>
    <w:rsid w:val="00B33422"/>
    <w:rsid w:val="00B341B9"/>
    <w:rsid w:val="00B3498C"/>
    <w:rsid w:val="00B36B8D"/>
    <w:rsid w:val="00B37E8E"/>
    <w:rsid w:val="00B40316"/>
    <w:rsid w:val="00B440DF"/>
    <w:rsid w:val="00B44177"/>
    <w:rsid w:val="00B44276"/>
    <w:rsid w:val="00B4645F"/>
    <w:rsid w:val="00B46AEC"/>
    <w:rsid w:val="00B5048D"/>
    <w:rsid w:val="00B51EEA"/>
    <w:rsid w:val="00B52A4F"/>
    <w:rsid w:val="00B55A48"/>
    <w:rsid w:val="00B60043"/>
    <w:rsid w:val="00B60066"/>
    <w:rsid w:val="00B6221F"/>
    <w:rsid w:val="00B626C7"/>
    <w:rsid w:val="00B632BB"/>
    <w:rsid w:val="00B641C4"/>
    <w:rsid w:val="00B6495A"/>
    <w:rsid w:val="00B64CF3"/>
    <w:rsid w:val="00B66226"/>
    <w:rsid w:val="00B676D3"/>
    <w:rsid w:val="00B67C28"/>
    <w:rsid w:val="00B712C5"/>
    <w:rsid w:val="00B7184D"/>
    <w:rsid w:val="00B73F4D"/>
    <w:rsid w:val="00B74957"/>
    <w:rsid w:val="00B75185"/>
    <w:rsid w:val="00B76BE6"/>
    <w:rsid w:val="00B80FDA"/>
    <w:rsid w:val="00B81E97"/>
    <w:rsid w:val="00B82918"/>
    <w:rsid w:val="00B83303"/>
    <w:rsid w:val="00B84683"/>
    <w:rsid w:val="00B84A9F"/>
    <w:rsid w:val="00B872EC"/>
    <w:rsid w:val="00B91AE8"/>
    <w:rsid w:val="00B91B38"/>
    <w:rsid w:val="00B94484"/>
    <w:rsid w:val="00B94FB1"/>
    <w:rsid w:val="00B95195"/>
    <w:rsid w:val="00BA0D37"/>
    <w:rsid w:val="00BA10AC"/>
    <w:rsid w:val="00BA1C8E"/>
    <w:rsid w:val="00BA2A1B"/>
    <w:rsid w:val="00BA301C"/>
    <w:rsid w:val="00BA3326"/>
    <w:rsid w:val="00BA44C8"/>
    <w:rsid w:val="00BA577B"/>
    <w:rsid w:val="00BB0327"/>
    <w:rsid w:val="00BB13A6"/>
    <w:rsid w:val="00BB2403"/>
    <w:rsid w:val="00BB3924"/>
    <w:rsid w:val="00BB4E59"/>
    <w:rsid w:val="00BB5BB1"/>
    <w:rsid w:val="00BB6CEC"/>
    <w:rsid w:val="00BB7ACB"/>
    <w:rsid w:val="00BB7BE5"/>
    <w:rsid w:val="00BC02F7"/>
    <w:rsid w:val="00BC0FFF"/>
    <w:rsid w:val="00BC1204"/>
    <w:rsid w:val="00BC3A16"/>
    <w:rsid w:val="00BC4411"/>
    <w:rsid w:val="00BC478E"/>
    <w:rsid w:val="00BC63C0"/>
    <w:rsid w:val="00BD07EF"/>
    <w:rsid w:val="00BD0E36"/>
    <w:rsid w:val="00BD37AF"/>
    <w:rsid w:val="00BD3FF4"/>
    <w:rsid w:val="00BD41DC"/>
    <w:rsid w:val="00BD44E7"/>
    <w:rsid w:val="00BD6B59"/>
    <w:rsid w:val="00BD78C5"/>
    <w:rsid w:val="00BD7B70"/>
    <w:rsid w:val="00BE0CF0"/>
    <w:rsid w:val="00BE1907"/>
    <w:rsid w:val="00BE2BCA"/>
    <w:rsid w:val="00BE47FF"/>
    <w:rsid w:val="00BE487F"/>
    <w:rsid w:val="00BE5061"/>
    <w:rsid w:val="00BE530A"/>
    <w:rsid w:val="00BE5676"/>
    <w:rsid w:val="00BE5B19"/>
    <w:rsid w:val="00BE67BF"/>
    <w:rsid w:val="00BE7522"/>
    <w:rsid w:val="00BE7BEA"/>
    <w:rsid w:val="00BE7E79"/>
    <w:rsid w:val="00BF09E9"/>
    <w:rsid w:val="00BF125F"/>
    <w:rsid w:val="00BF28FA"/>
    <w:rsid w:val="00BF38CA"/>
    <w:rsid w:val="00BF5B02"/>
    <w:rsid w:val="00BF6947"/>
    <w:rsid w:val="00BF7C5C"/>
    <w:rsid w:val="00C00488"/>
    <w:rsid w:val="00C0253D"/>
    <w:rsid w:val="00C036CA"/>
    <w:rsid w:val="00C05792"/>
    <w:rsid w:val="00C062FD"/>
    <w:rsid w:val="00C0720A"/>
    <w:rsid w:val="00C106E4"/>
    <w:rsid w:val="00C11FD3"/>
    <w:rsid w:val="00C128DF"/>
    <w:rsid w:val="00C13415"/>
    <w:rsid w:val="00C15716"/>
    <w:rsid w:val="00C15AAA"/>
    <w:rsid w:val="00C15DFD"/>
    <w:rsid w:val="00C16891"/>
    <w:rsid w:val="00C17CF8"/>
    <w:rsid w:val="00C22380"/>
    <w:rsid w:val="00C2503B"/>
    <w:rsid w:val="00C25F13"/>
    <w:rsid w:val="00C26C36"/>
    <w:rsid w:val="00C26F5D"/>
    <w:rsid w:val="00C3149A"/>
    <w:rsid w:val="00C31572"/>
    <w:rsid w:val="00C31C15"/>
    <w:rsid w:val="00C34739"/>
    <w:rsid w:val="00C35E3C"/>
    <w:rsid w:val="00C40361"/>
    <w:rsid w:val="00C40BFA"/>
    <w:rsid w:val="00C410E1"/>
    <w:rsid w:val="00C43176"/>
    <w:rsid w:val="00C452D6"/>
    <w:rsid w:val="00C45B59"/>
    <w:rsid w:val="00C460A7"/>
    <w:rsid w:val="00C46CAC"/>
    <w:rsid w:val="00C500D3"/>
    <w:rsid w:val="00C50349"/>
    <w:rsid w:val="00C50616"/>
    <w:rsid w:val="00C509FA"/>
    <w:rsid w:val="00C5101E"/>
    <w:rsid w:val="00C52BBE"/>
    <w:rsid w:val="00C56F86"/>
    <w:rsid w:val="00C57295"/>
    <w:rsid w:val="00C60694"/>
    <w:rsid w:val="00C60DB1"/>
    <w:rsid w:val="00C60F11"/>
    <w:rsid w:val="00C61328"/>
    <w:rsid w:val="00C61D87"/>
    <w:rsid w:val="00C620D4"/>
    <w:rsid w:val="00C6271F"/>
    <w:rsid w:val="00C653D2"/>
    <w:rsid w:val="00C70662"/>
    <w:rsid w:val="00C711FB"/>
    <w:rsid w:val="00C72A3A"/>
    <w:rsid w:val="00C72B98"/>
    <w:rsid w:val="00C7334E"/>
    <w:rsid w:val="00C746CB"/>
    <w:rsid w:val="00C758E7"/>
    <w:rsid w:val="00C762A6"/>
    <w:rsid w:val="00C76540"/>
    <w:rsid w:val="00C77FBA"/>
    <w:rsid w:val="00C8218E"/>
    <w:rsid w:val="00C823F5"/>
    <w:rsid w:val="00C82F07"/>
    <w:rsid w:val="00C84326"/>
    <w:rsid w:val="00C844B8"/>
    <w:rsid w:val="00C84AA9"/>
    <w:rsid w:val="00C93D58"/>
    <w:rsid w:val="00C943F4"/>
    <w:rsid w:val="00C947C9"/>
    <w:rsid w:val="00C95132"/>
    <w:rsid w:val="00C95287"/>
    <w:rsid w:val="00C96F4E"/>
    <w:rsid w:val="00C97A3C"/>
    <w:rsid w:val="00CA01E1"/>
    <w:rsid w:val="00CA0C66"/>
    <w:rsid w:val="00CA1768"/>
    <w:rsid w:val="00CA1F54"/>
    <w:rsid w:val="00CA25C5"/>
    <w:rsid w:val="00CA326A"/>
    <w:rsid w:val="00CA582F"/>
    <w:rsid w:val="00CA5A67"/>
    <w:rsid w:val="00CA76BD"/>
    <w:rsid w:val="00CA781D"/>
    <w:rsid w:val="00CB018B"/>
    <w:rsid w:val="00CB05CE"/>
    <w:rsid w:val="00CB066E"/>
    <w:rsid w:val="00CB1ABB"/>
    <w:rsid w:val="00CB48D3"/>
    <w:rsid w:val="00CB5C66"/>
    <w:rsid w:val="00CB5FE4"/>
    <w:rsid w:val="00CC00F3"/>
    <w:rsid w:val="00CC0583"/>
    <w:rsid w:val="00CC0710"/>
    <w:rsid w:val="00CC0C1F"/>
    <w:rsid w:val="00CC0CF9"/>
    <w:rsid w:val="00CC100A"/>
    <w:rsid w:val="00CC4E51"/>
    <w:rsid w:val="00CD1033"/>
    <w:rsid w:val="00CD1651"/>
    <w:rsid w:val="00CD1FB7"/>
    <w:rsid w:val="00CD3BFF"/>
    <w:rsid w:val="00CD3EDA"/>
    <w:rsid w:val="00CD4562"/>
    <w:rsid w:val="00CD46EE"/>
    <w:rsid w:val="00CD487F"/>
    <w:rsid w:val="00CD4F21"/>
    <w:rsid w:val="00CD592B"/>
    <w:rsid w:val="00CD5E08"/>
    <w:rsid w:val="00CD6AFF"/>
    <w:rsid w:val="00CD6E41"/>
    <w:rsid w:val="00CE0076"/>
    <w:rsid w:val="00CE21BE"/>
    <w:rsid w:val="00CE3297"/>
    <w:rsid w:val="00CE405E"/>
    <w:rsid w:val="00CE4C0C"/>
    <w:rsid w:val="00CE4E5B"/>
    <w:rsid w:val="00CE6F7D"/>
    <w:rsid w:val="00CE70CD"/>
    <w:rsid w:val="00CF03F2"/>
    <w:rsid w:val="00CF1504"/>
    <w:rsid w:val="00CF1726"/>
    <w:rsid w:val="00CF249B"/>
    <w:rsid w:val="00CF2E96"/>
    <w:rsid w:val="00CF479B"/>
    <w:rsid w:val="00CF4B94"/>
    <w:rsid w:val="00CF57A9"/>
    <w:rsid w:val="00CF59B1"/>
    <w:rsid w:val="00CF65DA"/>
    <w:rsid w:val="00CF76F8"/>
    <w:rsid w:val="00D0023D"/>
    <w:rsid w:val="00D01B7C"/>
    <w:rsid w:val="00D0419E"/>
    <w:rsid w:val="00D04806"/>
    <w:rsid w:val="00D052C2"/>
    <w:rsid w:val="00D10335"/>
    <w:rsid w:val="00D10384"/>
    <w:rsid w:val="00D11176"/>
    <w:rsid w:val="00D111ED"/>
    <w:rsid w:val="00D123BF"/>
    <w:rsid w:val="00D13DF0"/>
    <w:rsid w:val="00D14A42"/>
    <w:rsid w:val="00D15E08"/>
    <w:rsid w:val="00D16B15"/>
    <w:rsid w:val="00D16E52"/>
    <w:rsid w:val="00D17061"/>
    <w:rsid w:val="00D209ED"/>
    <w:rsid w:val="00D233A0"/>
    <w:rsid w:val="00D25066"/>
    <w:rsid w:val="00D254F6"/>
    <w:rsid w:val="00D26914"/>
    <w:rsid w:val="00D272E7"/>
    <w:rsid w:val="00D30365"/>
    <w:rsid w:val="00D30FAB"/>
    <w:rsid w:val="00D31503"/>
    <w:rsid w:val="00D31FFE"/>
    <w:rsid w:val="00D32DE9"/>
    <w:rsid w:val="00D33D59"/>
    <w:rsid w:val="00D364F8"/>
    <w:rsid w:val="00D406D2"/>
    <w:rsid w:val="00D40F7B"/>
    <w:rsid w:val="00D441A2"/>
    <w:rsid w:val="00D441AB"/>
    <w:rsid w:val="00D451E0"/>
    <w:rsid w:val="00D45980"/>
    <w:rsid w:val="00D47A42"/>
    <w:rsid w:val="00D50B85"/>
    <w:rsid w:val="00D51877"/>
    <w:rsid w:val="00D55917"/>
    <w:rsid w:val="00D55D27"/>
    <w:rsid w:val="00D57674"/>
    <w:rsid w:val="00D61342"/>
    <w:rsid w:val="00D613DE"/>
    <w:rsid w:val="00D61DB8"/>
    <w:rsid w:val="00D62F9B"/>
    <w:rsid w:val="00D630B3"/>
    <w:rsid w:val="00D64C87"/>
    <w:rsid w:val="00D654A1"/>
    <w:rsid w:val="00D66774"/>
    <w:rsid w:val="00D70852"/>
    <w:rsid w:val="00D70A6E"/>
    <w:rsid w:val="00D70E6D"/>
    <w:rsid w:val="00D73B13"/>
    <w:rsid w:val="00D74124"/>
    <w:rsid w:val="00D74E29"/>
    <w:rsid w:val="00D750C8"/>
    <w:rsid w:val="00D761E3"/>
    <w:rsid w:val="00D76588"/>
    <w:rsid w:val="00D77831"/>
    <w:rsid w:val="00D77903"/>
    <w:rsid w:val="00D8130E"/>
    <w:rsid w:val="00D81D68"/>
    <w:rsid w:val="00D83357"/>
    <w:rsid w:val="00D833F4"/>
    <w:rsid w:val="00D835C0"/>
    <w:rsid w:val="00D84AC8"/>
    <w:rsid w:val="00D84AD3"/>
    <w:rsid w:val="00D84F3C"/>
    <w:rsid w:val="00D861F0"/>
    <w:rsid w:val="00D9243B"/>
    <w:rsid w:val="00D92B14"/>
    <w:rsid w:val="00D96055"/>
    <w:rsid w:val="00D96757"/>
    <w:rsid w:val="00DA0FE3"/>
    <w:rsid w:val="00DA184F"/>
    <w:rsid w:val="00DA2974"/>
    <w:rsid w:val="00DA3F3B"/>
    <w:rsid w:val="00DA433C"/>
    <w:rsid w:val="00DA572B"/>
    <w:rsid w:val="00DA640A"/>
    <w:rsid w:val="00DA7204"/>
    <w:rsid w:val="00DA76AA"/>
    <w:rsid w:val="00DB11D9"/>
    <w:rsid w:val="00DB2E89"/>
    <w:rsid w:val="00DB2F10"/>
    <w:rsid w:val="00DB3617"/>
    <w:rsid w:val="00DB50D3"/>
    <w:rsid w:val="00DB55B1"/>
    <w:rsid w:val="00DB5952"/>
    <w:rsid w:val="00DB69A4"/>
    <w:rsid w:val="00DB740B"/>
    <w:rsid w:val="00DC0E67"/>
    <w:rsid w:val="00DC1316"/>
    <w:rsid w:val="00DC28A0"/>
    <w:rsid w:val="00DC30C7"/>
    <w:rsid w:val="00DC50C5"/>
    <w:rsid w:val="00DC7B7D"/>
    <w:rsid w:val="00DD0092"/>
    <w:rsid w:val="00DD255C"/>
    <w:rsid w:val="00DD2583"/>
    <w:rsid w:val="00DD29F5"/>
    <w:rsid w:val="00DD5FE4"/>
    <w:rsid w:val="00DD7B2E"/>
    <w:rsid w:val="00DD7F89"/>
    <w:rsid w:val="00DE0F61"/>
    <w:rsid w:val="00DE17D3"/>
    <w:rsid w:val="00DE3ADD"/>
    <w:rsid w:val="00DE3DEB"/>
    <w:rsid w:val="00DE597B"/>
    <w:rsid w:val="00DE5B85"/>
    <w:rsid w:val="00DE5CE9"/>
    <w:rsid w:val="00DE5FEE"/>
    <w:rsid w:val="00DE7188"/>
    <w:rsid w:val="00DF034D"/>
    <w:rsid w:val="00DF14F8"/>
    <w:rsid w:val="00DF2639"/>
    <w:rsid w:val="00DF41FD"/>
    <w:rsid w:val="00DF4D14"/>
    <w:rsid w:val="00DF4DF2"/>
    <w:rsid w:val="00DF659D"/>
    <w:rsid w:val="00DF6C30"/>
    <w:rsid w:val="00DF76A6"/>
    <w:rsid w:val="00E02E5E"/>
    <w:rsid w:val="00E036D1"/>
    <w:rsid w:val="00E0419C"/>
    <w:rsid w:val="00E05D31"/>
    <w:rsid w:val="00E06572"/>
    <w:rsid w:val="00E07216"/>
    <w:rsid w:val="00E07242"/>
    <w:rsid w:val="00E07860"/>
    <w:rsid w:val="00E104DB"/>
    <w:rsid w:val="00E10B90"/>
    <w:rsid w:val="00E10CE2"/>
    <w:rsid w:val="00E11323"/>
    <w:rsid w:val="00E117EA"/>
    <w:rsid w:val="00E1247D"/>
    <w:rsid w:val="00E12EC8"/>
    <w:rsid w:val="00E137EF"/>
    <w:rsid w:val="00E13D34"/>
    <w:rsid w:val="00E13EAE"/>
    <w:rsid w:val="00E155CE"/>
    <w:rsid w:val="00E15D89"/>
    <w:rsid w:val="00E21968"/>
    <w:rsid w:val="00E24DEA"/>
    <w:rsid w:val="00E25959"/>
    <w:rsid w:val="00E261B0"/>
    <w:rsid w:val="00E26811"/>
    <w:rsid w:val="00E26E7D"/>
    <w:rsid w:val="00E308B0"/>
    <w:rsid w:val="00E3103B"/>
    <w:rsid w:val="00E314EE"/>
    <w:rsid w:val="00E334F0"/>
    <w:rsid w:val="00E350F3"/>
    <w:rsid w:val="00E35CC2"/>
    <w:rsid w:val="00E36B86"/>
    <w:rsid w:val="00E40D27"/>
    <w:rsid w:val="00E4183B"/>
    <w:rsid w:val="00E432FA"/>
    <w:rsid w:val="00E436A9"/>
    <w:rsid w:val="00E43708"/>
    <w:rsid w:val="00E44A03"/>
    <w:rsid w:val="00E46E9B"/>
    <w:rsid w:val="00E5288B"/>
    <w:rsid w:val="00E53ED8"/>
    <w:rsid w:val="00E54205"/>
    <w:rsid w:val="00E54C78"/>
    <w:rsid w:val="00E55FDB"/>
    <w:rsid w:val="00E60E87"/>
    <w:rsid w:val="00E610EA"/>
    <w:rsid w:val="00E62BDB"/>
    <w:rsid w:val="00E641E4"/>
    <w:rsid w:val="00E7084A"/>
    <w:rsid w:val="00E7097B"/>
    <w:rsid w:val="00E7112A"/>
    <w:rsid w:val="00E73E08"/>
    <w:rsid w:val="00E80268"/>
    <w:rsid w:val="00E80449"/>
    <w:rsid w:val="00E816A5"/>
    <w:rsid w:val="00E822AE"/>
    <w:rsid w:val="00E8295C"/>
    <w:rsid w:val="00E82BAC"/>
    <w:rsid w:val="00E83713"/>
    <w:rsid w:val="00E83CE6"/>
    <w:rsid w:val="00E83D7B"/>
    <w:rsid w:val="00E84281"/>
    <w:rsid w:val="00E85DA8"/>
    <w:rsid w:val="00E85DBE"/>
    <w:rsid w:val="00E85E46"/>
    <w:rsid w:val="00E860AE"/>
    <w:rsid w:val="00E86981"/>
    <w:rsid w:val="00E870B2"/>
    <w:rsid w:val="00E87A9C"/>
    <w:rsid w:val="00E909C9"/>
    <w:rsid w:val="00E91537"/>
    <w:rsid w:val="00E92506"/>
    <w:rsid w:val="00E94389"/>
    <w:rsid w:val="00E94737"/>
    <w:rsid w:val="00E94D4E"/>
    <w:rsid w:val="00E965F0"/>
    <w:rsid w:val="00E9732C"/>
    <w:rsid w:val="00EA1596"/>
    <w:rsid w:val="00EA3623"/>
    <w:rsid w:val="00EA45E8"/>
    <w:rsid w:val="00EA5703"/>
    <w:rsid w:val="00EA7261"/>
    <w:rsid w:val="00EB1024"/>
    <w:rsid w:val="00EB1FD5"/>
    <w:rsid w:val="00EB491F"/>
    <w:rsid w:val="00EB5DE3"/>
    <w:rsid w:val="00EB630C"/>
    <w:rsid w:val="00EB7616"/>
    <w:rsid w:val="00EB773B"/>
    <w:rsid w:val="00EC3830"/>
    <w:rsid w:val="00EC5F56"/>
    <w:rsid w:val="00EC643A"/>
    <w:rsid w:val="00EC7061"/>
    <w:rsid w:val="00ED20BB"/>
    <w:rsid w:val="00ED29F7"/>
    <w:rsid w:val="00ED2BC3"/>
    <w:rsid w:val="00ED63FA"/>
    <w:rsid w:val="00EE09C7"/>
    <w:rsid w:val="00EE1E61"/>
    <w:rsid w:val="00EE2BB4"/>
    <w:rsid w:val="00EE3A6B"/>
    <w:rsid w:val="00EE4BAE"/>
    <w:rsid w:val="00EE531D"/>
    <w:rsid w:val="00EE53A5"/>
    <w:rsid w:val="00EE5D03"/>
    <w:rsid w:val="00EF0ABA"/>
    <w:rsid w:val="00EF4173"/>
    <w:rsid w:val="00EF640B"/>
    <w:rsid w:val="00F004DD"/>
    <w:rsid w:val="00F02A85"/>
    <w:rsid w:val="00F04C7E"/>
    <w:rsid w:val="00F04E90"/>
    <w:rsid w:val="00F0607F"/>
    <w:rsid w:val="00F062D9"/>
    <w:rsid w:val="00F066A9"/>
    <w:rsid w:val="00F075EB"/>
    <w:rsid w:val="00F07F64"/>
    <w:rsid w:val="00F1163A"/>
    <w:rsid w:val="00F11FB3"/>
    <w:rsid w:val="00F12033"/>
    <w:rsid w:val="00F12839"/>
    <w:rsid w:val="00F12F7E"/>
    <w:rsid w:val="00F13580"/>
    <w:rsid w:val="00F2021D"/>
    <w:rsid w:val="00F2079A"/>
    <w:rsid w:val="00F25B21"/>
    <w:rsid w:val="00F26A50"/>
    <w:rsid w:val="00F33322"/>
    <w:rsid w:val="00F338D2"/>
    <w:rsid w:val="00F348A1"/>
    <w:rsid w:val="00F34B99"/>
    <w:rsid w:val="00F35564"/>
    <w:rsid w:val="00F35EB3"/>
    <w:rsid w:val="00F40796"/>
    <w:rsid w:val="00F40D83"/>
    <w:rsid w:val="00F418F5"/>
    <w:rsid w:val="00F44635"/>
    <w:rsid w:val="00F478C6"/>
    <w:rsid w:val="00F503B8"/>
    <w:rsid w:val="00F50898"/>
    <w:rsid w:val="00F50C44"/>
    <w:rsid w:val="00F53D1A"/>
    <w:rsid w:val="00F542AE"/>
    <w:rsid w:val="00F549E9"/>
    <w:rsid w:val="00F56C0B"/>
    <w:rsid w:val="00F6148F"/>
    <w:rsid w:val="00F61C2D"/>
    <w:rsid w:val="00F63DE7"/>
    <w:rsid w:val="00F640F4"/>
    <w:rsid w:val="00F64264"/>
    <w:rsid w:val="00F64CDC"/>
    <w:rsid w:val="00F65416"/>
    <w:rsid w:val="00F66651"/>
    <w:rsid w:val="00F677FD"/>
    <w:rsid w:val="00F704E6"/>
    <w:rsid w:val="00F705CD"/>
    <w:rsid w:val="00F75AF0"/>
    <w:rsid w:val="00F774C4"/>
    <w:rsid w:val="00F80791"/>
    <w:rsid w:val="00F8361F"/>
    <w:rsid w:val="00F85A80"/>
    <w:rsid w:val="00F909FA"/>
    <w:rsid w:val="00F912DE"/>
    <w:rsid w:val="00F9430D"/>
    <w:rsid w:val="00F94525"/>
    <w:rsid w:val="00F95E2E"/>
    <w:rsid w:val="00F965F1"/>
    <w:rsid w:val="00F96A09"/>
    <w:rsid w:val="00F96C7F"/>
    <w:rsid w:val="00F97C01"/>
    <w:rsid w:val="00F97E6E"/>
    <w:rsid w:val="00FA107F"/>
    <w:rsid w:val="00FA2074"/>
    <w:rsid w:val="00FA4A24"/>
    <w:rsid w:val="00FA524B"/>
    <w:rsid w:val="00FA60E9"/>
    <w:rsid w:val="00FA6ED7"/>
    <w:rsid w:val="00FB074B"/>
    <w:rsid w:val="00FB096C"/>
    <w:rsid w:val="00FB0F9A"/>
    <w:rsid w:val="00FB1300"/>
    <w:rsid w:val="00FB15E6"/>
    <w:rsid w:val="00FB16B8"/>
    <w:rsid w:val="00FB1E11"/>
    <w:rsid w:val="00FB28AF"/>
    <w:rsid w:val="00FB3685"/>
    <w:rsid w:val="00FB680D"/>
    <w:rsid w:val="00FC019D"/>
    <w:rsid w:val="00FC028C"/>
    <w:rsid w:val="00FC0C2D"/>
    <w:rsid w:val="00FC0ECA"/>
    <w:rsid w:val="00FC122C"/>
    <w:rsid w:val="00FC1397"/>
    <w:rsid w:val="00FC1485"/>
    <w:rsid w:val="00FC20A1"/>
    <w:rsid w:val="00FC6D3C"/>
    <w:rsid w:val="00FC6E46"/>
    <w:rsid w:val="00FC7143"/>
    <w:rsid w:val="00FD24C4"/>
    <w:rsid w:val="00FD2D4F"/>
    <w:rsid w:val="00FD3D22"/>
    <w:rsid w:val="00FD7993"/>
    <w:rsid w:val="00FE01F4"/>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53F2"/>
    <w:rsid w:val="00FF5A44"/>
    <w:rsid w:val="00FF6700"/>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3C3C7"/>
  <w15:chartTrackingRefBased/>
  <w15:docId w15:val="{8002ED59-35BB-42A3-ADE4-25502F67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
    <w:basedOn w:val="Normalny"/>
    <w:link w:val="AkapitzlistZnak"/>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617D"/>
    <w:pPr>
      <w:spacing w:after="120" w:line="480" w:lineRule="auto"/>
      <w:ind w:left="283"/>
    </w:pPr>
  </w:style>
  <w:style w:type="character" w:customStyle="1" w:styleId="Tekstpodstawowywcity2Znak">
    <w:name w:val="Tekst podstawowy wcięty 2 Znak"/>
    <w:link w:val="Tekstpodstawowywcity2"/>
    <w:uiPriority w:val="99"/>
    <w:semiHidden/>
    <w:rsid w:val="000D617D"/>
    <w:rPr>
      <w:lang w:eastAsia="ar-SA"/>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DE3DEB"/>
    <w:rPr>
      <w:lang w:eastAsia="ar-SA"/>
    </w:rPr>
  </w:style>
  <w:style w:type="character" w:styleId="Nierozpoznanawzmianka">
    <w:name w:val="Unresolved Mention"/>
    <w:uiPriority w:val="99"/>
    <w:semiHidden/>
    <w:unhideWhenUsed/>
    <w:rsid w:val="00D55917"/>
    <w:rPr>
      <w:color w:val="605E5C"/>
      <w:shd w:val="clear" w:color="auto" w:fill="E1DFDD"/>
    </w:rPr>
  </w:style>
  <w:style w:type="character" w:customStyle="1" w:styleId="TekstkomentarzaZnak2">
    <w:name w:val="Tekst komentarza Znak2"/>
    <w:uiPriority w:val="99"/>
    <w:rsid w:val="003D7ACC"/>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467701504">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818379253">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udy@katowice.lasy.gov.pl"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udy@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F3961-87CD-4D4D-9B54-474534314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20</Pages>
  <Words>6957</Words>
  <Characters>41748</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48608</CharactersWithSpaces>
  <SharedDoc>false</SharedDoc>
  <HLinks>
    <vt:vector size="12" baseType="variant">
      <vt:variant>
        <vt:i4>2752538</vt:i4>
      </vt:variant>
      <vt:variant>
        <vt:i4>3</vt:i4>
      </vt:variant>
      <vt:variant>
        <vt:i4>0</vt:i4>
      </vt:variant>
      <vt:variant>
        <vt:i4>5</vt:i4>
      </vt:variant>
      <vt:variant>
        <vt:lpwstr>mailto:rudy@katowice.lasy.gov.pl</vt:lpwstr>
      </vt:variant>
      <vt:variant>
        <vt:lpwstr/>
      </vt:variant>
      <vt:variant>
        <vt:i4>2818131</vt:i4>
      </vt:variant>
      <vt:variant>
        <vt:i4>0</vt:i4>
      </vt:variant>
      <vt:variant>
        <vt:i4>0</vt:i4>
      </vt:variant>
      <vt:variant>
        <vt:i4>5</vt:i4>
      </vt:variant>
      <vt:variant>
        <vt:lpwstr>mailto:faktury.rudy@katowice.lasy.gov.pl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Karolina Witek</cp:lastModifiedBy>
  <cp:revision>31</cp:revision>
  <cp:lastPrinted>2024-05-23T06:15:00Z</cp:lastPrinted>
  <dcterms:created xsi:type="dcterms:W3CDTF">2024-05-13T15:29:00Z</dcterms:created>
  <dcterms:modified xsi:type="dcterms:W3CDTF">2024-05-29T07:30:00Z</dcterms:modified>
</cp:coreProperties>
</file>